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0D5D08">
        <w:rPr>
          <w:sz w:val="24"/>
          <w:szCs w:val="24"/>
        </w:rPr>
        <w:t xml:space="preserve"> </w:t>
      </w:r>
      <w:r w:rsidR="008046EE">
        <w:rPr>
          <w:sz w:val="24"/>
          <w:szCs w:val="24"/>
        </w:rPr>
        <w:t xml:space="preserve">21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E1407D"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476E9A" w:rsidRPr="00A83F7E" w:rsidRDefault="00476E9A"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CONSTRUÇÃO DE 512 JAZIGOS VERTICAIS, TIPO GAVETAS, EM UMA ALA COM 04 PAVIMENTOS NO MUNICIPIO DE CARAPICUÍBA. </w:t>
                            </w:r>
                          </w:p>
                          <w:p w:rsidR="00476E9A" w:rsidRDefault="00476E9A" w:rsidP="00D41830">
                            <w:pPr>
                              <w:pStyle w:val="Corpodetexto"/>
                              <w:jc w:val="center"/>
                              <w:rPr>
                                <w:rFonts w:ascii="Arial" w:hAnsi="Arial" w:cs="Arial"/>
                                <w:b/>
                                <w:sz w:val="24"/>
                              </w:rPr>
                            </w:pPr>
                          </w:p>
                          <w:p w:rsidR="00476E9A" w:rsidRDefault="00476E9A"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476E9A" w:rsidRPr="00A83F7E" w:rsidRDefault="00476E9A"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CONSTRUÇÃO DE 512 JAZIGOS VERTICAIS, TIPO GAVETAS, EM UMA ALA COM 04 PAVIMENTOS NO MUNICIPIO DE CARAPICUÍBA. </w:t>
                      </w:r>
                    </w:p>
                    <w:p w:rsidR="00476E9A" w:rsidRDefault="00476E9A" w:rsidP="00D41830">
                      <w:pPr>
                        <w:pStyle w:val="Corpodetexto"/>
                        <w:jc w:val="center"/>
                        <w:rPr>
                          <w:rFonts w:ascii="Arial" w:hAnsi="Arial" w:cs="Arial"/>
                          <w:b/>
                          <w:sz w:val="24"/>
                        </w:rPr>
                      </w:pPr>
                    </w:p>
                    <w:p w:rsidR="00476E9A" w:rsidRDefault="00476E9A"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9A07FE">
        <w:rPr>
          <w:rFonts w:ascii="Arial" w:hAnsi="Arial" w:cs="Arial"/>
          <w:b/>
          <w:sz w:val="24"/>
          <w:szCs w:val="24"/>
          <w:u w:val="single"/>
        </w:rPr>
        <w:t xml:space="preserve">21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9B6F93">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3F4967">
        <w:rPr>
          <w:rFonts w:ascii="Arial" w:hAnsi="Arial" w:cs="Arial"/>
          <w:b/>
          <w:bCs/>
          <w:sz w:val="24"/>
          <w:szCs w:val="24"/>
        </w:rPr>
        <w:t>50998</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243C16" w:rsidRPr="00A83F7E">
        <w:rPr>
          <w:rFonts w:ascii="Arial" w:hAnsi="Arial" w:cs="Arial"/>
          <w:b/>
          <w:bCs/>
        </w:rPr>
        <w:t xml:space="preserve">CONTRATAÇÃO DE EMPRESA </w:t>
      </w:r>
      <w:r w:rsidR="00243C16">
        <w:rPr>
          <w:rFonts w:ascii="Arial" w:hAnsi="Arial" w:cs="Arial"/>
          <w:b/>
          <w:bCs/>
        </w:rPr>
        <w:t xml:space="preserve">PARA CONSTRUÇÃO DE </w:t>
      </w:r>
      <w:r w:rsidR="00EA4CFA">
        <w:rPr>
          <w:rFonts w:ascii="Arial" w:hAnsi="Arial" w:cs="Arial"/>
          <w:b/>
          <w:bCs/>
        </w:rPr>
        <w:t xml:space="preserve">512 </w:t>
      </w:r>
      <w:r w:rsidR="00243C16">
        <w:rPr>
          <w:rFonts w:ascii="Arial" w:hAnsi="Arial" w:cs="Arial"/>
          <w:b/>
          <w:bCs/>
        </w:rPr>
        <w:t xml:space="preserve">JAZIGOS VERTICAIS, TIPO GAVETAS, EM UMA ALA COM 04 PAVIMENTOS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045DD3">
        <w:rPr>
          <w:rFonts w:ascii="Arial" w:hAnsi="Arial" w:cs="Arial"/>
        </w:rPr>
        <w:t>Serviços Municipais.</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AB3F7F">
        <w:rPr>
          <w:rFonts w:ascii="Arial" w:hAnsi="Arial" w:cs="Arial"/>
          <w:b/>
          <w:sz w:val="24"/>
          <w:szCs w:val="24"/>
          <w:u w:val="single"/>
          <w:lang w:val="pt-BR"/>
        </w:rPr>
        <w:t>09:30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E9570D">
        <w:rPr>
          <w:rFonts w:ascii="Arial" w:hAnsi="Arial" w:cs="Arial"/>
          <w:b/>
          <w:sz w:val="24"/>
          <w:szCs w:val="24"/>
          <w:u w:val="single"/>
          <w:lang w:val="pt-BR"/>
        </w:rPr>
        <w:t>09</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E9570D">
        <w:rPr>
          <w:rFonts w:ascii="Arial" w:hAnsi="Arial" w:cs="Arial"/>
          <w:b/>
          <w:sz w:val="24"/>
          <w:szCs w:val="24"/>
          <w:u w:val="single"/>
          <w:lang w:val="pt-BR"/>
        </w:rPr>
        <w:t>novem</w:t>
      </w:r>
      <w:bookmarkStart w:id="0" w:name="_GoBack"/>
      <w:bookmarkEnd w:id="0"/>
      <w:r w:rsidR="007A6D58">
        <w:rPr>
          <w:rFonts w:ascii="Arial" w:hAnsi="Arial" w:cs="Arial"/>
          <w:b/>
          <w:sz w:val="24"/>
          <w:szCs w:val="24"/>
          <w:u w:val="single"/>
          <w:lang w:val="pt-BR"/>
        </w:rPr>
        <w:t xml:space="preserve">bro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0D6C0C" w:rsidRPr="007F47F6">
        <w:rPr>
          <w:rFonts w:ascii="Arial" w:hAnsi="Arial" w:cs="Arial"/>
          <w:bCs/>
        </w:rPr>
        <w:t>contratação de empresa para construção de</w:t>
      </w:r>
      <w:r w:rsidR="00BD2954" w:rsidRPr="007F47F6">
        <w:rPr>
          <w:rFonts w:ascii="Arial" w:hAnsi="Arial" w:cs="Arial"/>
          <w:bCs/>
        </w:rPr>
        <w:t xml:space="preserve"> 512</w:t>
      </w:r>
      <w:r w:rsidR="000D6C0C" w:rsidRPr="007F47F6">
        <w:rPr>
          <w:rFonts w:ascii="Arial" w:hAnsi="Arial" w:cs="Arial"/>
          <w:bCs/>
        </w:rPr>
        <w:t xml:space="preserve"> </w:t>
      </w:r>
      <w:r w:rsidR="00FC7326" w:rsidRPr="007F47F6">
        <w:rPr>
          <w:rFonts w:ascii="Arial" w:hAnsi="Arial" w:cs="Arial"/>
          <w:bCs/>
        </w:rPr>
        <w:t>jazigos verticais, tipo gavetas, em uma ala de 04 pavimentos neste</w:t>
      </w:r>
      <w:r w:rsidR="000D6C0C" w:rsidRPr="007F47F6">
        <w:rPr>
          <w:rFonts w:ascii="Arial" w:hAnsi="Arial" w:cs="Arial"/>
          <w:bCs/>
        </w:rPr>
        <w:t xml:space="preserve"> município de Carapicuíba</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793E50">
        <w:rPr>
          <w:rFonts w:ascii="Arial" w:hAnsi="Arial" w:cs="Arial"/>
          <w:sz w:val="24"/>
          <w:szCs w:val="24"/>
        </w:rPr>
        <w:t>1.276.894,95</w:t>
      </w:r>
      <w:r w:rsidR="00F167E2">
        <w:rPr>
          <w:rFonts w:ascii="Arial" w:hAnsi="Arial" w:cs="Arial"/>
          <w:sz w:val="24"/>
          <w:szCs w:val="24"/>
        </w:rPr>
        <w:t xml:space="preserve"> </w:t>
      </w:r>
      <w:r w:rsidR="002867A6">
        <w:rPr>
          <w:rFonts w:ascii="Arial" w:hAnsi="Arial" w:cs="Arial"/>
          <w:sz w:val="24"/>
          <w:szCs w:val="24"/>
        </w:rPr>
        <w:t>(</w:t>
      </w:r>
      <w:proofErr w:type="gramStart"/>
      <w:r w:rsidR="004303FC">
        <w:rPr>
          <w:rFonts w:ascii="Arial" w:hAnsi="Arial" w:cs="Arial"/>
          <w:sz w:val="24"/>
          <w:szCs w:val="24"/>
        </w:rPr>
        <w:t>um milhão</w:t>
      </w:r>
      <w:r w:rsidR="007C4CB1">
        <w:rPr>
          <w:rFonts w:ascii="Arial" w:hAnsi="Arial" w:cs="Arial"/>
          <w:sz w:val="24"/>
          <w:szCs w:val="24"/>
        </w:rPr>
        <w:t>,</w:t>
      </w:r>
      <w:r w:rsidR="004303FC">
        <w:rPr>
          <w:rFonts w:ascii="Arial" w:hAnsi="Arial" w:cs="Arial"/>
          <w:sz w:val="24"/>
          <w:szCs w:val="24"/>
        </w:rPr>
        <w:t xml:space="preserve"> duzentos e setenta e</w:t>
      </w:r>
      <w:proofErr w:type="gramEnd"/>
      <w:r w:rsidR="004303FC">
        <w:rPr>
          <w:rFonts w:ascii="Arial" w:hAnsi="Arial" w:cs="Arial"/>
          <w:sz w:val="24"/>
          <w:szCs w:val="24"/>
        </w:rPr>
        <w:t xml:space="preserve"> seis mil, oitocentos e noventa e quatro reais e noventa e cinco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793E50">
        <w:rPr>
          <w:rFonts w:ascii="Arial" w:hAnsi="Arial" w:cs="Arial"/>
          <w:sz w:val="24"/>
          <w:szCs w:val="24"/>
        </w:rPr>
        <w:t>365</w:t>
      </w:r>
      <w:r w:rsidR="00A24EF3">
        <w:rPr>
          <w:rFonts w:ascii="Arial" w:hAnsi="Arial" w:cs="Arial"/>
          <w:sz w:val="24"/>
          <w:szCs w:val="24"/>
        </w:rPr>
        <w:t xml:space="preserve"> </w:t>
      </w:r>
      <w:r w:rsidR="00A24EF3" w:rsidRPr="00742FF4">
        <w:rPr>
          <w:rFonts w:ascii="Arial" w:hAnsi="Arial" w:cs="Arial"/>
          <w:sz w:val="24"/>
          <w:szCs w:val="24"/>
        </w:rPr>
        <w:t>(</w:t>
      </w:r>
      <w:r w:rsidR="00F20591">
        <w:rPr>
          <w:rFonts w:ascii="Arial" w:hAnsi="Arial" w:cs="Arial"/>
          <w:sz w:val="24"/>
          <w:szCs w:val="24"/>
        </w:rPr>
        <w:t>trezentos</w:t>
      </w:r>
      <w:r w:rsidR="00793E50">
        <w:rPr>
          <w:rFonts w:ascii="Arial" w:hAnsi="Arial" w:cs="Arial"/>
          <w:sz w:val="24"/>
          <w:szCs w:val="24"/>
        </w:rPr>
        <w:t xml:space="preserve"> e sessenta e cinco</w:t>
      </w:r>
      <w:proofErr w:type="gramStart"/>
      <w:r w:rsidR="00793E50">
        <w:rPr>
          <w:rFonts w:ascii="Arial" w:hAnsi="Arial" w:cs="Arial"/>
          <w:sz w:val="24"/>
          <w:szCs w:val="24"/>
        </w:rPr>
        <w:t xml:space="preserve"> </w:t>
      </w:r>
      <w:r w:rsidR="00A24EF3" w:rsidRPr="00742FF4">
        <w:rPr>
          <w:rFonts w:ascii="Arial" w:hAnsi="Arial" w:cs="Arial"/>
          <w:sz w:val="24"/>
          <w:szCs w:val="24"/>
        </w:rPr>
        <w:t>)</w:t>
      </w:r>
      <w:proofErr w:type="gramEnd"/>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icipal de Serviços Municipais</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153609">
        <w:rPr>
          <w:rFonts w:ascii="Arial" w:hAnsi="Arial" w:cs="Arial"/>
          <w:sz w:val="24"/>
          <w:szCs w:val="24"/>
        </w:rPr>
        <w:t>Serviços Municipais</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AF70D9">
        <w:rPr>
          <w:rFonts w:ascii="Arial" w:hAnsi="Arial" w:cs="Arial"/>
          <w:sz w:val="24"/>
          <w:szCs w:val="24"/>
        </w:rPr>
        <w:t>Serviços Municipais</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5F3C73">
        <w:rPr>
          <w:rFonts w:ascii="Arial" w:hAnsi="Arial" w:cs="Arial"/>
          <w:sz w:val="24"/>
          <w:szCs w:val="24"/>
        </w:rPr>
        <w:t xml:space="preserve">Serviços Municipais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AC1323">
        <w:rPr>
          <w:rFonts w:ascii="Arial" w:hAnsi="Arial" w:cs="Arial"/>
          <w:sz w:val="24"/>
          <w:szCs w:val="24"/>
        </w:rPr>
        <w:t xml:space="preserve">se houver prorrogação 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6D1736" w:rsidRPr="00343D5A">
        <w:rPr>
          <w:rFonts w:ascii="Arial" w:hAnsi="Arial" w:cs="Arial"/>
          <w:sz w:val="24"/>
          <w:szCs w:val="24"/>
        </w:rPr>
        <w:t>Visitar o local d</w:t>
      </w:r>
      <w:r w:rsidR="006D1736">
        <w:rPr>
          <w:rFonts w:ascii="Arial" w:hAnsi="Arial" w:cs="Arial"/>
          <w:sz w:val="24"/>
          <w:szCs w:val="24"/>
        </w:rPr>
        <w:t>as obras/</w:t>
      </w:r>
      <w:r w:rsidR="006D1736" w:rsidRPr="00343D5A">
        <w:rPr>
          <w:rFonts w:ascii="Arial" w:hAnsi="Arial" w:cs="Arial"/>
          <w:sz w:val="24"/>
          <w:szCs w:val="24"/>
        </w:rPr>
        <w:t xml:space="preserve">serviços. A visita deverá ser agendada junto à Secretaria </w:t>
      </w:r>
      <w:r w:rsidR="006D1736">
        <w:rPr>
          <w:rFonts w:ascii="Arial" w:hAnsi="Arial" w:cs="Arial"/>
          <w:sz w:val="24"/>
          <w:szCs w:val="24"/>
        </w:rPr>
        <w:t xml:space="preserve">de </w:t>
      </w:r>
      <w:r w:rsidR="000C3D97">
        <w:rPr>
          <w:rFonts w:ascii="Arial" w:hAnsi="Arial" w:cs="Arial"/>
          <w:sz w:val="24"/>
          <w:szCs w:val="24"/>
        </w:rPr>
        <w:t>Serviços Municipais</w:t>
      </w:r>
      <w:r w:rsidR="006D1736">
        <w:rPr>
          <w:rFonts w:ascii="Arial" w:hAnsi="Arial" w:cs="Arial"/>
          <w:sz w:val="24"/>
          <w:szCs w:val="24"/>
        </w:rPr>
        <w:t xml:space="preserve"> </w:t>
      </w:r>
      <w:r w:rsidR="006D1736" w:rsidRPr="007C70A6">
        <w:rPr>
          <w:rFonts w:ascii="Arial" w:hAnsi="Arial" w:cs="Arial"/>
          <w:sz w:val="24"/>
          <w:szCs w:val="24"/>
        </w:rPr>
        <w:t xml:space="preserve">com </w:t>
      </w:r>
      <w:r w:rsidR="006D1736">
        <w:rPr>
          <w:rFonts w:ascii="Arial" w:hAnsi="Arial" w:cs="Arial"/>
          <w:sz w:val="24"/>
          <w:szCs w:val="24"/>
        </w:rPr>
        <w:t>o</w:t>
      </w:r>
      <w:r w:rsidR="003C687C">
        <w:rPr>
          <w:rFonts w:ascii="Arial" w:hAnsi="Arial" w:cs="Arial"/>
          <w:sz w:val="24"/>
          <w:szCs w:val="24"/>
        </w:rPr>
        <w:t xml:space="preserve"> engenheiro Diego </w:t>
      </w:r>
      <w:proofErr w:type="spellStart"/>
      <w:r w:rsidR="003C687C">
        <w:rPr>
          <w:rFonts w:ascii="Arial" w:hAnsi="Arial" w:cs="Arial"/>
          <w:sz w:val="24"/>
          <w:szCs w:val="24"/>
        </w:rPr>
        <w:t>Furtuna</w:t>
      </w:r>
      <w:proofErr w:type="spellEnd"/>
      <w:r w:rsidR="006D1736" w:rsidRPr="007C70A6">
        <w:rPr>
          <w:rFonts w:ascii="Arial" w:hAnsi="Arial" w:cs="Arial"/>
          <w:sz w:val="24"/>
          <w:szCs w:val="24"/>
        </w:rPr>
        <w:t>, sita a</w:t>
      </w:r>
      <w:proofErr w:type="gramStart"/>
      <w:r w:rsidR="006D1736" w:rsidRPr="007C70A6">
        <w:rPr>
          <w:rFonts w:ascii="Arial" w:hAnsi="Arial" w:cs="Arial"/>
          <w:sz w:val="24"/>
          <w:szCs w:val="24"/>
        </w:rPr>
        <w:t xml:space="preserve"> </w:t>
      </w:r>
      <w:r w:rsidR="003C687C">
        <w:rPr>
          <w:rStyle w:val="w8qarf"/>
          <w:rFonts w:ascii="Arial" w:hAnsi="Arial" w:cs="Arial"/>
          <w:b/>
          <w:bCs/>
          <w:color w:val="202124"/>
          <w:sz w:val="21"/>
          <w:szCs w:val="21"/>
          <w:shd w:val="clear" w:color="auto" w:fill="FFFFFF"/>
        </w:rPr>
        <w:t> </w:t>
      </w:r>
      <w:proofErr w:type="gramEnd"/>
      <w:r w:rsidR="003C687C" w:rsidRPr="003C687C">
        <w:rPr>
          <w:rStyle w:val="lrzxr"/>
          <w:rFonts w:ascii="Arial" w:hAnsi="Arial" w:cs="Arial"/>
          <w:color w:val="202124"/>
          <w:sz w:val="24"/>
          <w:szCs w:val="24"/>
          <w:shd w:val="clear" w:color="auto" w:fill="FFFFFF"/>
        </w:rPr>
        <w:t xml:space="preserve">Av. Comendador Dante </w:t>
      </w:r>
      <w:proofErr w:type="spellStart"/>
      <w:r w:rsidR="003C687C" w:rsidRPr="003C687C">
        <w:rPr>
          <w:rStyle w:val="lrzxr"/>
          <w:rFonts w:ascii="Arial" w:hAnsi="Arial" w:cs="Arial"/>
          <w:color w:val="202124"/>
          <w:sz w:val="24"/>
          <w:szCs w:val="24"/>
          <w:shd w:val="clear" w:color="auto" w:fill="FFFFFF"/>
        </w:rPr>
        <w:t>Carraro</w:t>
      </w:r>
      <w:proofErr w:type="spellEnd"/>
      <w:r w:rsidR="003C687C" w:rsidRPr="003C687C">
        <w:rPr>
          <w:rStyle w:val="lrzxr"/>
          <w:rFonts w:ascii="Arial" w:hAnsi="Arial" w:cs="Arial"/>
          <w:color w:val="202124"/>
          <w:sz w:val="24"/>
          <w:szCs w:val="24"/>
          <w:shd w:val="clear" w:color="auto" w:fill="FFFFFF"/>
        </w:rPr>
        <w:t>, 333 - Cidade Ariston Estela Azevedo</w:t>
      </w:r>
      <w:r w:rsidR="003C687C">
        <w:rPr>
          <w:rStyle w:val="lrzxr"/>
          <w:rFonts w:ascii="Arial" w:hAnsi="Arial" w:cs="Arial"/>
          <w:color w:val="202124"/>
          <w:sz w:val="21"/>
          <w:szCs w:val="21"/>
          <w:shd w:val="clear" w:color="auto" w:fill="FFFFFF"/>
        </w:rPr>
        <w:t xml:space="preserve">, </w:t>
      </w:r>
      <w:r w:rsidR="003C687C">
        <w:rPr>
          <w:rFonts w:ascii="Arial" w:hAnsi="Arial" w:cs="Arial"/>
          <w:sz w:val="24"/>
          <w:szCs w:val="24"/>
        </w:rPr>
        <w:t>– telefone: (11) 4184</w:t>
      </w:r>
      <w:r w:rsidR="004B194C">
        <w:rPr>
          <w:rFonts w:ascii="Arial" w:hAnsi="Arial" w:cs="Arial"/>
          <w:sz w:val="24"/>
          <w:szCs w:val="24"/>
        </w:rPr>
        <w:t>-</w:t>
      </w:r>
      <w:r w:rsidR="003C687C">
        <w:rPr>
          <w:rFonts w:ascii="Arial" w:hAnsi="Arial" w:cs="Arial"/>
          <w:sz w:val="24"/>
          <w:szCs w:val="24"/>
        </w:rPr>
        <w:t>8976 – 4184-3776</w:t>
      </w:r>
      <w:r w:rsidR="006D1736">
        <w:rPr>
          <w:rFonts w:ascii="Arial" w:hAnsi="Arial" w:cs="Arial"/>
          <w:sz w:val="24"/>
          <w:szCs w:val="24"/>
        </w:rPr>
        <w:t xml:space="preserve">, ou através do e-mail: </w:t>
      </w:r>
      <w:r w:rsidR="003C687C" w:rsidRPr="003C687C">
        <w:rPr>
          <w:rFonts w:ascii="Arial" w:hAnsi="Arial" w:cs="Arial"/>
          <w:b/>
          <w:color w:val="548DD4" w:themeColor="text2" w:themeTint="99"/>
          <w:sz w:val="24"/>
          <w:szCs w:val="24"/>
        </w:rPr>
        <w:t>compras.obrascarapicuiba@gmail.com</w:t>
      </w:r>
      <w:r w:rsidR="006D1736">
        <w:rPr>
          <w:rFonts w:ascii="Arial" w:hAnsi="Arial" w:cs="Arial"/>
          <w:sz w:val="24"/>
          <w:szCs w:val="24"/>
        </w:rPr>
        <w:t>.</w:t>
      </w:r>
      <w:r w:rsidR="003C687C">
        <w:rPr>
          <w:rFonts w:ascii="Arial" w:hAnsi="Arial" w:cs="Arial"/>
          <w:sz w:val="24"/>
          <w:szCs w:val="24"/>
        </w:rPr>
        <w:t xml:space="preserve"> </w:t>
      </w:r>
      <w:r w:rsidR="006D1736" w:rsidRPr="00343D5A">
        <w:rPr>
          <w:rFonts w:ascii="Arial" w:hAnsi="Arial" w:cs="Arial"/>
          <w:sz w:val="24"/>
          <w:szCs w:val="24"/>
        </w:rPr>
        <w:t>A Secretaria d</w:t>
      </w:r>
      <w:r w:rsidR="006D1736">
        <w:rPr>
          <w:rFonts w:ascii="Arial" w:hAnsi="Arial" w:cs="Arial"/>
          <w:sz w:val="24"/>
          <w:szCs w:val="24"/>
        </w:rPr>
        <w:t>e</w:t>
      </w:r>
      <w:r w:rsidR="006D1736" w:rsidRPr="00343D5A">
        <w:rPr>
          <w:rFonts w:ascii="Arial" w:hAnsi="Arial" w:cs="Arial"/>
          <w:sz w:val="24"/>
          <w:szCs w:val="24"/>
        </w:rPr>
        <w:t xml:space="preserve"> </w:t>
      </w:r>
      <w:r w:rsidR="000C3D97">
        <w:rPr>
          <w:rFonts w:ascii="Arial" w:hAnsi="Arial" w:cs="Arial"/>
          <w:sz w:val="24"/>
          <w:szCs w:val="24"/>
        </w:rPr>
        <w:t>Serviços Municipais</w:t>
      </w:r>
      <w:r w:rsidR="006D1736" w:rsidRPr="00343D5A">
        <w:rPr>
          <w:rFonts w:ascii="Arial" w:hAnsi="Arial" w:cs="Arial"/>
          <w:sz w:val="24"/>
          <w:szCs w:val="24"/>
        </w:rPr>
        <w:t xml:space="preserve">, através de responsável fornecerá </w:t>
      </w:r>
      <w:r w:rsidR="006D1736">
        <w:rPr>
          <w:rFonts w:ascii="Arial" w:hAnsi="Arial" w:cs="Arial"/>
          <w:sz w:val="24"/>
          <w:szCs w:val="24"/>
        </w:rPr>
        <w:t xml:space="preserve">o </w:t>
      </w:r>
      <w:r w:rsidR="006D173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12.768,94 </w:t>
      </w:r>
      <w:r w:rsidR="00F74A97" w:rsidRPr="00A1129D">
        <w:rPr>
          <w:rFonts w:ascii="Arial" w:hAnsi="Arial" w:cs="Arial"/>
          <w:sz w:val="24"/>
          <w:szCs w:val="24"/>
        </w:rPr>
        <w:t>(</w:t>
      </w:r>
      <w:r w:rsidR="00F74A97">
        <w:rPr>
          <w:rFonts w:ascii="Arial" w:hAnsi="Arial" w:cs="Arial"/>
          <w:sz w:val="24"/>
          <w:szCs w:val="24"/>
        </w:rPr>
        <w:t>doze mil, setecentos e sessenta e oito reais e noventa e quatro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D865E8">
        <w:rPr>
          <w:rFonts w:ascii="Arial" w:hAnsi="Arial" w:cs="Arial"/>
          <w:b/>
          <w:bCs/>
          <w:sz w:val="24"/>
          <w:szCs w:val="24"/>
        </w:rPr>
        <w:t>50998</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E60598">
        <w:rPr>
          <w:rFonts w:ascii="Arial" w:hAnsi="Arial" w:cs="Arial"/>
          <w:b/>
          <w:bCs/>
          <w:sz w:val="24"/>
          <w:szCs w:val="24"/>
        </w:rPr>
        <w:t>21 /</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AC2529">
        <w:rPr>
          <w:rFonts w:ascii="Arial" w:hAnsi="Arial" w:cs="Arial"/>
          <w:b/>
          <w:bCs/>
          <w:sz w:val="24"/>
          <w:szCs w:val="24"/>
        </w:rPr>
        <w:t>50998</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E60598">
        <w:rPr>
          <w:rFonts w:ascii="Arial" w:hAnsi="Arial" w:cs="Arial"/>
          <w:b/>
          <w:bCs/>
          <w:sz w:val="24"/>
          <w:szCs w:val="24"/>
        </w:rPr>
        <w:t>21</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5B7407" w:rsidRDefault="005B740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9B74B6" w:rsidRDefault="009B74B6"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9B74B6" w:rsidRPr="00F3153C" w:rsidRDefault="009B74B6"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p>
    <w:p w:rsidR="00716990" w:rsidRDefault="00716990" w:rsidP="00A02DC6">
      <w:pPr>
        <w:pStyle w:val="Cabealho"/>
        <w:tabs>
          <w:tab w:val="left" w:pos="708"/>
          <w:tab w:val="left" w:pos="3686"/>
        </w:tabs>
        <w:spacing w:line="360" w:lineRule="auto"/>
        <w:jc w:val="right"/>
        <w:rPr>
          <w:rFonts w:ascii="Verdana" w:hAnsi="Verdana" w:cs="Arial"/>
          <w:sz w:val="22"/>
          <w:szCs w:val="22"/>
        </w:rPr>
      </w:pPr>
    </w:p>
    <w:tbl>
      <w:tblPr>
        <w:tblStyle w:val="Tabelacomgrade"/>
        <w:tblW w:w="0" w:type="auto"/>
        <w:tblLook w:val="04A0" w:firstRow="1" w:lastRow="0" w:firstColumn="1" w:lastColumn="0" w:noHBand="0" w:noVBand="1"/>
      </w:tblPr>
      <w:tblGrid>
        <w:gridCol w:w="9685"/>
      </w:tblGrid>
      <w:tr w:rsidR="003A49EF" w:rsidTr="003A49EF">
        <w:trPr>
          <w:trHeight w:val="308"/>
        </w:trPr>
        <w:tc>
          <w:tcPr>
            <w:tcW w:w="9685" w:type="dxa"/>
          </w:tcPr>
          <w:p w:rsidR="003A49EF" w:rsidRPr="00FC5366" w:rsidRDefault="003A49EF" w:rsidP="00FC5366">
            <w:pPr>
              <w:jc w:val="center"/>
              <w:rPr>
                <w:rFonts w:ascii="Arial" w:hAnsi="Arial" w:cs="Arial"/>
                <w:b/>
                <w:sz w:val="24"/>
                <w:szCs w:val="24"/>
              </w:rPr>
            </w:pPr>
            <w:r w:rsidRPr="00FC5366">
              <w:rPr>
                <w:rFonts w:ascii="Arial" w:hAnsi="Arial" w:cs="Arial"/>
                <w:b/>
                <w:sz w:val="24"/>
                <w:szCs w:val="24"/>
              </w:rPr>
              <w:lastRenderedPageBreak/>
              <w:t>DESCRIÇÂO</w:t>
            </w:r>
          </w:p>
        </w:tc>
      </w:tr>
      <w:tr w:rsidR="003A49EF" w:rsidTr="003A49EF">
        <w:trPr>
          <w:trHeight w:val="292"/>
        </w:trPr>
        <w:tc>
          <w:tcPr>
            <w:tcW w:w="9685" w:type="dxa"/>
          </w:tcPr>
          <w:p w:rsidR="003A49EF" w:rsidRDefault="003A49EF" w:rsidP="00046582">
            <w:pPr>
              <w:jc w:val="both"/>
              <w:rPr>
                <w:rFonts w:ascii="Arial" w:hAnsi="Arial" w:cs="Arial"/>
                <w:sz w:val="24"/>
                <w:szCs w:val="24"/>
              </w:rPr>
            </w:pPr>
            <w:r>
              <w:rPr>
                <w:rFonts w:ascii="Arial" w:hAnsi="Arial" w:cs="Arial"/>
                <w:sz w:val="24"/>
                <w:szCs w:val="24"/>
              </w:rPr>
              <w:t xml:space="preserve">Bloco </w:t>
            </w:r>
            <w:r w:rsidR="00046582">
              <w:rPr>
                <w:rFonts w:ascii="Arial" w:hAnsi="Arial" w:cs="Arial"/>
                <w:sz w:val="24"/>
                <w:szCs w:val="24"/>
              </w:rPr>
              <w:t>v</w:t>
            </w:r>
            <w:r>
              <w:rPr>
                <w:rFonts w:ascii="Arial" w:hAnsi="Arial" w:cs="Arial"/>
                <w:sz w:val="24"/>
                <w:szCs w:val="24"/>
              </w:rPr>
              <w:t>azado de concreto – 14 cm</w:t>
            </w:r>
          </w:p>
        </w:tc>
      </w:tr>
      <w:tr w:rsidR="003A49EF" w:rsidTr="00693070">
        <w:trPr>
          <w:trHeight w:val="600"/>
        </w:trPr>
        <w:tc>
          <w:tcPr>
            <w:tcW w:w="9685" w:type="dxa"/>
          </w:tcPr>
          <w:p w:rsidR="003A49EF" w:rsidRDefault="003A49EF" w:rsidP="00FC5366">
            <w:pPr>
              <w:jc w:val="both"/>
              <w:rPr>
                <w:rFonts w:ascii="Arial" w:hAnsi="Arial" w:cs="Arial"/>
                <w:sz w:val="24"/>
                <w:szCs w:val="24"/>
              </w:rPr>
            </w:pPr>
            <w:r>
              <w:rPr>
                <w:rFonts w:ascii="Arial" w:hAnsi="Arial" w:cs="Arial"/>
                <w:sz w:val="24"/>
                <w:szCs w:val="24"/>
              </w:rPr>
              <w:t xml:space="preserve">Laje </w:t>
            </w:r>
            <w:proofErr w:type="gramStart"/>
            <w:r>
              <w:rPr>
                <w:rFonts w:ascii="Arial" w:hAnsi="Arial" w:cs="Arial"/>
                <w:sz w:val="24"/>
                <w:szCs w:val="24"/>
              </w:rPr>
              <w:t>pré moldada</w:t>
            </w:r>
            <w:proofErr w:type="gramEnd"/>
            <w:r>
              <w:rPr>
                <w:rFonts w:ascii="Arial" w:hAnsi="Arial" w:cs="Arial"/>
                <w:sz w:val="24"/>
                <w:szCs w:val="24"/>
              </w:rPr>
              <w:t xml:space="preserve"> unidirecional, biapoiada, para piso, enchimento em cerâmica, vigota convencional, altura total da laje (enchimento +capa) = (8+4). AF _11/2020</w:t>
            </w:r>
          </w:p>
        </w:tc>
      </w:tr>
      <w:tr w:rsidR="003A49EF" w:rsidTr="003A49EF">
        <w:trPr>
          <w:trHeight w:val="599"/>
        </w:trPr>
        <w:tc>
          <w:tcPr>
            <w:tcW w:w="9685" w:type="dxa"/>
          </w:tcPr>
          <w:p w:rsidR="003A49EF" w:rsidRDefault="003A49EF" w:rsidP="00046582">
            <w:pPr>
              <w:jc w:val="both"/>
              <w:rPr>
                <w:rFonts w:ascii="Arial" w:hAnsi="Arial" w:cs="Arial"/>
                <w:sz w:val="24"/>
                <w:szCs w:val="24"/>
              </w:rPr>
            </w:pPr>
            <w:r>
              <w:rPr>
                <w:rFonts w:ascii="Arial" w:hAnsi="Arial" w:cs="Arial"/>
                <w:sz w:val="24"/>
                <w:szCs w:val="24"/>
              </w:rPr>
              <w:t xml:space="preserve">Argamassa impermeabilizante de cimento e areia (reboco impermeável) – </w:t>
            </w:r>
            <w:r w:rsidR="00046582">
              <w:rPr>
                <w:rFonts w:ascii="Arial" w:hAnsi="Arial" w:cs="Arial"/>
                <w:sz w:val="24"/>
                <w:szCs w:val="24"/>
              </w:rPr>
              <w:t>traço 1:3</w:t>
            </w:r>
            <w:r>
              <w:rPr>
                <w:rFonts w:ascii="Arial" w:hAnsi="Arial" w:cs="Arial"/>
                <w:sz w:val="24"/>
                <w:szCs w:val="24"/>
              </w:rPr>
              <w:t xml:space="preserve"> espessura de </w:t>
            </w:r>
            <w:proofErr w:type="gramStart"/>
            <w:r>
              <w:rPr>
                <w:rFonts w:ascii="Arial" w:hAnsi="Arial" w:cs="Arial"/>
                <w:sz w:val="24"/>
                <w:szCs w:val="24"/>
              </w:rPr>
              <w:t>20mm</w:t>
            </w:r>
            <w:proofErr w:type="gramEnd"/>
          </w:p>
        </w:tc>
      </w:tr>
    </w:tbl>
    <w:p w:rsidR="00FC5366" w:rsidRDefault="00FC5366" w:rsidP="00FC5366">
      <w:pPr>
        <w:jc w:val="both"/>
        <w:rPr>
          <w:rFonts w:ascii="Arial" w:hAnsi="Arial" w:cs="Arial"/>
          <w:sz w:val="24"/>
          <w:szCs w:val="24"/>
        </w:rPr>
      </w:pPr>
    </w:p>
    <w:p w:rsidR="00FC5366" w:rsidRDefault="00FC5366" w:rsidP="00A02DC6">
      <w:pPr>
        <w:pStyle w:val="Cabealho"/>
        <w:tabs>
          <w:tab w:val="left" w:pos="708"/>
          <w:tab w:val="left" w:pos="3686"/>
        </w:tabs>
        <w:spacing w:line="360" w:lineRule="auto"/>
        <w:jc w:val="right"/>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lastRenderedPageBreak/>
              <w:t>DESCRIÇÂO</w:t>
            </w:r>
          </w:p>
        </w:tc>
        <w:tc>
          <w:tcPr>
            <w:tcW w:w="1276"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QDE.</w:t>
            </w:r>
          </w:p>
        </w:tc>
      </w:tr>
      <w:tr w:rsidR="003A49EF" w:rsidTr="00865EEF">
        <w:tc>
          <w:tcPr>
            <w:tcW w:w="7054" w:type="dxa"/>
          </w:tcPr>
          <w:p w:rsidR="003A49EF" w:rsidRDefault="003A49EF" w:rsidP="00865EEF">
            <w:pPr>
              <w:jc w:val="both"/>
              <w:rPr>
                <w:rFonts w:ascii="Arial" w:hAnsi="Arial" w:cs="Arial"/>
                <w:sz w:val="24"/>
                <w:szCs w:val="24"/>
              </w:rPr>
            </w:pPr>
            <w:r>
              <w:rPr>
                <w:rFonts w:ascii="Arial" w:hAnsi="Arial" w:cs="Arial"/>
                <w:sz w:val="24"/>
                <w:szCs w:val="24"/>
              </w:rPr>
              <w:t xml:space="preserve">Bloco </w:t>
            </w:r>
            <w:r w:rsidR="00865EEF">
              <w:rPr>
                <w:rFonts w:ascii="Arial" w:hAnsi="Arial" w:cs="Arial"/>
                <w:sz w:val="24"/>
                <w:szCs w:val="24"/>
              </w:rPr>
              <w:t>v</w:t>
            </w:r>
            <w:r>
              <w:rPr>
                <w:rFonts w:ascii="Arial" w:hAnsi="Arial" w:cs="Arial"/>
                <w:sz w:val="24"/>
                <w:szCs w:val="24"/>
              </w:rPr>
              <w:t>azado de concreto – 14 cm</w:t>
            </w:r>
          </w:p>
        </w:tc>
        <w:tc>
          <w:tcPr>
            <w:tcW w:w="1276" w:type="dxa"/>
          </w:tcPr>
          <w:p w:rsidR="003A49EF" w:rsidRDefault="003A49EF" w:rsidP="001D23E8">
            <w:pPr>
              <w:jc w:val="center"/>
              <w:rPr>
                <w:rFonts w:ascii="Arial" w:hAnsi="Arial" w:cs="Arial"/>
                <w:sz w:val="24"/>
                <w:szCs w:val="24"/>
              </w:rPr>
            </w:pPr>
            <w:r>
              <w:rPr>
                <w:rFonts w:ascii="Arial" w:hAnsi="Arial" w:cs="Arial"/>
                <w:sz w:val="24"/>
                <w:szCs w:val="24"/>
              </w:rPr>
              <w:t>M²</w:t>
            </w:r>
          </w:p>
        </w:tc>
        <w:tc>
          <w:tcPr>
            <w:tcW w:w="1563" w:type="dxa"/>
          </w:tcPr>
          <w:p w:rsidR="003A49EF" w:rsidRDefault="003A49EF" w:rsidP="00F3424E">
            <w:pPr>
              <w:jc w:val="center"/>
              <w:rPr>
                <w:rFonts w:ascii="Arial" w:hAnsi="Arial" w:cs="Arial"/>
                <w:sz w:val="24"/>
                <w:szCs w:val="24"/>
              </w:rPr>
            </w:pPr>
            <w:r>
              <w:rPr>
                <w:rFonts w:ascii="Arial" w:hAnsi="Arial" w:cs="Arial"/>
                <w:sz w:val="24"/>
                <w:szCs w:val="24"/>
              </w:rPr>
              <w:t>1.</w:t>
            </w:r>
            <w:r w:rsidR="00F3424E">
              <w:rPr>
                <w:rFonts w:ascii="Arial" w:hAnsi="Arial" w:cs="Arial"/>
                <w:sz w:val="24"/>
                <w:szCs w:val="24"/>
              </w:rPr>
              <w:t>418</w:t>
            </w:r>
          </w:p>
        </w:tc>
      </w:tr>
      <w:tr w:rsidR="003A49EF" w:rsidTr="00865EEF">
        <w:tc>
          <w:tcPr>
            <w:tcW w:w="7054" w:type="dxa"/>
          </w:tcPr>
          <w:p w:rsidR="003A49EF" w:rsidRDefault="003A49EF" w:rsidP="001D23E8">
            <w:pPr>
              <w:jc w:val="both"/>
              <w:rPr>
                <w:rFonts w:ascii="Arial" w:hAnsi="Arial" w:cs="Arial"/>
                <w:sz w:val="24"/>
                <w:szCs w:val="24"/>
              </w:rPr>
            </w:pPr>
            <w:r>
              <w:rPr>
                <w:rFonts w:ascii="Arial" w:hAnsi="Arial" w:cs="Arial"/>
                <w:sz w:val="24"/>
                <w:szCs w:val="24"/>
              </w:rPr>
              <w:t xml:space="preserve">Laje </w:t>
            </w:r>
            <w:proofErr w:type="gramStart"/>
            <w:r>
              <w:rPr>
                <w:rFonts w:ascii="Arial" w:hAnsi="Arial" w:cs="Arial"/>
                <w:sz w:val="24"/>
                <w:szCs w:val="24"/>
              </w:rPr>
              <w:t>pré moldada</w:t>
            </w:r>
            <w:proofErr w:type="gramEnd"/>
            <w:r>
              <w:rPr>
                <w:rFonts w:ascii="Arial" w:hAnsi="Arial" w:cs="Arial"/>
                <w:sz w:val="24"/>
                <w:szCs w:val="24"/>
              </w:rPr>
              <w:t xml:space="preserve"> unidirecional, biapoiada, para piso, enchimento em cerâmica, vigota convencional, altura total da laje (enchimento +capa) = (8+4). AF _11/2020</w:t>
            </w:r>
          </w:p>
        </w:tc>
        <w:tc>
          <w:tcPr>
            <w:tcW w:w="1276" w:type="dxa"/>
          </w:tcPr>
          <w:p w:rsidR="003A49EF" w:rsidRDefault="003A49EF" w:rsidP="001D23E8">
            <w:pPr>
              <w:jc w:val="center"/>
              <w:rPr>
                <w:rFonts w:ascii="Arial" w:hAnsi="Arial" w:cs="Arial"/>
                <w:sz w:val="24"/>
                <w:szCs w:val="24"/>
              </w:rPr>
            </w:pPr>
          </w:p>
          <w:p w:rsidR="003A49EF" w:rsidRDefault="003A49EF" w:rsidP="001D23E8">
            <w:pPr>
              <w:jc w:val="center"/>
              <w:rPr>
                <w:rFonts w:ascii="Arial" w:hAnsi="Arial" w:cs="Arial"/>
                <w:sz w:val="24"/>
                <w:szCs w:val="24"/>
              </w:rPr>
            </w:pPr>
            <w:r>
              <w:rPr>
                <w:rFonts w:ascii="Arial" w:hAnsi="Arial" w:cs="Arial"/>
                <w:sz w:val="24"/>
                <w:szCs w:val="24"/>
              </w:rPr>
              <w:t>M²</w:t>
            </w:r>
          </w:p>
          <w:p w:rsidR="003A49EF" w:rsidRDefault="003A49EF" w:rsidP="001D23E8">
            <w:pPr>
              <w:jc w:val="center"/>
              <w:rPr>
                <w:rFonts w:ascii="Arial" w:hAnsi="Arial" w:cs="Arial"/>
                <w:sz w:val="24"/>
                <w:szCs w:val="24"/>
              </w:rPr>
            </w:pPr>
          </w:p>
        </w:tc>
        <w:tc>
          <w:tcPr>
            <w:tcW w:w="1563" w:type="dxa"/>
          </w:tcPr>
          <w:p w:rsidR="003A49EF" w:rsidRDefault="003A49EF" w:rsidP="001D23E8">
            <w:pPr>
              <w:jc w:val="center"/>
              <w:rPr>
                <w:rFonts w:ascii="Arial" w:hAnsi="Arial" w:cs="Arial"/>
                <w:sz w:val="24"/>
                <w:szCs w:val="24"/>
              </w:rPr>
            </w:pPr>
          </w:p>
          <w:p w:rsidR="003A49EF" w:rsidRDefault="003A49EF" w:rsidP="00865EEF">
            <w:pPr>
              <w:jc w:val="center"/>
              <w:rPr>
                <w:rFonts w:ascii="Arial" w:hAnsi="Arial" w:cs="Arial"/>
                <w:sz w:val="24"/>
                <w:szCs w:val="24"/>
              </w:rPr>
            </w:pPr>
            <w:r>
              <w:rPr>
                <w:rFonts w:ascii="Arial" w:hAnsi="Arial" w:cs="Arial"/>
                <w:sz w:val="24"/>
                <w:szCs w:val="24"/>
              </w:rPr>
              <w:t>851</w:t>
            </w:r>
          </w:p>
        </w:tc>
      </w:tr>
      <w:tr w:rsidR="003A49EF" w:rsidTr="00022247">
        <w:tc>
          <w:tcPr>
            <w:tcW w:w="7054" w:type="dxa"/>
          </w:tcPr>
          <w:p w:rsidR="003A49EF" w:rsidRDefault="003A49EF" w:rsidP="00865EEF">
            <w:pPr>
              <w:jc w:val="both"/>
              <w:rPr>
                <w:rFonts w:ascii="Arial" w:hAnsi="Arial" w:cs="Arial"/>
                <w:sz w:val="24"/>
                <w:szCs w:val="24"/>
              </w:rPr>
            </w:pPr>
            <w:r>
              <w:rPr>
                <w:rFonts w:ascii="Arial" w:hAnsi="Arial" w:cs="Arial"/>
                <w:sz w:val="24"/>
                <w:szCs w:val="24"/>
              </w:rPr>
              <w:t>Argamassa impermeabilizante de cimento e areia (reboco impermeável) – 1:</w:t>
            </w:r>
            <w:r w:rsidR="00865EEF">
              <w:rPr>
                <w:rFonts w:ascii="Arial" w:hAnsi="Arial" w:cs="Arial"/>
                <w:sz w:val="24"/>
                <w:szCs w:val="24"/>
              </w:rPr>
              <w:t>3</w:t>
            </w:r>
            <w:r>
              <w:rPr>
                <w:rFonts w:ascii="Arial" w:hAnsi="Arial" w:cs="Arial"/>
                <w:sz w:val="24"/>
                <w:szCs w:val="24"/>
              </w:rPr>
              <w:t xml:space="preserve"> espessura de </w:t>
            </w:r>
            <w:proofErr w:type="gramStart"/>
            <w:r>
              <w:rPr>
                <w:rFonts w:ascii="Arial" w:hAnsi="Arial" w:cs="Arial"/>
                <w:sz w:val="24"/>
                <w:szCs w:val="24"/>
              </w:rPr>
              <w:t>20mm</w:t>
            </w:r>
            <w:proofErr w:type="gramEnd"/>
          </w:p>
        </w:tc>
        <w:tc>
          <w:tcPr>
            <w:tcW w:w="1276" w:type="dxa"/>
            <w:vAlign w:val="center"/>
          </w:tcPr>
          <w:p w:rsidR="003A49EF" w:rsidRDefault="003A49EF" w:rsidP="00022247">
            <w:pPr>
              <w:jc w:val="center"/>
              <w:rPr>
                <w:rFonts w:ascii="Arial" w:hAnsi="Arial" w:cs="Arial"/>
                <w:sz w:val="24"/>
                <w:szCs w:val="24"/>
              </w:rPr>
            </w:pPr>
            <w:r>
              <w:rPr>
                <w:rFonts w:ascii="Arial" w:hAnsi="Arial" w:cs="Arial"/>
                <w:sz w:val="24"/>
                <w:szCs w:val="24"/>
              </w:rPr>
              <w:t>M²</w:t>
            </w:r>
          </w:p>
        </w:tc>
        <w:tc>
          <w:tcPr>
            <w:tcW w:w="1563" w:type="dxa"/>
            <w:vAlign w:val="center"/>
          </w:tcPr>
          <w:p w:rsidR="003A49EF" w:rsidRDefault="003A49EF" w:rsidP="00022247">
            <w:pPr>
              <w:jc w:val="center"/>
              <w:rPr>
                <w:rFonts w:ascii="Arial" w:hAnsi="Arial" w:cs="Arial"/>
                <w:sz w:val="24"/>
                <w:szCs w:val="24"/>
              </w:rPr>
            </w:pPr>
            <w:r>
              <w:rPr>
                <w:rFonts w:ascii="Arial" w:hAnsi="Arial" w:cs="Arial"/>
                <w:sz w:val="24"/>
                <w:szCs w:val="24"/>
              </w:rPr>
              <w:t>372</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0C3D97">
        <w:rPr>
          <w:rFonts w:ascii="Arial" w:hAnsi="Arial" w:cs="Arial"/>
          <w:sz w:val="24"/>
          <w:szCs w:val="24"/>
        </w:rPr>
        <w:t>Serviços Municipais</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68403A">
        <w:rPr>
          <w:rFonts w:ascii="Arial" w:hAnsi="Arial" w:cs="Arial"/>
          <w:sz w:val="24"/>
          <w:szCs w:val="24"/>
        </w:rPr>
        <w:t xml:space="preserve">127.689,49 </w:t>
      </w:r>
      <w:r w:rsidR="005C7E93">
        <w:rPr>
          <w:rFonts w:ascii="Arial" w:hAnsi="Arial" w:cs="Arial"/>
          <w:sz w:val="24"/>
          <w:szCs w:val="24"/>
        </w:rPr>
        <w:t>(</w:t>
      </w:r>
      <w:r w:rsidR="0068403A">
        <w:rPr>
          <w:rFonts w:ascii="Arial" w:hAnsi="Arial" w:cs="Arial"/>
          <w:sz w:val="24"/>
          <w:szCs w:val="24"/>
        </w:rPr>
        <w:t>cento e vinte sete mil reais</w:t>
      </w:r>
      <w:r w:rsidR="00A75CE7">
        <w:rPr>
          <w:rFonts w:ascii="Arial" w:hAnsi="Arial" w:cs="Arial"/>
          <w:sz w:val="24"/>
          <w:szCs w:val="24"/>
        </w:rPr>
        <w:t>,</w:t>
      </w:r>
      <w:r w:rsidR="0068403A">
        <w:rPr>
          <w:rFonts w:ascii="Arial" w:hAnsi="Arial" w:cs="Arial"/>
          <w:sz w:val="24"/>
          <w:szCs w:val="24"/>
        </w:rPr>
        <w:t xml:space="preserve"> seiscentos e oitenta e nove reais e quarenta e nove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EB4DB7" w:rsidRPr="00A1129D">
        <w:rPr>
          <w:rFonts w:ascii="Arial" w:hAnsi="Arial" w:cs="Arial"/>
          <w:sz w:val="24"/>
          <w:szCs w:val="24"/>
        </w:rPr>
        <w:t>R$</w:t>
      </w:r>
      <w:r w:rsidR="002834E5">
        <w:rPr>
          <w:rFonts w:ascii="Arial" w:hAnsi="Arial" w:cs="Arial"/>
          <w:sz w:val="24"/>
          <w:szCs w:val="24"/>
        </w:rPr>
        <w:t xml:space="preserve"> 12.768,94</w:t>
      </w:r>
      <w:r w:rsidR="00EB4DB7">
        <w:rPr>
          <w:rFonts w:ascii="Arial" w:hAnsi="Arial" w:cs="Arial"/>
          <w:sz w:val="24"/>
          <w:szCs w:val="24"/>
        </w:rPr>
        <w:t xml:space="preserve"> </w:t>
      </w:r>
      <w:r w:rsidR="00EB4DB7" w:rsidRPr="00A1129D">
        <w:rPr>
          <w:rFonts w:ascii="Arial" w:hAnsi="Arial" w:cs="Arial"/>
          <w:sz w:val="24"/>
          <w:szCs w:val="24"/>
        </w:rPr>
        <w:t>(</w:t>
      </w:r>
      <w:r w:rsidR="002834E5">
        <w:rPr>
          <w:rFonts w:ascii="Arial" w:hAnsi="Arial" w:cs="Arial"/>
          <w:sz w:val="24"/>
          <w:szCs w:val="24"/>
        </w:rPr>
        <w:t>doze mil, setecentos e sessenta e oito reais e noventa e quatro centavos</w:t>
      </w:r>
      <w:r w:rsidR="00EB4DB7"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lastRenderedPageBreak/>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lastRenderedPageBreak/>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89118C">
        <w:rPr>
          <w:rFonts w:ascii="Arial" w:hAnsi="Arial" w:cs="Arial"/>
          <w:sz w:val="24"/>
          <w:szCs w:val="24"/>
          <w:lang w:val="pt-BR"/>
        </w:rPr>
        <w:t xml:space="preserve">ão </w:t>
      </w:r>
      <w:r w:rsidRPr="000F6E17">
        <w:rPr>
          <w:rFonts w:ascii="Arial" w:hAnsi="Arial" w:cs="Arial"/>
          <w:sz w:val="24"/>
          <w:szCs w:val="24"/>
          <w:lang w:val="pt-BR"/>
        </w:rPr>
        <w:t xml:space="preserve">orçamentária de nº. </w:t>
      </w:r>
      <w:r w:rsidR="006B5352">
        <w:rPr>
          <w:rFonts w:ascii="Arial" w:hAnsi="Arial" w:cs="Arial"/>
          <w:sz w:val="24"/>
          <w:szCs w:val="24"/>
          <w:lang w:val="pt-BR"/>
        </w:rPr>
        <w:t>1</w:t>
      </w:r>
      <w:r w:rsidR="008F2EE5">
        <w:rPr>
          <w:rFonts w:ascii="Arial" w:hAnsi="Arial" w:cs="Arial"/>
          <w:sz w:val="24"/>
          <w:szCs w:val="24"/>
          <w:lang w:val="pt-BR"/>
        </w:rPr>
        <w:t>0</w:t>
      </w:r>
      <w:r w:rsidR="006B5352">
        <w:rPr>
          <w:rFonts w:ascii="Arial" w:hAnsi="Arial" w:cs="Arial"/>
          <w:sz w:val="24"/>
          <w:szCs w:val="24"/>
          <w:lang w:val="pt-BR"/>
        </w:rPr>
        <w:t>.</w:t>
      </w:r>
      <w:r w:rsidR="008F2EE5">
        <w:rPr>
          <w:rFonts w:ascii="Arial" w:hAnsi="Arial" w:cs="Arial"/>
          <w:sz w:val="24"/>
          <w:szCs w:val="24"/>
          <w:lang w:val="pt-BR"/>
        </w:rPr>
        <w:t>01.04.122.0002</w:t>
      </w:r>
      <w:r w:rsidR="00761743">
        <w:rPr>
          <w:rFonts w:ascii="Arial" w:hAnsi="Arial" w:cs="Arial"/>
          <w:sz w:val="24"/>
          <w:szCs w:val="24"/>
          <w:lang w:val="pt-BR"/>
        </w:rPr>
        <w:t xml:space="preserve">.4.4.90.51-99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 xml:space="preserve">até 02 (dois) dias </w:t>
      </w:r>
      <w:r w:rsidRPr="000629A5">
        <w:rPr>
          <w:rFonts w:ascii="Arial" w:hAnsi="Arial" w:cs="Arial"/>
          <w:sz w:val="24"/>
          <w:szCs w:val="24"/>
          <w:u w:val="single"/>
          <w:lang w:val="pt-BR"/>
        </w:rPr>
        <w:lastRenderedPageBreak/>
        <w:t>úteis</w:t>
      </w:r>
      <w:r w:rsidRPr="000629A5">
        <w:rPr>
          <w:rFonts w:ascii="Arial" w:hAnsi="Arial" w:cs="Arial"/>
          <w:sz w:val="24"/>
          <w:szCs w:val="24"/>
          <w:lang w:val="pt-BR"/>
        </w:rPr>
        <w:t xml:space="preserve"> antes da entrega das propostas ou pelo e-mail: </w:t>
      </w:r>
      <w:hyperlink r:id="rId10"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 xml:space="preserve">sob </w:t>
      </w:r>
      <w:r w:rsidR="0050299C" w:rsidRPr="00B01764">
        <w:rPr>
          <w:rFonts w:ascii="Arial" w:hAnsi="Arial" w:cs="Arial"/>
          <w:color w:val="000000"/>
          <w:sz w:val="24"/>
          <w:szCs w:val="24"/>
        </w:rPr>
        <w:lastRenderedPageBreak/>
        <w:t>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p>
    <w:p w:rsidR="00D41830" w:rsidRPr="00986B1D" w:rsidRDefault="00D41830" w:rsidP="00D41830">
      <w:pPr>
        <w:jc w:val="both"/>
        <w:rPr>
          <w:rFonts w:ascii="Arial" w:hAnsi="Arial" w:cs="Arial"/>
          <w:sz w:val="24"/>
          <w:szCs w:val="24"/>
        </w:rPr>
      </w:pP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446569">
        <w:rPr>
          <w:rFonts w:ascii="Arial" w:hAnsi="Arial" w:cs="Arial"/>
          <w:sz w:val="24"/>
          <w:szCs w:val="24"/>
        </w:rPr>
        <w:t>19</w:t>
      </w:r>
      <w:r w:rsidR="00501BA5">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446569">
        <w:rPr>
          <w:rFonts w:ascii="Arial" w:hAnsi="Arial" w:cs="Arial"/>
          <w:sz w:val="24"/>
          <w:szCs w:val="24"/>
        </w:rPr>
        <w:t>outu</w:t>
      </w:r>
      <w:r w:rsidR="00501BA5">
        <w:rPr>
          <w:rFonts w:ascii="Arial" w:hAnsi="Arial" w:cs="Arial"/>
          <w:sz w:val="24"/>
          <w:szCs w:val="24"/>
        </w:rPr>
        <w:t>bro</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Eliana dos Santos Soares Santana – Presidente</w:t>
      </w:r>
      <w:r w:rsidR="00446569">
        <w:rPr>
          <w:rFonts w:ascii="Arial" w:hAnsi="Arial" w:cs="Arial"/>
          <w:bCs/>
          <w:sz w:val="24"/>
          <w:szCs w:val="24"/>
        </w:rPr>
        <w:t xml:space="preserve"> - Ausente</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Cristiane Wanderley da Silva Freitas – Membro  </w:t>
      </w:r>
    </w:p>
    <w:p w:rsidR="00BE65A5" w:rsidRDefault="00BE65A5" w:rsidP="00BE65A5">
      <w:pPr>
        <w:spacing w:line="480" w:lineRule="auto"/>
        <w:jc w:val="both"/>
        <w:rPr>
          <w:rFonts w:ascii="Arial" w:hAnsi="Arial" w:cs="Arial"/>
          <w:bCs/>
          <w:sz w:val="24"/>
          <w:szCs w:val="24"/>
        </w:rPr>
      </w:pPr>
    </w:p>
    <w:p w:rsidR="00446569" w:rsidRDefault="00BE65A5" w:rsidP="00446569">
      <w:pPr>
        <w:spacing w:line="480" w:lineRule="auto"/>
        <w:jc w:val="both"/>
        <w:rPr>
          <w:rFonts w:ascii="Arial" w:hAnsi="Arial" w:cs="Arial"/>
          <w:bCs/>
          <w:sz w:val="24"/>
          <w:szCs w:val="24"/>
        </w:rPr>
      </w:pPr>
      <w:r>
        <w:rPr>
          <w:rFonts w:ascii="Arial" w:hAnsi="Arial" w:cs="Arial"/>
          <w:bCs/>
          <w:sz w:val="24"/>
          <w:szCs w:val="24"/>
        </w:rPr>
        <w:t xml:space="preserve">Bruna Valença </w:t>
      </w:r>
      <w:proofErr w:type="spellStart"/>
      <w:r>
        <w:rPr>
          <w:rFonts w:ascii="Arial" w:hAnsi="Arial" w:cs="Arial"/>
          <w:bCs/>
          <w:sz w:val="24"/>
          <w:szCs w:val="24"/>
        </w:rPr>
        <w:t>Mallorga</w:t>
      </w:r>
      <w:proofErr w:type="spellEnd"/>
      <w:r>
        <w:rPr>
          <w:rFonts w:ascii="Arial" w:hAnsi="Arial" w:cs="Arial"/>
          <w:bCs/>
          <w:sz w:val="24"/>
          <w:szCs w:val="24"/>
        </w:rPr>
        <w:t xml:space="preserve"> – Membro</w:t>
      </w:r>
      <w:proofErr w:type="gramStart"/>
      <w:r>
        <w:rPr>
          <w:rFonts w:ascii="Arial" w:hAnsi="Arial" w:cs="Arial"/>
          <w:bCs/>
          <w:sz w:val="24"/>
          <w:szCs w:val="24"/>
        </w:rPr>
        <w:t xml:space="preserve">  </w:t>
      </w:r>
      <w:proofErr w:type="gramEnd"/>
      <w:r w:rsidR="00446569">
        <w:rPr>
          <w:rFonts w:ascii="Arial" w:hAnsi="Arial" w:cs="Arial"/>
          <w:bCs/>
          <w:sz w:val="24"/>
          <w:szCs w:val="24"/>
        </w:rPr>
        <w:t>– Exonerada</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Marta Aparecida Ferreira – Membro – Exonerada</w:t>
      </w:r>
    </w:p>
    <w:p w:rsidR="00BE65A5" w:rsidRDefault="00BE65A5" w:rsidP="00BE65A5">
      <w:pPr>
        <w:spacing w:line="480" w:lineRule="auto"/>
        <w:jc w:val="both"/>
        <w:rPr>
          <w:rFonts w:ascii="Arial" w:hAnsi="Arial" w:cs="Arial"/>
          <w:bCs/>
          <w:sz w:val="24"/>
          <w:szCs w:val="24"/>
        </w:rPr>
      </w:pPr>
    </w:p>
    <w:p w:rsidR="00CE6F65" w:rsidRPr="005E744D" w:rsidRDefault="00BE65A5" w:rsidP="00CE6F65">
      <w:pPr>
        <w:spacing w:line="360" w:lineRule="auto"/>
        <w:jc w:val="both"/>
        <w:rPr>
          <w:rFonts w:ascii="Arial" w:hAnsi="Arial" w:cs="Arial"/>
          <w:sz w:val="16"/>
          <w:szCs w:val="16"/>
        </w:rPr>
      </w:pPr>
      <w:r>
        <w:rPr>
          <w:rFonts w:ascii="Arial" w:hAnsi="Arial" w:cs="Arial"/>
          <w:bCs/>
          <w:sz w:val="24"/>
          <w:szCs w:val="24"/>
        </w:rPr>
        <w:t>Pietro Vincenzo - Secretário</w:t>
      </w:r>
      <w:r w:rsidR="00CE6F65">
        <w:rPr>
          <w:rFonts w:ascii="Arial" w:hAnsi="Arial" w:cs="Arial"/>
          <w:bCs/>
          <w:sz w:val="24"/>
          <w:szCs w:val="24"/>
        </w:rPr>
        <w:t xml:space="preserve">                                                                             </w:t>
      </w:r>
      <w:r w:rsidR="00CE6F65" w:rsidRPr="005E744D">
        <w:rPr>
          <w:rFonts w:ascii="Arial" w:hAnsi="Arial" w:cs="Arial"/>
          <w:sz w:val="16"/>
          <w:szCs w:val="16"/>
        </w:rPr>
        <w:t>E</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9C71F1">
        <w:rPr>
          <w:rFonts w:ascii="Arial" w:hAnsi="Arial" w:cs="Arial"/>
          <w:bCs/>
          <w:sz w:val="24"/>
          <w:szCs w:val="24"/>
        </w:rPr>
        <w:t>50998</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DA26BF">
        <w:rPr>
          <w:rFonts w:ascii="Arial" w:hAnsi="Arial"/>
          <w:sz w:val="24"/>
          <w:szCs w:val="24"/>
        </w:rPr>
        <w:t xml:space="preserve">21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4220AC" w:rsidRPr="00153609">
        <w:rPr>
          <w:rFonts w:ascii="Arial" w:hAnsi="Arial" w:cs="Arial"/>
          <w:bCs/>
        </w:rPr>
        <w:t>Contratação de empresa para construção de 512 jazigos verticais, tipo gavetas, em uma ala com 04 pavimentos no Município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C660C6">
        <w:rPr>
          <w:rFonts w:ascii="Arial" w:hAnsi="Arial" w:cs="Arial"/>
          <w:sz w:val="24"/>
          <w:szCs w:val="24"/>
        </w:rPr>
        <w:t>365</w:t>
      </w:r>
      <w:r w:rsidR="00367547">
        <w:rPr>
          <w:rFonts w:ascii="Arial" w:hAnsi="Arial" w:cs="Arial"/>
          <w:sz w:val="24"/>
          <w:szCs w:val="24"/>
        </w:rPr>
        <w:t xml:space="preserve"> </w:t>
      </w:r>
      <w:r w:rsidR="00367547" w:rsidRPr="00742FF4">
        <w:rPr>
          <w:rFonts w:ascii="Arial" w:hAnsi="Arial" w:cs="Arial"/>
          <w:sz w:val="24"/>
          <w:szCs w:val="24"/>
        </w:rPr>
        <w:t>(</w:t>
      </w:r>
      <w:r w:rsidR="00C660C6">
        <w:rPr>
          <w:rFonts w:ascii="Arial" w:hAnsi="Arial" w:cs="Arial"/>
          <w:sz w:val="24"/>
          <w:szCs w:val="24"/>
        </w:rPr>
        <w:t>trezentos e sessenta e cinco</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E35201" w:rsidRDefault="00E35201"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2641E9">
        <w:rPr>
          <w:rFonts w:ascii="Arial" w:hAnsi="Arial" w:cs="Arial"/>
          <w:bCs/>
          <w:sz w:val="24"/>
          <w:szCs w:val="24"/>
        </w:rPr>
        <w:t>50998</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DA26BF">
        <w:rPr>
          <w:rFonts w:ascii="Arial" w:hAnsi="Arial"/>
          <w:sz w:val="24"/>
          <w:szCs w:val="24"/>
        </w:rPr>
        <w:t xml:space="preserve">21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2641E9" w:rsidRDefault="00D41830" w:rsidP="00C77339">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8D2047" w:rsidRPr="004728A6">
        <w:rPr>
          <w:rFonts w:ascii="Arial" w:hAnsi="Arial" w:cs="Arial"/>
          <w:bCs/>
        </w:rPr>
        <w:t xml:space="preserve"> </w:t>
      </w:r>
      <w:r w:rsidR="002641E9" w:rsidRPr="00153609">
        <w:rPr>
          <w:rFonts w:ascii="Arial" w:hAnsi="Arial" w:cs="Arial"/>
          <w:bCs/>
        </w:rPr>
        <w:t>Contratação de empresa para construção de 512 jazigos verticais, tipo gavetas, em uma ala com 04 pavimentos no Município de Carapicuíba</w:t>
      </w:r>
      <w:r w:rsidR="002641E9" w:rsidRPr="004220AC">
        <w:rPr>
          <w:rFonts w:ascii="Arial" w:hAnsi="Arial" w:cs="Arial"/>
          <w:bCs/>
          <w:sz w:val="22"/>
          <w:szCs w:val="22"/>
        </w:rPr>
        <w:t xml:space="preserve">. </w:t>
      </w:r>
    </w:p>
    <w:p w:rsidR="00C77339" w:rsidRPr="00AE6CD4" w:rsidRDefault="00C77339" w:rsidP="00C77339">
      <w:pPr>
        <w:pStyle w:val="Corpodetexto"/>
        <w:jc w:val="both"/>
        <w:rPr>
          <w:rFonts w:ascii="Arial" w:hAnsi="Arial"/>
          <w:sz w:val="24"/>
          <w:szCs w:val="24"/>
        </w:rPr>
      </w:pP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926065">
        <w:rPr>
          <w:rFonts w:ascii="Arial" w:hAnsi="Arial" w:cs="Arial"/>
          <w:bCs/>
          <w:sz w:val="24"/>
          <w:szCs w:val="24"/>
        </w:rPr>
        <w:t>50998</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773CF5">
        <w:rPr>
          <w:rFonts w:ascii="Arial" w:hAnsi="Arial"/>
          <w:sz w:val="24"/>
          <w:szCs w:val="24"/>
        </w:rPr>
        <w:t xml:space="preserve">21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926065" w:rsidRPr="008D284B">
        <w:rPr>
          <w:rFonts w:ascii="Arial" w:hAnsi="Arial" w:cs="Arial"/>
          <w:bCs/>
        </w:rPr>
        <w:t>Contratação de empresa para construção de 512 jazigos verticais, tipo gavetas, em uma ala com 04 pavimentos no Município de Carapicuíba.</w:t>
      </w:r>
      <w:r w:rsidR="00926065" w:rsidRPr="004220AC">
        <w:rPr>
          <w:rFonts w:ascii="Arial" w:hAnsi="Arial" w:cs="Arial"/>
          <w:bCs/>
          <w:sz w:val="22"/>
          <w:szCs w:val="22"/>
        </w:rPr>
        <w:t xml:space="preserve"> </w:t>
      </w:r>
    </w:p>
    <w:p w:rsidR="00926065" w:rsidRDefault="00926065" w:rsidP="00926065">
      <w:pPr>
        <w:pStyle w:val="western"/>
        <w:spacing w:before="278" w:beforeAutospacing="0" w:after="0" w:line="276" w:lineRule="auto"/>
        <w:jc w:val="both"/>
        <w:rPr>
          <w:rFonts w:ascii="Arial" w:hAnsi="Arial"/>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926065">
        <w:rPr>
          <w:rFonts w:ascii="Arial" w:hAnsi="Arial" w:cs="Arial"/>
          <w:bCs/>
          <w:sz w:val="24"/>
          <w:szCs w:val="24"/>
        </w:rPr>
        <w:t>50998</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DF0913">
        <w:rPr>
          <w:rFonts w:ascii="Arial" w:hAnsi="Arial"/>
          <w:sz w:val="24"/>
          <w:szCs w:val="24"/>
        </w:rPr>
        <w:t xml:space="preserve">21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926065" w:rsidRPr="00384BE1">
        <w:rPr>
          <w:rFonts w:ascii="Arial" w:hAnsi="Arial" w:cs="Arial"/>
          <w:bCs/>
        </w:rPr>
        <w:t>Contratação de empresa para construção de 512 jazigos verticais, tipo gavetas, em uma ala com 04 pavimentos no Município de Carapicuíba</w:t>
      </w:r>
      <w:r w:rsidR="00926065" w:rsidRPr="004220AC">
        <w:rPr>
          <w:rFonts w:ascii="Arial" w:hAnsi="Arial" w:cs="Arial"/>
          <w:bCs/>
          <w:sz w:val="22"/>
          <w:szCs w:val="22"/>
        </w:rPr>
        <w:t xml:space="preserve">. </w:t>
      </w: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926065">
        <w:rPr>
          <w:rFonts w:ascii="Arial" w:hAnsi="Arial" w:cs="Arial"/>
          <w:bCs/>
          <w:sz w:val="24"/>
          <w:szCs w:val="24"/>
        </w:rPr>
        <w:t>50998</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6B459B">
        <w:rPr>
          <w:rFonts w:ascii="Arial" w:hAnsi="Arial"/>
          <w:sz w:val="24"/>
          <w:szCs w:val="24"/>
        </w:rPr>
        <w:t xml:space="preserve">21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936289">
        <w:rPr>
          <w:rFonts w:ascii="Arial" w:hAnsi="Arial" w:cs="Arial"/>
        </w:rPr>
        <w:t xml:space="preserve"> </w:t>
      </w:r>
      <w:r w:rsidR="00926065" w:rsidRPr="00926065">
        <w:rPr>
          <w:rFonts w:ascii="Arial" w:hAnsi="Arial" w:cs="Arial"/>
          <w:bCs/>
        </w:rPr>
        <w:t>Contratação de empresa para construção de 512 jazigos verticais, tipo gavetas, em uma ala com 04 pavimentos no Município de Carapicuíba.</w:t>
      </w:r>
      <w:r w:rsidR="00926065" w:rsidRPr="004220AC">
        <w:rPr>
          <w:rFonts w:ascii="Arial" w:hAnsi="Arial" w:cs="Arial"/>
          <w:bCs/>
          <w:sz w:val="22"/>
          <w:szCs w:val="22"/>
        </w:rPr>
        <w:t xml:space="preserve"> </w:t>
      </w:r>
    </w:p>
    <w:p w:rsidR="00926065" w:rsidRDefault="00926065" w:rsidP="00926065">
      <w:pPr>
        <w:pStyle w:val="western"/>
        <w:spacing w:before="278" w:beforeAutospacing="0" w:after="0" w:line="276" w:lineRule="auto"/>
        <w:jc w:val="both"/>
        <w:rPr>
          <w:rFonts w:ascii="Arial" w:hAnsi="Arial"/>
        </w:rPr>
      </w:pP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EB30FA">
        <w:rPr>
          <w:rFonts w:ascii="Arial" w:hAnsi="Arial" w:cs="Arial"/>
          <w:bCs/>
          <w:sz w:val="24"/>
          <w:szCs w:val="24"/>
        </w:rPr>
        <w:t>50998</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AF0AA2">
        <w:rPr>
          <w:rFonts w:ascii="Arial" w:hAnsi="Arial"/>
          <w:sz w:val="24"/>
          <w:szCs w:val="24"/>
        </w:rPr>
        <w:t xml:space="preserve">21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EB30FA" w:rsidRPr="004220AC" w:rsidRDefault="00D41830" w:rsidP="00EB30FA">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E70A31">
        <w:rPr>
          <w:rFonts w:ascii="Arial" w:hAnsi="Arial" w:cs="Arial"/>
        </w:rPr>
        <w:t xml:space="preserve"> </w:t>
      </w:r>
      <w:r w:rsidR="00EB30FA" w:rsidRPr="00384BE1">
        <w:rPr>
          <w:rFonts w:ascii="Arial" w:hAnsi="Arial" w:cs="Arial"/>
          <w:bCs/>
        </w:rPr>
        <w:t>Contratação de empresa para construção de 512 jazigos verticais, tipo gavetas, em uma ala com 04 pavimentos no Município de Carapicuíba.</w:t>
      </w:r>
      <w:r w:rsidR="00EB30FA" w:rsidRPr="004220AC">
        <w:rPr>
          <w:rFonts w:ascii="Arial" w:hAnsi="Arial" w:cs="Arial"/>
          <w:bCs/>
          <w:sz w:val="22"/>
          <w:szCs w:val="22"/>
        </w:rPr>
        <w:t xml:space="preserve"> </w:t>
      </w:r>
    </w:p>
    <w:p w:rsidR="00EB30FA" w:rsidRDefault="00EB30FA" w:rsidP="00EB30FA">
      <w:pPr>
        <w:pStyle w:val="western"/>
        <w:spacing w:before="278" w:beforeAutospacing="0" w:after="0" w:line="276" w:lineRule="auto"/>
        <w:jc w:val="both"/>
        <w:rPr>
          <w:rFonts w:ascii="Arial" w:hAnsi="Arial"/>
        </w:rPr>
      </w:pP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1956FB">
        <w:rPr>
          <w:rFonts w:ascii="Arial" w:hAnsi="Arial" w:cs="Arial"/>
          <w:bCs/>
          <w:sz w:val="24"/>
          <w:szCs w:val="24"/>
        </w:rPr>
        <w:t>50998</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21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A55A38">
        <w:rPr>
          <w:rFonts w:ascii="Arial" w:hAnsi="Arial" w:cs="Arial"/>
        </w:rPr>
        <w:t xml:space="preserve"> </w:t>
      </w:r>
      <w:r w:rsidR="001956FB" w:rsidRPr="00384BE1">
        <w:rPr>
          <w:rFonts w:ascii="Arial" w:hAnsi="Arial" w:cs="Arial"/>
          <w:bCs/>
        </w:rPr>
        <w:t>Contratação de empresa para construção de 512 jazigos verticais, tipo gavetas, em uma ala com 04 pavimentos no Município de Carapicuíba</w:t>
      </w:r>
      <w:r w:rsidR="001956FB" w:rsidRPr="004220AC">
        <w:rPr>
          <w:rFonts w:ascii="Arial" w:hAnsi="Arial" w:cs="Arial"/>
          <w:bCs/>
          <w:sz w:val="22"/>
          <w:szCs w:val="22"/>
        </w:rPr>
        <w:t xml:space="preserve">. </w:t>
      </w:r>
    </w:p>
    <w:p w:rsidR="009F031E" w:rsidRDefault="009F031E" w:rsidP="001956FB">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F7324F" w:rsidRDefault="00F7324F"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1956FB">
        <w:rPr>
          <w:rFonts w:ascii="Arial" w:hAnsi="Arial" w:cs="Arial"/>
          <w:bCs/>
          <w:sz w:val="24"/>
          <w:szCs w:val="24"/>
        </w:rPr>
        <w:t>50998</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A77A40">
        <w:rPr>
          <w:rFonts w:ascii="Arial" w:hAnsi="Arial"/>
          <w:sz w:val="24"/>
          <w:szCs w:val="24"/>
        </w:rPr>
        <w:t xml:space="preserve">21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1956FB" w:rsidRPr="00384BE1">
        <w:rPr>
          <w:rFonts w:ascii="Arial" w:hAnsi="Arial" w:cs="Arial"/>
          <w:bCs/>
        </w:rPr>
        <w:t>Contratação de empresa para construção de 512 jazigos verticais, tipo gavetas, em uma ala com 04 pavimentos no Município de Carapicuíba</w:t>
      </w:r>
      <w:r w:rsidR="001956FB" w:rsidRPr="004220AC">
        <w:rPr>
          <w:rFonts w:ascii="Arial" w:hAnsi="Arial" w:cs="Arial"/>
          <w:bCs/>
          <w:sz w:val="22"/>
          <w:szCs w:val="22"/>
        </w:rPr>
        <w:t xml:space="preserve">. </w:t>
      </w:r>
    </w:p>
    <w:p w:rsidR="001956FB" w:rsidRDefault="001956FB" w:rsidP="001956FB">
      <w:pPr>
        <w:pStyle w:val="western"/>
        <w:spacing w:before="278" w:beforeAutospacing="0" w:after="0" w:line="276" w:lineRule="auto"/>
        <w:jc w:val="both"/>
        <w:rPr>
          <w:rFonts w:ascii="Arial" w:hAnsi="Arial"/>
        </w:rPr>
      </w:pP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F27DE0">
        <w:rPr>
          <w:rFonts w:ascii="Arial" w:hAnsi="Arial" w:cs="Arial"/>
          <w:b/>
          <w:sz w:val="24"/>
          <w:szCs w:val="24"/>
        </w:rPr>
        <w:t xml:space="preserve">21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0C3D97">
        <w:rPr>
          <w:rFonts w:ascii="Arial" w:hAnsi="Arial" w:cs="Arial"/>
          <w:sz w:val="24"/>
          <w:szCs w:val="24"/>
        </w:rPr>
        <w:t>Serviços Municipais</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0A62C1">
        <w:rPr>
          <w:rFonts w:ascii="Arial" w:hAnsi="Arial" w:cs="Arial"/>
          <w:sz w:val="24"/>
          <w:szCs w:val="24"/>
        </w:rPr>
        <w:t xml:space="preserve"> </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060F56" w:rsidRPr="00384BE1">
        <w:rPr>
          <w:rFonts w:ascii="Arial" w:hAnsi="Arial" w:cs="Arial"/>
          <w:bCs/>
        </w:rPr>
        <w:t xml:space="preserve">construção de 512 jazigos verticais, tipo gavetas, em uma ala com 04 pavimentos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0C3D97">
        <w:rPr>
          <w:rFonts w:ascii="Arial" w:hAnsi="Arial" w:cs="Arial"/>
        </w:rPr>
        <w:t>Serviços Municipais</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0C3D97">
        <w:rPr>
          <w:rFonts w:ascii="Arial" w:hAnsi="Arial" w:cs="Arial"/>
          <w:sz w:val="24"/>
          <w:szCs w:val="24"/>
        </w:rPr>
        <w:t>Serviços Municipais</w:t>
      </w:r>
      <w:r>
        <w:rPr>
          <w:rFonts w:ascii="Arial" w:hAnsi="Arial" w:cs="Arial"/>
          <w:sz w:val="24"/>
          <w:szCs w:val="24"/>
        </w:rPr>
        <w:t xml:space="preserve"> e empresa contratada).  </w:t>
      </w:r>
    </w:p>
    <w:p w:rsidR="007D248D" w:rsidRDefault="007D248D" w:rsidP="00CB6D06">
      <w:pPr>
        <w:spacing w:after="120"/>
        <w:jc w:val="center"/>
        <w:rPr>
          <w:rFonts w:ascii="Arial" w:hAnsi="Arial" w:cs="Arial"/>
          <w:b/>
          <w:sz w:val="24"/>
          <w:szCs w:val="24"/>
        </w:rPr>
      </w:pPr>
    </w:p>
    <w:p w:rsidR="007D248D" w:rsidRDefault="007D248D"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A6278C">
        <w:rPr>
          <w:rFonts w:ascii="Arial" w:hAnsi="Arial" w:cs="Arial"/>
          <w:sz w:val="24"/>
          <w:szCs w:val="24"/>
        </w:rPr>
        <w:t xml:space="preserve">se houver prorrogação de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0C3D97">
        <w:rPr>
          <w:rFonts w:ascii="Arial" w:hAnsi="Arial" w:cs="Arial"/>
          <w:sz w:val="24"/>
          <w:szCs w:val="24"/>
        </w:rPr>
        <w:t>Serviços Municipais</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ga-se a entregar à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A4176B">
        <w:rPr>
          <w:rFonts w:ascii="Arial" w:hAnsi="Arial" w:cs="Arial"/>
          <w:sz w:val="24"/>
          <w:szCs w:val="24"/>
        </w:rPr>
        <w:t>365</w:t>
      </w:r>
      <w:r w:rsidR="007F0193">
        <w:rPr>
          <w:rFonts w:ascii="Arial" w:hAnsi="Arial" w:cs="Arial"/>
          <w:sz w:val="24"/>
          <w:szCs w:val="24"/>
        </w:rPr>
        <w:t xml:space="preserve"> </w:t>
      </w:r>
      <w:r w:rsidR="007F0193" w:rsidRPr="00742FF4">
        <w:rPr>
          <w:rFonts w:ascii="Arial" w:hAnsi="Arial" w:cs="Arial"/>
          <w:sz w:val="24"/>
          <w:szCs w:val="24"/>
        </w:rPr>
        <w:t>(</w:t>
      </w:r>
      <w:r w:rsidR="00A4176B">
        <w:rPr>
          <w:rFonts w:ascii="Arial" w:hAnsi="Arial" w:cs="Arial"/>
          <w:sz w:val="24"/>
          <w:szCs w:val="24"/>
        </w:rPr>
        <w:t>trezentos e sessenta e cinco</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0C3D97">
        <w:rPr>
          <w:rFonts w:ascii="Arial" w:hAnsi="Arial" w:cs="Arial"/>
          <w:sz w:val="24"/>
          <w:szCs w:val="24"/>
        </w:rPr>
        <w:t xml:space="preserve">Serviços </w:t>
      </w:r>
      <w:proofErr w:type="gramStart"/>
      <w:r w:rsidR="000C3D97">
        <w:rPr>
          <w:rFonts w:ascii="Arial" w:hAnsi="Arial" w:cs="Arial"/>
          <w:sz w:val="24"/>
          <w:szCs w:val="24"/>
        </w:rPr>
        <w:t>Municipais</w:t>
      </w:r>
      <w:r>
        <w:rPr>
          <w:rFonts w:ascii="Arial" w:hAnsi="Arial" w:cs="Arial"/>
          <w:sz w:val="24"/>
          <w:szCs w:val="24"/>
        </w:rPr>
        <w:t xml:space="preserve"> e </w:t>
      </w:r>
      <w:r w:rsidRPr="00125A3A">
        <w:rPr>
          <w:rFonts w:ascii="Arial" w:hAnsi="Arial" w:cs="Arial"/>
          <w:sz w:val="24"/>
          <w:szCs w:val="24"/>
        </w:rPr>
        <w:t>responsável</w:t>
      </w:r>
      <w:proofErr w:type="gramEnd"/>
      <w:r w:rsidRPr="00125A3A">
        <w:rPr>
          <w:rFonts w:ascii="Arial" w:hAnsi="Arial" w:cs="Arial"/>
          <w:sz w:val="24"/>
          <w:szCs w:val="24"/>
        </w:rPr>
        <w:t xml:space="preserve">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0C3D97">
        <w:rPr>
          <w:rFonts w:ascii="Arial" w:hAnsi="Arial" w:cs="Arial"/>
          <w:sz w:val="24"/>
          <w:szCs w:val="24"/>
        </w:rPr>
        <w:t>Serviços Municipais</w:t>
      </w:r>
      <w:r>
        <w:rPr>
          <w:rFonts w:ascii="Arial" w:hAnsi="Arial" w:cs="Arial"/>
          <w:sz w:val="24"/>
          <w:szCs w:val="24"/>
        </w:rPr>
        <w:t xml:space="preserve">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F919E3">
        <w:rPr>
          <w:rFonts w:ascii="Arial" w:hAnsi="Arial" w:cs="Arial"/>
          <w:sz w:val="24"/>
          <w:szCs w:val="24"/>
        </w:rPr>
        <w:t>365</w:t>
      </w:r>
      <w:r w:rsidR="00736D53">
        <w:rPr>
          <w:rFonts w:ascii="Arial" w:hAnsi="Arial" w:cs="Arial"/>
          <w:sz w:val="24"/>
          <w:szCs w:val="24"/>
        </w:rPr>
        <w:t xml:space="preserve"> </w:t>
      </w:r>
      <w:r w:rsidRPr="00141F89">
        <w:rPr>
          <w:rFonts w:ascii="Arial" w:hAnsi="Arial" w:cs="Arial"/>
          <w:sz w:val="24"/>
          <w:szCs w:val="24"/>
        </w:rPr>
        <w:t>(</w:t>
      </w:r>
      <w:r w:rsidR="00F919E3">
        <w:rPr>
          <w:rFonts w:ascii="Arial" w:hAnsi="Arial" w:cs="Arial"/>
          <w:sz w:val="24"/>
          <w:szCs w:val="24"/>
        </w:rPr>
        <w:t>trezentos e sessenta e cinco dias</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0C3D97">
        <w:rPr>
          <w:rFonts w:ascii="Arial" w:hAnsi="Arial" w:cs="Arial"/>
          <w:sz w:val="24"/>
          <w:szCs w:val="24"/>
        </w:rPr>
        <w:t>Serviços Municipais</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C22936" w:rsidRDefault="00C2293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D41830" w:rsidP="000931DE">
      <w:pPr>
        <w:pStyle w:val="Cabealho"/>
        <w:tabs>
          <w:tab w:val="clear" w:pos="4419"/>
          <w:tab w:val="clear" w:pos="8838"/>
          <w:tab w:val="left" w:pos="0"/>
          <w:tab w:val="left" w:pos="10206"/>
        </w:tabs>
        <w:jc w:val="both"/>
        <w:rPr>
          <w:rFonts w:ascii="Arial" w:hAnsi="Arial" w:cs="Arial"/>
          <w:sz w:val="24"/>
          <w:szCs w:val="24"/>
        </w:rPr>
      </w:pPr>
      <w:r w:rsidRPr="007F16A9">
        <w:rPr>
          <w:rFonts w:ascii="Arial" w:hAnsi="Arial" w:cs="Arial"/>
          <w:sz w:val="24"/>
          <w:szCs w:val="24"/>
          <w:lang w:val="pt-BR"/>
        </w:rPr>
        <w:t>As despesas com a presente contratação serão cobertas com recursos classificados na dotaç</w:t>
      </w:r>
      <w:r w:rsidR="000931DE">
        <w:rPr>
          <w:rFonts w:ascii="Arial" w:hAnsi="Arial" w:cs="Arial"/>
          <w:sz w:val="24"/>
          <w:szCs w:val="24"/>
          <w:lang w:val="pt-BR"/>
        </w:rPr>
        <w:t>ão</w:t>
      </w:r>
      <w:r w:rsidRPr="007F16A9">
        <w:rPr>
          <w:rFonts w:ascii="Arial" w:hAnsi="Arial" w:cs="Arial"/>
          <w:sz w:val="24"/>
          <w:szCs w:val="24"/>
          <w:lang w:val="pt-BR"/>
        </w:rPr>
        <w:t xml:space="preserve"> orçamentária de </w:t>
      </w:r>
      <w:r w:rsidR="000931DE">
        <w:rPr>
          <w:rFonts w:ascii="Arial" w:hAnsi="Arial" w:cs="Arial"/>
          <w:sz w:val="24"/>
          <w:szCs w:val="24"/>
          <w:lang w:val="pt-BR"/>
        </w:rPr>
        <w:t>nº</w:t>
      </w:r>
      <w:r w:rsidR="007F16A9" w:rsidRPr="000F6E17">
        <w:rPr>
          <w:rFonts w:ascii="Arial" w:hAnsi="Arial" w:cs="Arial"/>
          <w:sz w:val="24"/>
          <w:szCs w:val="24"/>
          <w:lang w:val="pt-BR"/>
        </w:rPr>
        <w:t xml:space="preserve">. </w:t>
      </w:r>
      <w:r w:rsidR="000931DE">
        <w:rPr>
          <w:rFonts w:ascii="Arial" w:hAnsi="Arial" w:cs="Arial"/>
          <w:sz w:val="24"/>
          <w:szCs w:val="24"/>
          <w:lang w:val="pt-BR"/>
        </w:rPr>
        <w:t>10.01.04.122.0002.4.4.90.51-99 (tesouro).</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A2AED">
        <w:rPr>
          <w:rFonts w:ascii="Arial" w:hAnsi="Arial" w:cs="Arial"/>
          <w:sz w:val="24"/>
          <w:szCs w:val="24"/>
        </w:rPr>
        <w:t>Serviços Municipais</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9541DD" w:rsidRPr="00A83F7E" w:rsidRDefault="00B74868" w:rsidP="009541DD">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9541DD" w:rsidRPr="00A83F7E">
        <w:rPr>
          <w:rFonts w:ascii="Arial" w:hAnsi="Arial" w:cs="Arial"/>
          <w:b/>
          <w:bCs/>
        </w:rPr>
        <w:t xml:space="preserve">CONTRATAÇÃO DE EMPRESA </w:t>
      </w:r>
      <w:r w:rsidR="009541DD">
        <w:rPr>
          <w:rFonts w:ascii="Arial" w:hAnsi="Arial" w:cs="Arial"/>
          <w:b/>
          <w:bCs/>
        </w:rPr>
        <w:t xml:space="preserve">PARA CONSTRUÇÃO DE 512 JAZIGOS VERTICAIS, TIPO GAVETAS, EM UMA ALA COM 04 PAVIMENTOS NO MUNICIPIO DE CARAPICUÍBA.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 Nº OAB/email: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w:t>
      </w:r>
      <w:r w:rsidR="002A106C">
        <w:rPr>
          <w:rFonts w:ascii="Arial" w:hAnsi="Arial" w:cs="Arial"/>
          <w:sz w:val="24"/>
          <w:szCs w:val="24"/>
          <w:lang w:eastAsia="ar-SA"/>
        </w:rPr>
        <w:t>etário de Serviços Municipais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w:t>
      </w:r>
      <w:r w:rsidR="00A611F4">
        <w:rPr>
          <w:rFonts w:ascii="Arial" w:hAnsi="Arial" w:cs="Arial"/>
          <w:sz w:val="24"/>
          <w:szCs w:val="24"/>
          <w:lang w:eastAsia="ar-SA"/>
        </w:rPr>
        <w:t>e Serviços Municipais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lastRenderedPageBreak/>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GESTOR(ES)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Cargo: </w:t>
      </w:r>
      <w:r w:rsidR="00E71417">
        <w:rPr>
          <w:rFonts w:ascii="Arial" w:hAnsi="Arial" w:cs="Arial"/>
          <w:sz w:val="24"/>
          <w:szCs w:val="24"/>
          <w:lang w:eastAsia="ar-SA"/>
        </w:rPr>
        <w:t>Secretário de Serviços Municipais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E1407D"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Responsável(is)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1"/>
      <w:footerReference w:type="even" r:id="rId12"/>
      <w:footerReference w:type="default" r:id="rId13"/>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6D3" w:rsidRDefault="00F526D3">
      <w:r>
        <w:separator/>
      </w:r>
    </w:p>
  </w:endnote>
  <w:endnote w:type="continuationSeparator" w:id="0">
    <w:p w:rsidR="00F526D3" w:rsidRDefault="00F52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E9A" w:rsidRDefault="007F1763" w:rsidP="004516A1">
    <w:pPr>
      <w:pStyle w:val="Rodap"/>
      <w:framePr w:wrap="around" w:vAnchor="text" w:hAnchor="margin" w:xAlign="right" w:y="1"/>
      <w:rPr>
        <w:rStyle w:val="Nmerodepgina"/>
      </w:rPr>
    </w:pPr>
    <w:r>
      <w:rPr>
        <w:rStyle w:val="Nmerodepgina"/>
      </w:rPr>
      <w:fldChar w:fldCharType="begin"/>
    </w:r>
    <w:r w:rsidR="00476E9A">
      <w:rPr>
        <w:rStyle w:val="Nmerodepgina"/>
      </w:rPr>
      <w:instrText xml:space="preserve">PAGE  </w:instrText>
    </w:r>
    <w:r>
      <w:rPr>
        <w:rStyle w:val="Nmerodepgina"/>
      </w:rPr>
      <w:fldChar w:fldCharType="end"/>
    </w:r>
  </w:p>
  <w:p w:rsidR="00476E9A" w:rsidRDefault="00476E9A"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E9A" w:rsidRDefault="007F1763" w:rsidP="004516A1">
    <w:pPr>
      <w:pStyle w:val="Rodap"/>
      <w:framePr w:wrap="around" w:vAnchor="text" w:hAnchor="margin" w:xAlign="right" w:y="1"/>
      <w:rPr>
        <w:rStyle w:val="Nmerodepgina"/>
      </w:rPr>
    </w:pPr>
    <w:r>
      <w:rPr>
        <w:rStyle w:val="Nmerodepgina"/>
      </w:rPr>
      <w:fldChar w:fldCharType="begin"/>
    </w:r>
    <w:r w:rsidR="00476E9A">
      <w:rPr>
        <w:rStyle w:val="Nmerodepgina"/>
      </w:rPr>
      <w:instrText xml:space="preserve">PAGE  </w:instrText>
    </w:r>
    <w:r>
      <w:rPr>
        <w:rStyle w:val="Nmerodepgina"/>
      </w:rPr>
      <w:fldChar w:fldCharType="separate"/>
    </w:r>
    <w:r w:rsidR="00E9570D">
      <w:rPr>
        <w:rStyle w:val="Nmerodepgina"/>
        <w:noProof/>
      </w:rPr>
      <w:t>2</w:t>
    </w:r>
    <w:r>
      <w:rPr>
        <w:rStyle w:val="Nmerodepgina"/>
      </w:rPr>
      <w:fldChar w:fldCharType="end"/>
    </w:r>
  </w:p>
  <w:p w:rsidR="00476E9A" w:rsidRDefault="00476E9A" w:rsidP="00E71DD4">
    <w:pPr>
      <w:pStyle w:val="Rodap"/>
      <w:jc w:val="center"/>
    </w:pPr>
    <w:r>
      <w:t xml:space="preserve">Processo Administrativo nº.  50998 / 2022 – Tomada de Preços nº.  </w:t>
    </w:r>
    <w:r w:rsidR="006C000C">
      <w:t xml:space="preserve">21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6D3" w:rsidRDefault="00F526D3">
      <w:r>
        <w:separator/>
      </w:r>
    </w:p>
  </w:footnote>
  <w:footnote w:type="continuationSeparator" w:id="0">
    <w:p w:rsidR="00F526D3" w:rsidRDefault="00F52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E9A" w:rsidRPr="0083620B" w:rsidRDefault="00476E9A"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476E9A" w:rsidRPr="0083620B" w:rsidRDefault="00476E9A"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476E9A" w:rsidRPr="00D15B80" w:rsidRDefault="00476E9A"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476E9A" w:rsidRPr="00D15B80" w:rsidRDefault="00476E9A"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36D4"/>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CF2"/>
    <w:rsid w:val="001131EF"/>
    <w:rsid w:val="00113C96"/>
    <w:rsid w:val="00113E20"/>
    <w:rsid w:val="001143EE"/>
    <w:rsid w:val="001145A6"/>
    <w:rsid w:val="00114C85"/>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06C"/>
    <w:rsid w:val="002A11F0"/>
    <w:rsid w:val="002A1308"/>
    <w:rsid w:val="002A2190"/>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865"/>
    <w:rsid w:val="002C0A10"/>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15B0"/>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916"/>
    <w:rsid w:val="002F19D6"/>
    <w:rsid w:val="002F1B3C"/>
    <w:rsid w:val="002F1CA3"/>
    <w:rsid w:val="002F1E3E"/>
    <w:rsid w:val="002F2636"/>
    <w:rsid w:val="002F28A1"/>
    <w:rsid w:val="002F3F29"/>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2045F"/>
    <w:rsid w:val="00420E94"/>
    <w:rsid w:val="004216BF"/>
    <w:rsid w:val="00421E14"/>
    <w:rsid w:val="00422031"/>
    <w:rsid w:val="004220AC"/>
    <w:rsid w:val="00422670"/>
    <w:rsid w:val="00422780"/>
    <w:rsid w:val="004235E2"/>
    <w:rsid w:val="00423F15"/>
    <w:rsid w:val="0042408A"/>
    <w:rsid w:val="0042409F"/>
    <w:rsid w:val="00424831"/>
    <w:rsid w:val="00424CCA"/>
    <w:rsid w:val="004260E5"/>
    <w:rsid w:val="00426446"/>
    <w:rsid w:val="00426A8E"/>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569"/>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6E9A"/>
    <w:rsid w:val="00477636"/>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3E9"/>
    <w:rsid w:val="004B54BD"/>
    <w:rsid w:val="004B5683"/>
    <w:rsid w:val="004B56E6"/>
    <w:rsid w:val="004B59E1"/>
    <w:rsid w:val="004B5C9D"/>
    <w:rsid w:val="004B610A"/>
    <w:rsid w:val="004B6767"/>
    <w:rsid w:val="004B7393"/>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F85"/>
    <w:rsid w:val="004D437B"/>
    <w:rsid w:val="004D4946"/>
    <w:rsid w:val="004D4A79"/>
    <w:rsid w:val="004D5264"/>
    <w:rsid w:val="004D5480"/>
    <w:rsid w:val="004D55F4"/>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E72"/>
    <w:rsid w:val="00504FA9"/>
    <w:rsid w:val="0050524A"/>
    <w:rsid w:val="005052DF"/>
    <w:rsid w:val="005057D5"/>
    <w:rsid w:val="00505920"/>
    <w:rsid w:val="00506078"/>
    <w:rsid w:val="005064B7"/>
    <w:rsid w:val="005066EA"/>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6F1"/>
    <w:rsid w:val="00517396"/>
    <w:rsid w:val="00517561"/>
    <w:rsid w:val="005176B7"/>
    <w:rsid w:val="005176FD"/>
    <w:rsid w:val="00517C91"/>
    <w:rsid w:val="005201FF"/>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E81"/>
    <w:rsid w:val="0059131B"/>
    <w:rsid w:val="0059185C"/>
    <w:rsid w:val="0059194B"/>
    <w:rsid w:val="00591AA1"/>
    <w:rsid w:val="0059202C"/>
    <w:rsid w:val="00592154"/>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924"/>
    <w:rsid w:val="00620032"/>
    <w:rsid w:val="00620272"/>
    <w:rsid w:val="00620277"/>
    <w:rsid w:val="00620B51"/>
    <w:rsid w:val="006215E1"/>
    <w:rsid w:val="0062188C"/>
    <w:rsid w:val="0062193B"/>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4EF1"/>
    <w:rsid w:val="006952C1"/>
    <w:rsid w:val="006953D8"/>
    <w:rsid w:val="006956CB"/>
    <w:rsid w:val="006958BC"/>
    <w:rsid w:val="006961A8"/>
    <w:rsid w:val="0069630D"/>
    <w:rsid w:val="006969B1"/>
    <w:rsid w:val="006972FF"/>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2FE7"/>
    <w:rsid w:val="007634B2"/>
    <w:rsid w:val="00763985"/>
    <w:rsid w:val="007643F7"/>
    <w:rsid w:val="007644F8"/>
    <w:rsid w:val="00764C67"/>
    <w:rsid w:val="00765A32"/>
    <w:rsid w:val="00765EDF"/>
    <w:rsid w:val="00765F62"/>
    <w:rsid w:val="00766386"/>
    <w:rsid w:val="00766EFC"/>
    <w:rsid w:val="0076716F"/>
    <w:rsid w:val="007702BC"/>
    <w:rsid w:val="00770B94"/>
    <w:rsid w:val="00770C17"/>
    <w:rsid w:val="007715A0"/>
    <w:rsid w:val="00771608"/>
    <w:rsid w:val="00771791"/>
    <w:rsid w:val="00772232"/>
    <w:rsid w:val="0077241E"/>
    <w:rsid w:val="00772541"/>
    <w:rsid w:val="0077300F"/>
    <w:rsid w:val="00773704"/>
    <w:rsid w:val="00773BE2"/>
    <w:rsid w:val="00773CF5"/>
    <w:rsid w:val="00774453"/>
    <w:rsid w:val="007753DB"/>
    <w:rsid w:val="007755D6"/>
    <w:rsid w:val="007758B2"/>
    <w:rsid w:val="007758D1"/>
    <w:rsid w:val="00776793"/>
    <w:rsid w:val="0077768D"/>
    <w:rsid w:val="00777827"/>
    <w:rsid w:val="00777E37"/>
    <w:rsid w:val="00777FF8"/>
    <w:rsid w:val="007801C7"/>
    <w:rsid w:val="007807F7"/>
    <w:rsid w:val="00780988"/>
    <w:rsid w:val="007814EA"/>
    <w:rsid w:val="00781A8B"/>
    <w:rsid w:val="0078241B"/>
    <w:rsid w:val="00782C2E"/>
    <w:rsid w:val="00782EAF"/>
    <w:rsid w:val="00782FAD"/>
    <w:rsid w:val="0078308A"/>
    <w:rsid w:val="0078375B"/>
    <w:rsid w:val="007838A0"/>
    <w:rsid w:val="007838F2"/>
    <w:rsid w:val="0078394C"/>
    <w:rsid w:val="00783BC9"/>
    <w:rsid w:val="00784314"/>
    <w:rsid w:val="00784B89"/>
    <w:rsid w:val="00784F55"/>
    <w:rsid w:val="00785160"/>
    <w:rsid w:val="0078568F"/>
    <w:rsid w:val="007864E8"/>
    <w:rsid w:val="00786C14"/>
    <w:rsid w:val="007876F8"/>
    <w:rsid w:val="007879B9"/>
    <w:rsid w:val="00790053"/>
    <w:rsid w:val="00790B7D"/>
    <w:rsid w:val="00791118"/>
    <w:rsid w:val="007918C8"/>
    <w:rsid w:val="007925B5"/>
    <w:rsid w:val="00792F30"/>
    <w:rsid w:val="00793159"/>
    <w:rsid w:val="007934B1"/>
    <w:rsid w:val="0079378B"/>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48A8"/>
    <w:rsid w:val="007C4CB1"/>
    <w:rsid w:val="007C5369"/>
    <w:rsid w:val="007C56C2"/>
    <w:rsid w:val="007C583D"/>
    <w:rsid w:val="007C5A53"/>
    <w:rsid w:val="007C5C6A"/>
    <w:rsid w:val="007C5F73"/>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61D5"/>
    <w:rsid w:val="007D6667"/>
    <w:rsid w:val="007D7614"/>
    <w:rsid w:val="007E0187"/>
    <w:rsid w:val="007E0509"/>
    <w:rsid w:val="007E0B69"/>
    <w:rsid w:val="007E0EFD"/>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3C5"/>
    <w:rsid w:val="0087697E"/>
    <w:rsid w:val="00876C96"/>
    <w:rsid w:val="00876D1C"/>
    <w:rsid w:val="008770B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D5C"/>
    <w:rsid w:val="008B1F59"/>
    <w:rsid w:val="008B2785"/>
    <w:rsid w:val="008B2E18"/>
    <w:rsid w:val="008B2F00"/>
    <w:rsid w:val="008B2F42"/>
    <w:rsid w:val="008B45B2"/>
    <w:rsid w:val="008B4795"/>
    <w:rsid w:val="008B4B01"/>
    <w:rsid w:val="008B4DCD"/>
    <w:rsid w:val="008B50A2"/>
    <w:rsid w:val="008B55AD"/>
    <w:rsid w:val="008B58DC"/>
    <w:rsid w:val="008B5DF2"/>
    <w:rsid w:val="008B6194"/>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D42"/>
    <w:rsid w:val="008C6F29"/>
    <w:rsid w:val="008C724B"/>
    <w:rsid w:val="008C73C8"/>
    <w:rsid w:val="008C7805"/>
    <w:rsid w:val="008D15F2"/>
    <w:rsid w:val="008D1CBB"/>
    <w:rsid w:val="008D2047"/>
    <w:rsid w:val="008D2418"/>
    <w:rsid w:val="008D2557"/>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24BA"/>
    <w:rsid w:val="00902C33"/>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5FC"/>
    <w:rsid w:val="00947929"/>
    <w:rsid w:val="00947970"/>
    <w:rsid w:val="00947D6E"/>
    <w:rsid w:val="00950321"/>
    <w:rsid w:val="00950643"/>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7FE"/>
    <w:rsid w:val="009A0A78"/>
    <w:rsid w:val="009A1382"/>
    <w:rsid w:val="009A1384"/>
    <w:rsid w:val="009A15F4"/>
    <w:rsid w:val="009A17DC"/>
    <w:rsid w:val="009A1AD3"/>
    <w:rsid w:val="009A1EA4"/>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14C9"/>
    <w:rsid w:val="00AA1ABE"/>
    <w:rsid w:val="00AA1C0F"/>
    <w:rsid w:val="00AA25AD"/>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3F7F"/>
    <w:rsid w:val="00AB4468"/>
    <w:rsid w:val="00AB5188"/>
    <w:rsid w:val="00AB5553"/>
    <w:rsid w:val="00AB5935"/>
    <w:rsid w:val="00AB753E"/>
    <w:rsid w:val="00AB7D21"/>
    <w:rsid w:val="00AB7E23"/>
    <w:rsid w:val="00AB7F16"/>
    <w:rsid w:val="00AC05A1"/>
    <w:rsid w:val="00AC07AC"/>
    <w:rsid w:val="00AC0BB0"/>
    <w:rsid w:val="00AC1259"/>
    <w:rsid w:val="00AC1323"/>
    <w:rsid w:val="00AC24F4"/>
    <w:rsid w:val="00AC2529"/>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A0"/>
    <w:rsid w:val="00AD6773"/>
    <w:rsid w:val="00AD6C82"/>
    <w:rsid w:val="00AE0446"/>
    <w:rsid w:val="00AE056B"/>
    <w:rsid w:val="00AE0AEE"/>
    <w:rsid w:val="00AE0E40"/>
    <w:rsid w:val="00AE10EA"/>
    <w:rsid w:val="00AE1573"/>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35E"/>
    <w:rsid w:val="00AF57A0"/>
    <w:rsid w:val="00AF5FA2"/>
    <w:rsid w:val="00AF70D9"/>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C4F"/>
    <w:rsid w:val="00B60F7A"/>
    <w:rsid w:val="00B613DE"/>
    <w:rsid w:val="00B61C3C"/>
    <w:rsid w:val="00B62078"/>
    <w:rsid w:val="00B62940"/>
    <w:rsid w:val="00B63466"/>
    <w:rsid w:val="00B63C05"/>
    <w:rsid w:val="00B63C44"/>
    <w:rsid w:val="00B6434C"/>
    <w:rsid w:val="00B647A3"/>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EA8"/>
    <w:rsid w:val="00C22214"/>
    <w:rsid w:val="00C22457"/>
    <w:rsid w:val="00C228FC"/>
    <w:rsid w:val="00C22936"/>
    <w:rsid w:val="00C2295C"/>
    <w:rsid w:val="00C24426"/>
    <w:rsid w:val="00C244B7"/>
    <w:rsid w:val="00C24808"/>
    <w:rsid w:val="00C248C3"/>
    <w:rsid w:val="00C254AF"/>
    <w:rsid w:val="00C25630"/>
    <w:rsid w:val="00C257C9"/>
    <w:rsid w:val="00C260CF"/>
    <w:rsid w:val="00C260F9"/>
    <w:rsid w:val="00C262C8"/>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73AC"/>
    <w:rsid w:val="00C674C6"/>
    <w:rsid w:val="00C67CEE"/>
    <w:rsid w:val="00C70182"/>
    <w:rsid w:val="00C701B9"/>
    <w:rsid w:val="00C71213"/>
    <w:rsid w:val="00C7130D"/>
    <w:rsid w:val="00C71394"/>
    <w:rsid w:val="00C714E6"/>
    <w:rsid w:val="00C71A62"/>
    <w:rsid w:val="00C71FDA"/>
    <w:rsid w:val="00C728F3"/>
    <w:rsid w:val="00C72A2E"/>
    <w:rsid w:val="00C736A8"/>
    <w:rsid w:val="00C74165"/>
    <w:rsid w:val="00C74306"/>
    <w:rsid w:val="00C748E9"/>
    <w:rsid w:val="00C7511D"/>
    <w:rsid w:val="00C753C0"/>
    <w:rsid w:val="00C758E9"/>
    <w:rsid w:val="00C75A88"/>
    <w:rsid w:val="00C75D7C"/>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407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B2B"/>
    <w:rsid w:val="00E90304"/>
    <w:rsid w:val="00E90F42"/>
    <w:rsid w:val="00E915A1"/>
    <w:rsid w:val="00E91D4F"/>
    <w:rsid w:val="00E933B1"/>
    <w:rsid w:val="00E93402"/>
    <w:rsid w:val="00E935F9"/>
    <w:rsid w:val="00E94091"/>
    <w:rsid w:val="00E94240"/>
    <w:rsid w:val="00E95028"/>
    <w:rsid w:val="00E95678"/>
    <w:rsid w:val="00E9570D"/>
    <w:rsid w:val="00E9575C"/>
    <w:rsid w:val="00E959C6"/>
    <w:rsid w:val="00E961D0"/>
    <w:rsid w:val="00E9658A"/>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CFA"/>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153C"/>
    <w:rsid w:val="00F3171E"/>
    <w:rsid w:val="00F319F1"/>
    <w:rsid w:val="00F31A1A"/>
    <w:rsid w:val="00F31AFA"/>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80C"/>
    <w:rsid w:val="00F51A87"/>
    <w:rsid w:val="00F522C9"/>
    <w:rsid w:val="00F526D3"/>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ompras@carapicuiba.sp.gov.br"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83BE5-8A48-45A2-8A68-440C66B1B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12072</Words>
  <Characters>65193</Characters>
  <Application>Microsoft Office Word</Application>
  <DocSecurity>0</DocSecurity>
  <Lines>543</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77111</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4</cp:revision>
  <cp:lastPrinted>2021-11-11T19:18:00Z</cp:lastPrinted>
  <dcterms:created xsi:type="dcterms:W3CDTF">2022-10-19T12:14:00Z</dcterms:created>
  <dcterms:modified xsi:type="dcterms:W3CDTF">2022-10-19T12:16:00Z</dcterms:modified>
</cp:coreProperties>
</file>