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FA4716">
        <w:rPr>
          <w:sz w:val="24"/>
          <w:szCs w:val="24"/>
        </w:rPr>
        <w:t xml:space="preserve"> </w:t>
      </w:r>
      <w:r w:rsidR="001B2112">
        <w:rPr>
          <w:sz w:val="24"/>
          <w:szCs w:val="24"/>
        </w:rPr>
        <w:t xml:space="preserve">11 </w:t>
      </w:r>
      <w:r w:rsidR="001A1E12">
        <w:rPr>
          <w:sz w:val="24"/>
          <w:szCs w:val="24"/>
        </w:rPr>
        <w:t>/ 20</w:t>
      </w:r>
      <w:r w:rsidR="00DC55C3">
        <w:rPr>
          <w:sz w:val="24"/>
          <w:szCs w:val="24"/>
        </w:rPr>
        <w:t>2</w:t>
      </w:r>
      <w:r w:rsidR="00E13FD3">
        <w:rPr>
          <w:sz w:val="24"/>
          <w:szCs w:val="24"/>
        </w:rPr>
        <w:t>3</w:t>
      </w:r>
    </w:p>
    <w:p w:rsidR="00D41830" w:rsidRPr="006F421F" w:rsidRDefault="0079222F" w:rsidP="00D41830">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14:anchorId="4A5AA067" wp14:editId="11C87493">
                <wp:simplePos x="0" y="0"/>
                <wp:positionH relativeFrom="column">
                  <wp:posOffset>55245</wp:posOffset>
                </wp:positionH>
                <wp:positionV relativeFrom="paragraph">
                  <wp:posOffset>90805</wp:posOffset>
                </wp:positionV>
                <wp:extent cx="6286500" cy="1457960"/>
                <wp:effectExtent l="0" t="0" r="19050" b="2794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1457960"/>
                        </a:xfrm>
                        <a:prstGeom prst="rect">
                          <a:avLst/>
                        </a:prstGeom>
                        <a:solidFill>
                          <a:srgbClr val="FFFFFF"/>
                        </a:solidFill>
                        <a:ln w="9525">
                          <a:solidFill>
                            <a:srgbClr val="000000"/>
                          </a:solidFill>
                          <a:miter lim="800000"/>
                          <a:headEnd/>
                          <a:tailEnd/>
                        </a:ln>
                      </wps:spPr>
                      <wps:txbx>
                        <w:txbxContent>
                          <w:p w:rsidR="007350BF" w:rsidRPr="00A83F7E" w:rsidRDefault="007350BF"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w:t>
                            </w:r>
                            <w:r w:rsidR="00CF21F3">
                              <w:rPr>
                                <w:rFonts w:ascii="Arial" w:hAnsi="Arial" w:cs="Arial"/>
                                <w:b/>
                                <w:bCs/>
                              </w:rPr>
                              <w:t xml:space="preserve">EXECUÇÃO DE </w:t>
                            </w:r>
                            <w:r w:rsidR="0079222F">
                              <w:rPr>
                                <w:rFonts w:ascii="Arial" w:hAnsi="Arial" w:cs="Arial"/>
                                <w:b/>
                                <w:bCs/>
                              </w:rPr>
                              <w:t xml:space="preserve">OBRAS DE ACESSIBILIDADE E PROTEÇÃO AO PEDESTRE ATRAVÉS DE SINALIZAÇÃO </w:t>
                            </w:r>
                            <w:r w:rsidR="007672C7">
                              <w:rPr>
                                <w:rFonts w:ascii="Arial" w:hAnsi="Arial" w:cs="Arial"/>
                                <w:b/>
                                <w:bCs/>
                              </w:rPr>
                              <w:t xml:space="preserve">VIÁRIA </w:t>
                            </w:r>
                            <w:r w:rsidR="0079222F">
                              <w:rPr>
                                <w:rFonts w:ascii="Arial" w:hAnsi="Arial" w:cs="Arial"/>
                                <w:b/>
                                <w:bCs/>
                              </w:rPr>
                              <w:t xml:space="preserve">EM TRECHO DA AV. RUI BARBOSA E LOGRADOUROS ADJACENTES SENDO ELAS: AV. CELESTE, AV. TÂMARA, RUA NELSON NEVES FONSECA, AV. SANTA TEREZINHA, RUA ANTÔNIO ROBERTO, RUA ALBINO DE MORAES E RUA JOAQUIM DAS NEVES </w:t>
                            </w:r>
                            <w:r>
                              <w:rPr>
                                <w:rFonts w:ascii="Arial" w:hAnsi="Arial" w:cs="Arial"/>
                                <w:b/>
                                <w:bCs/>
                              </w:rPr>
                              <w:t xml:space="preserve">NESTE MUNICIPIO. </w:t>
                            </w:r>
                          </w:p>
                          <w:p w:rsidR="007350BF" w:rsidRDefault="007350BF" w:rsidP="00D41830">
                            <w:pPr>
                              <w:pStyle w:val="Corpodetexto"/>
                              <w:jc w:val="center"/>
                              <w:rPr>
                                <w:rFonts w:ascii="Arial" w:hAnsi="Arial" w:cs="Arial"/>
                                <w:b/>
                                <w:sz w:val="24"/>
                              </w:rPr>
                            </w:pPr>
                          </w:p>
                          <w:p w:rsidR="007350BF" w:rsidRDefault="007350BF"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4.35pt;margin-top:7.15pt;width:495pt;height:11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">
                <v:textbox>
                  <w:txbxContent>
                    <w:p w:rsidR="007350BF" w:rsidRPr="00A83F7E" w:rsidRDefault="007350BF"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w:t>
                      </w:r>
                      <w:r w:rsidR="00CF21F3">
                        <w:rPr>
                          <w:rFonts w:ascii="Arial" w:hAnsi="Arial" w:cs="Arial"/>
                          <w:b/>
                          <w:bCs/>
                        </w:rPr>
                        <w:t xml:space="preserve">EXECUÇÃO DE </w:t>
                      </w:r>
                      <w:r w:rsidR="0079222F">
                        <w:rPr>
                          <w:rFonts w:ascii="Arial" w:hAnsi="Arial" w:cs="Arial"/>
                          <w:b/>
                          <w:bCs/>
                        </w:rPr>
                        <w:t xml:space="preserve">OBRAS DE ACESSIBILIDADE E PROTEÇÃO AO PEDESTRE ATRAVÉS DE SINALIZAÇÃO </w:t>
                      </w:r>
                      <w:r w:rsidR="007672C7">
                        <w:rPr>
                          <w:rFonts w:ascii="Arial" w:hAnsi="Arial" w:cs="Arial"/>
                          <w:b/>
                          <w:bCs/>
                        </w:rPr>
                        <w:t xml:space="preserve">VIÁRIA </w:t>
                      </w:r>
                      <w:r w:rsidR="0079222F">
                        <w:rPr>
                          <w:rFonts w:ascii="Arial" w:hAnsi="Arial" w:cs="Arial"/>
                          <w:b/>
                          <w:bCs/>
                        </w:rPr>
                        <w:t xml:space="preserve">EM TRECHO DA AV. RUI BARBOSA E LOGRADOUROS ADJACENTES SENDO ELAS: AV. CELESTE, AV. TÂMARA, RUA NELSON NEVES FONSECA, AV. SANTA TEREZINHA, RUA ANTÔNIO ROBERTO, RUA ALBINO DE MORAES E RUA JOAQUIM DAS NEVES </w:t>
                      </w:r>
                      <w:r>
                        <w:rPr>
                          <w:rFonts w:ascii="Arial" w:hAnsi="Arial" w:cs="Arial"/>
                          <w:b/>
                          <w:bCs/>
                        </w:rPr>
                        <w:t xml:space="preserve">NESTE MUNICIPIO. </w:t>
                      </w:r>
                    </w:p>
                    <w:p w:rsidR="007350BF" w:rsidRDefault="007350BF" w:rsidP="00D41830">
                      <w:pPr>
                        <w:pStyle w:val="Corpodetexto"/>
                        <w:jc w:val="center"/>
                        <w:rPr>
                          <w:rFonts w:ascii="Arial" w:hAnsi="Arial" w:cs="Arial"/>
                          <w:b/>
                          <w:sz w:val="24"/>
                        </w:rPr>
                      </w:pPr>
                    </w:p>
                    <w:p w:rsidR="007350BF" w:rsidRDefault="007350BF" w:rsidP="00D41830">
                      <w:pPr>
                        <w:pStyle w:val="Corpodetexto"/>
                        <w:jc w:val="center"/>
                        <w:rPr>
                          <w:rFonts w:ascii="Arial" w:hAnsi="Arial" w:cs="Arial"/>
                          <w:sz w:val="24"/>
                        </w:rPr>
                      </w:pPr>
                    </w:p>
                  </w:txbxContent>
                </v:textbox>
              </v:shape>
            </w:pict>
          </mc:Fallback>
        </mc:AlternateContent>
      </w:r>
    </w:p>
    <w:p w:rsidR="00D41830" w:rsidRDefault="00D41830" w:rsidP="00D41830">
      <w:pPr>
        <w:jc w:val="center"/>
        <w:rPr>
          <w:rFonts w:ascii="Arial" w:hAnsi="Arial" w:cs="Arial"/>
          <w:noProof/>
          <w:sz w:val="24"/>
          <w:szCs w:val="24"/>
        </w:rPr>
      </w:pP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A4DBB" w:rsidRDefault="00DA4DBB" w:rsidP="00D41830">
      <w:pPr>
        <w:pStyle w:val="Cabealho"/>
        <w:tabs>
          <w:tab w:val="clear" w:pos="4419"/>
          <w:tab w:val="clear" w:pos="8838"/>
          <w:tab w:val="left" w:pos="0"/>
        </w:tabs>
        <w:jc w:val="both"/>
        <w:rPr>
          <w:rFonts w:ascii="Arial" w:hAnsi="Arial" w:cs="Arial"/>
          <w:b/>
          <w:bCs/>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007D715D" w:rsidRPr="00CF16F2">
          <w:rPr>
            <w:rStyle w:val="Hyperlink"/>
            <w:rFonts w:ascii="Arial" w:hAnsi="Arial" w:cs="Arial"/>
            <w:sz w:val="24"/>
            <w:szCs w:val="24"/>
            <w:lang w:val="pt-BR"/>
          </w:rPr>
          <w:t>licitacoes@carapicuiba.sp.gov.br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481D4D">
        <w:rPr>
          <w:rFonts w:ascii="Arial" w:hAnsi="Arial" w:cs="Arial"/>
          <w:sz w:val="24"/>
          <w:szCs w:val="24"/>
          <w:lang w:val="pt-BR"/>
        </w:rPr>
        <w:t>3</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Nº</w:t>
      </w:r>
      <w:r w:rsidR="00D001FE">
        <w:rPr>
          <w:rFonts w:ascii="Arial" w:hAnsi="Arial" w:cs="Arial"/>
          <w:b/>
          <w:sz w:val="24"/>
          <w:szCs w:val="24"/>
          <w:u w:val="single"/>
        </w:rPr>
        <w:t xml:space="preserve"> </w:t>
      </w:r>
      <w:r w:rsidR="00B51D7C">
        <w:rPr>
          <w:rFonts w:ascii="Arial" w:hAnsi="Arial" w:cs="Arial"/>
          <w:b/>
          <w:sz w:val="24"/>
          <w:szCs w:val="24"/>
          <w:u w:val="single"/>
        </w:rPr>
        <w:t xml:space="preserve"> 11</w:t>
      </w:r>
      <w:r w:rsidR="005869F6">
        <w:rPr>
          <w:rFonts w:ascii="Arial" w:hAnsi="Arial" w:cs="Arial"/>
          <w:b/>
          <w:sz w:val="24"/>
          <w:szCs w:val="24"/>
          <w:u w:val="single"/>
        </w:rPr>
        <w:t xml:space="preserve"> </w:t>
      </w:r>
      <w:r w:rsidR="00D001FE">
        <w:rPr>
          <w:rFonts w:ascii="Arial" w:hAnsi="Arial" w:cs="Arial"/>
          <w:b/>
          <w:sz w:val="24"/>
          <w:szCs w:val="24"/>
          <w:u w:val="single"/>
        </w:rPr>
        <w:t xml:space="preserve">/ </w:t>
      </w:r>
      <w:r w:rsidR="006A435C">
        <w:rPr>
          <w:rFonts w:ascii="Arial" w:hAnsi="Arial" w:cs="Arial"/>
          <w:b/>
          <w:sz w:val="24"/>
          <w:szCs w:val="24"/>
          <w:u w:val="single"/>
        </w:rPr>
        <w:t>20</w:t>
      </w:r>
      <w:r w:rsidR="00D001FE">
        <w:rPr>
          <w:rFonts w:ascii="Arial" w:hAnsi="Arial" w:cs="Arial"/>
          <w:b/>
          <w:sz w:val="24"/>
          <w:szCs w:val="24"/>
          <w:u w:val="single"/>
        </w:rPr>
        <w:t>2</w:t>
      </w:r>
      <w:r w:rsidR="007D715D">
        <w:rPr>
          <w:rFonts w:ascii="Arial" w:hAnsi="Arial" w:cs="Arial"/>
          <w:b/>
          <w:sz w:val="24"/>
          <w:szCs w:val="24"/>
          <w:u w:val="single"/>
        </w:rPr>
        <w:t>3</w:t>
      </w: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576DB0">
        <w:rPr>
          <w:rFonts w:ascii="Arial" w:hAnsi="Arial" w:cs="Arial"/>
          <w:b/>
          <w:bCs/>
          <w:sz w:val="24"/>
          <w:szCs w:val="24"/>
        </w:rPr>
        <w:t>47874</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7D715D">
        <w:rPr>
          <w:rFonts w:ascii="Arial" w:hAnsi="Arial" w:cs="Arial"/>
          <w:b/>
          <w:bCs/>
          <w:sz w:val="24"/>
          <w:szCs w:val="24"/>
        </w:rPr>
        <w:t>3</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554D40" w:rsidRPr="00A83F7E">
        <w:rPr>
          <w:rFonts w:ascii="Arial" w:hAnsi="Arial" w:cs="Arial"/>
          <w:b/>
          <w:bCs/>
        </w:rPr>
        <w:t xml:space="preserve">CONTRATAÇÃO DE EMPRESA </w:t>
      </w:r>
      <w:r w:rsidR="00554D40">
        <w:rPr>
          <w:rFonts w:ascii="Arial" w:hAnsi="Arial" w:cs="Arial"/>
          <w:b/>
          <w:bCs/>
        </w:rPr>
        <w:t>PARA EXECUÇÃO DE OBRAS DE ACESSIBILIDADE E PROTEÇÃO AO PEDESTRE ATRAVÉS DE SINALIZAÇÃO VIÁRIA EM TRECHO DA AV. RUI BARBOSA E LOGRADOUROS ADJACENTES SENDO ELAS: AV. CELESTE, AV. TÂMARA, RUA NELSON NEVES FONSECA, AV. SANTA TEREZINHA, RUA ANTÔNIO ROBERTO, RUA ALBINO DE MORAES E RUA JOAQUIM DAS NEVES</w:t>
      </w:r>
      <w:r w:rsidR="00895CDD">
        <w:rPr>
          <w:rFonts w:ascii="Arial" w:hAnsi="Arial" w:cs="Arial"/>
          <w:b/>
          <w:bCs/>
        </w:rPr>
        <w:t xml:space="preserve">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C85435">
        <w:rPr>
          <w:rFonts w:ascii="Arial" w:hAnsi="Arial" w:cs="Arial"/>
        </w:rPr>
        <w:t>Desenvolvimento</w:t>
      </w:r>
      <w:r w:rsidR="00CD31DE">
        <w:rPr>
          <w:rFonts w:ascii="Arial" w:hAnsi="Arial" w:cs="Arial"/>
        </w:rPr>
        <w:t xml:space="preserve"> </w:t>
      </w:r>
      <w:r w:rsidR="003D0365">
        <w:rPr>
          <w:rFonts w:ascii="Arial" w:hAnsi="Arial" w:cs="Arial"/>
        </w:rPr>
        <w:t>Urban</w:t>
      </w:r>
      <w:r w:rsidR="00C85435">
        <w:rPr>
          <w:rFonts w:ascii="Arial" w:hAnsi="Arial" w:cs="Arial"/>
        </w:rPr>
        <w:t>o</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5D5215">
        <w:rPr>
          <w:rFonts w:ascii="Arial" w:hAnsi="Arial" w:cs="Arial"/>
          <w:b/>
          <w:sz w:val="24"/>
          <w:szCs w:val="24"/>
          <w:u w:val="single"/>
          <w:lang w:val="pt-BR"/>
        </w:rPr>
        <w:t>0</w:t>
      </w:r>
      <w:r w:rsidR="00072654">
        <w:rPr>
          <w:rFonts w:ascii="Arial" w:hAnsi="Arial" w:cs="Arial"/>
          <w:b/>
          <w:sz w:val="24"/>
          <w:szCs w:val="24"/>
          <w:u w:val="single"/>
          <w:lang w:val="pt-BR"/>
        </w:rPr>
        <w:t>9</w:t>
      </w:r>
      <w:r w:rsidR="006024A6">
        <w:rPr>
          <w:rFonts w:ascii="Arial" w:hAnsi="Arial" w:cs="Arial"/>
          <w:b/>
          <w:sz w:val="24"/>
          <w:szCs w:val="24"/>
          <w:u w:val="single"/>
          <w:lang w:val="pt-BR"/>
        </w:rPr>
        <w:t>:</w:t>
      </w:r>
      <w:r w:rsidR="00072654">
        <w:rPr>
          <w:rFonts w:ascii="Arial" w:hAnsi="Arial" w:cs="Arial"/>
          <w:b/>
          <w:sz w:val="24"/>
          <w:szCs w:val="24"/>
          <w:u w:val="single"/>
          <w:lang w:val="pt-BR"/>
        </w:rPr>
        <w:t>3</w:t>
      </w:r>
      <w:r w:rsidR="00AB3F7F">
        <w:rPr>
          <w:rFonts w:ascii="Arial" w:hAnsi="Arial" w:cs="Arial"/>
          <w:b/>
          <w:sz w:val="24"/>
          <w:szCs w:val="24"/>
          <w:u w:val="single"/>
          <w:lang w:val="pt-BR"/>
        </w:rPr>
        <w:t>0</w:t>
      </w:r>
      <w:proofErr w:type="gramEnd"/>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072654">
        <w:rPr>
          <w:rFonts w:ascii="Arial" w:hAnsi="Arial" w:cs="Arial"/>
          <w:b/>
          <w:sz w:val="24"/>
          <w:szCs w:val="24"/>
          <w:u w:val="single"/>
          <w:lang w:val="pt-BR"/>
        </w:rPr>
        <w:t>05</w:t>
      </w:r>
      <w:r w:rsidR="0096741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CE2A03">
        <w:rPr>
          <w:rFonts w:ascii="Arial" w:hAnsi="Arial" w:cs="Arial"/>
          <w:b/>
          <w:sz w:val="24"/>
          <w:szCs w:val="24"/>
          <w:u w:val="single"/>
          <w:lang w:val="pt-BR"/>
        </w:rPr>
        <w:t xml:space="preserve">    </w:t>
      </w:r>
      <w:r w:rsidR="0096741D">
        <w:rPr>
          <w:rFonts w:ascii="Arial" w:hAnsi="Arial" w:cs="Arial"/>
          <w:b/>
          <w:sz w:val="24"/>
          <w:szCs w:val="24"/>
          <w:u w:val="single"/>
          <w:lang w:val="pt-BR"/>
        </w:rPr>
        <w:t xml:space="preserve"> </w:t>
      </w:r>
      <w:r w:rsidR="000730E2">
        <w:rPr>
          <w:rFonts w:ascii="Arial" w:hAnsi="Arial" w:cs="Arial"/>
          <w:b/>
          <w:sz w:val="24"/>
          <w:szCs w:val="24"/>
          <w:u w:val="single"/>
          <w:lang w:val="pt-BR"/>
        </w:rPr>
        <w:t xml:space="preserve">    </w:t>
      </w:r>
      <w:r w:rsidR="005E7412">
        <w:rPr>
          <w:rFonts w:ascii="Arial" w:hAnsi="Arial" w:cs="Arial"/>
          <w:b/>
          <w:sz w:val="24"/>
          <w:szCs w:val="24"/>
          <w:u w:val="single"/>
          <w:lang w:val="pt-BR"/>
        </w:rPr>
        <w:t xml:space="preserve"> </w:t>
      </w:r>
      <w:r w:rsidR="003D0365">
        <w:rPr>
          <w:rFonts w:ascii="Arial" w:hAnsi="Arial" w:cs="Arial"/>
          <w:b/>
          <w:sz w:val="24"/>
          <w:szCs w:val="24"/>
          <w:u w:val="single"/>
          <w:lang w:val="pt-BR"/>
        </w:rPr>
        <w:t xml:space="preserve">    </w:t>
      </w:r>
      <w:r w:rsidR="00CF0D56">
        <w:rPr>
          <w:rFonts w:ascii="Arial" w:hAnsi="Arial" w:cs="Arial"/>
          <w:b/>
          <w:sz w:val="24"/>
          <w:szCs w:val="24"/>
          <w:u w:val="single"/>
          <w:lang w:val="pt-BR"/>
        </w:rPr>
        <w:t xml:space="preserve"> </w:t>
      </w:r>
      <w:r w:rsidR="00D23A68">
        <w:rPr>
          <w:rFonts w:ascii="Arial" w:hAnsi="Arial" w:cs="Arial"/>
          <w:b/>
          <w:sz w:val="24"/>
          <w:szCs w:val="24"/>
          <w:u w:val="single"/>
          <w:lang w:val="pt-BR"/>
        </w:rPr>
        <w:t xml:space="preserve">    </w:t>
      </w:r>
      <w:r w:rsidR="002E5611">
        <w:rPr>
          <w:rFonts w:ascii="Arial" w:hAnsi="Arial" w:cs="Arial"/>
          <w:b/>
          <w:sz w:val="24"/>
          <w:szCs w:val="24"/>
          <w:u w:val="single"/>
          <w:lang w:val="pt-BR"/>
        </w:rPr>
        <w:t xml:space="preserve"> </w:t>
      </w:r>
      <w:r w:rsidR="005D5215">
        <w:rPr>
          <w:rFonts w:ascii="Arial" w:hAnsi="Arial" w:cs="Arial"/>
          <w:b/>
          <w:sz w:val="24"/>
          <w:szCs w:val="24"/>
          <w:u w:val="single"/>
          <w:lang w:val="pt-BR"/>
        </w:rPr>
        <w:t xml:space="preserve">    </w:t>
      </w:r>
      <w:r w:rsidR="00A55EEA">
        <w:rPr>
          <w:rFonts w:ascii="Arial" w:hAnsi="Arial" w:cs="Arial"/>
          <w:b/>
          <w:sz w:val="24"/>
          <w:szCs w:val="24"/>
          <w:u w:val="single"/>
          <w:lang w:val="pt-BR"/>
        </w:rPr>
        <w:t xml:space="preserve"> </w:t>
      </w:r>
      <w:r w:rsidR="00072654">
        <w:rPr>
          <w:rFonts w:ascii="Arial" w:hAnsi="Arial" w:cs="Arial"/>
          <w:b/>
          <w:sz w:val="24"/>
          <w:szCs w:val="24"/>
          <w:u w:val="single"/>
          <w:lang w:val="pt-BR"/>
        </w:rPr>
        <w:t xml:space="preserve">outubro </w:t>
      </w:r>
      <w:bookmarkStart w:id="0" w:name="_GoBack"/>
      <w:bookmarkEnd w:id="0"/>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3D0365">
        <w:rPr>
          <w:rFonts w:ascii="Arial" w:hAnsi="Arial" w:cs="Arial"/>
          <w:b/>
          <w:sz w:val="24"/>
          <w:szCs w:val="24"/>
          <w:u w:val="single"/>
          <w:lang w:val="pt-BR"/>
        </w:rPr>
        <w:t>3</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 xml:space="preserve">ou através do </w:t>
      </w:r>
      <w:proofErr w:type="spellStart"/>
      <w:r>
        <w:rPr>
          <w:rFonts w:ascii="Arial" w:hAnsi="Arial" w:cs="Arial"/>
          <w:b/>
          <w:sz w:val="24"/>
          <w:szCs w:val="24"/>
          <w:lang w:val="pt-BR"/>
        </w:rPr>
        <w:t>email</w:t>
      </w:r>
      <w:proofErr w:type="spellEnd"/>
      <w:r>
        <w:rPr>
          <w:rFonts w:ascii="Arial" w:hAnsi="Arial" w:cs="Arial"/>
          <w:b/>
          <w:sz w:val="24"/>
          <w:szCs w:val="24"/>
          <w:lang w:val="pt-BR"/>
        </w:rPr>
        <w:t xml:space="preserve">: </w:t>
      </w:r>
      <w:r w:rsidR="00BC575D">
        <w:rPr>
          <w:rFonts w:ascii="Arial" w:hAnsi="Arial" w:cs="Arial"/>
          <w:b/>
          <w:sz w:val="24"/>
          <w:szCs w:val="24"/>
          <w:lang w:val="pt-BR"/>
        </w:rPr>
        <w:t>licitacoes</w:t>
      </w:r>
      <w:r>
        <w:rPr>
          <w:rFonts w:ascii="Arial" w:hAnsi="Arial" w:cs="Arial"/>
          <w:b/>
          <w:sz w:val="24"/>
          <w:szCs w:val="24"/>
          <w:lang w:val="pt-BR"/>
        </w:rPr>
        <w:t>@carapicuiba.sp.gov.br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Em nenhuma hipótese será concedido novo prazo para a entrega da documentação </w:t>
      </w:r>
      <w:r w:rsidRPr="00742FF4">
        <w:rPr>
          <w:rFonts w:ascii="Arial" w:hAnsi="Arial" w:cs="Arial"/>
          <w:sz w:val="24"/>
          <w:szCs w:val="24"/>
        </w:rPr>
        <w:lastRenderedPageBreak/>
        <w:t>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2C0257" w:rsidRDefault="002C0257"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Pr="000D6C0C" w:rsidRDefault="00D41830" w:rsidP="000D6C0C">
      <w:pPr>
        <w:pStyle w:val="western"/>
        <w:spacing w:before="278" w:beforeAutospacing="0" w:after="0" w:line="276" w:lineRule="auto"/>
        <w:jc w:val="both"/>
        <w:rPr>
          <w:rFonts w:ascii="Arial" w:hAnsi="Arial" w:cs="Arial"/>
          <w:sz w:val="22"/>
        </w:rPr>
      </w:pPr>
      <w:r w:rsidRPr="00EF1E0B">
        <w:rPr>
          <w:rFonts w:ascii="Arial" w:hAnsi="Arial" w:cs="Arial"/>
        </w:rPr>
        <w:t>1.1 - O objeto da presente licit</w:t>
      </w:r>
      <w:r w:rsidR="001A1E12">
        <w:rPr>
          <w:rFonts w:ascii="Arial" w:hAnsi="Arial" w:cs="Arial"/>
        </w:rPr>
        <w:t xml:space="preserve">ação é a </w:t>
      </w:r>
      <w:r w:rsidR="00D839CC" w:rsidRPr="00D839CC">
        <w:rPr>
          <w:rFonts w:ascii="Arial" w:hAnsi="Arial" w:cs="Arial"/>
          <w:bCs/>
        </w:rPr>
        <w:t xml:space="preserve">contratação de empresa para execução </w:t>
      </w:r>
      <w:r w:rsidR="006F118E" w:rsidRPr="006F118E">
        <w:rPr>
          <w:rFonts w:ascii="Arial" w:hAnsi="Arial" w:cs="Arial"/>
          <w:bCs/>
        </w:rPr>
        <w:t xml:space="preserve">de obras de acessibilidade e proteção ao pedestre através de sinalização viária em trecho da Av. Rui Barbosa e logradouros adjacentes sendo elas: Av. Celeste, Av. Tâmara, Rua Nelson Neves Fonseca, Av. Santa Terezinha, Rua Antônio Roberto, Rua Albino </w:t>
      </w:r>
      <w:r w:rsidR="006F118E">
        <w:rPr>
          <w:rFonts w:ascii="Arial" w:hAnsi="Arial" w:cs="Arial"/>
          <w:bCs/>
        </w:rPr>
        <w:t>d</w:t>
      </w:r>
      <w:r w:rsidR="006F118E" w:rsidRPr="006F118E">
        <w:rPr>
          <w:rFonts w:ascii="Arial" w:hAnsi="Arial" w:cs="Arial"/>
          <w:bCs/>
        </w:rPr>
        <w:t xml:space="preserve">e Moraes </w:t>
      </w:r>
      <w:r w:rsidR="006F118E">
        <w:rPr>
          <w:rFonts w:ascii="Arial" w:hAnsi="Arial" w:cs="Arial"/>
          <w:bCs/>
        </w:rPr>
        <w:t>e</w:t>
      </w:r>
      <w:r w:rsidR="006F118E" w:rsidRPr="006F118E">
        <w:rPr>
          <w:rFonts w:ascii="Arial" w:hAnsi="Arial" w:cs="Arial"/>
          <w:bCs/>
        </w:rPr>
        <w:t xml:space="preserve"> Rua Joaquim </w:t>
      </w:r>
      <w:r w:rsidR="006F118E">
        <w:rPr>
          <w:rFonts w:ascii="Arial" w:hAnsi="Arial" w:cs="Arial"/>
          <w:bCs/>
        </w:rPr>
        <w:t>d</w:t>
      </w:r>
      <w:r w:rsidR="006F118E" w:rsidRPr="006F118E">
        <w:rPr>
          <w:rFonts w:ascii="Arial" w:hAnsi="Arial" w:cs="Arial"/>
          <w:bCs/>
        </w:rPr>
        <w:t>as Neves</w:t>
      </w:r>
      <w:r w:rsidR="006F118E">
        <w:rPr>
          <w:rFonts w:ascii="Arial" w:hAnsi="Arial" w:cs="Arial"/>
          <w:b/>
          <w:bCs/>
        </w:rPr>
        <w:t xml:space="preserve">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Pr="00EF1E0B">
        <w:rPr>
          <w:rFonts w:ascii="Arial" w:hAnsi="Arial" w:cs="Arial"/>
        </w:rPr>
        <w:t xml:space="preserve">conforme memorial descritivo, planilha orçamentária e cronograma físico-financeiro – Anexo I - CD, que é parte integrante deste </w:t>
      </w:r>
      <w:r w:rsidR="00C04618">
        <w:rPr>
          <w:rFonts w:ascii="Arial" w:hAnsi="Arial" w:cs="Arial"/>
        </w:rPr>
        <w:t>e</w:t>
      </w:r>
      <w:r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A3254C">
        <w:rPr>
          <w:rFonts w:ascii="Arial" w:hAnsi="Arial" w:cs="Arial"/>
          <w:sz w:val="24"/>
          <w:szCs w:val="24"/>
        </w:rPr>
        <w:t>356</w:t>
      </w:r>
      <w:r w:rsidR="00341F10">
        <w:rPr>
          <w:rFonts w:ascii="Arial" w:hAnsi="Arial" w:cs="Arial"/>
          <w:sz w:val="24"/>
          <w:szCs w:val="24"/>
        </w:rPr>
        <w:t>.</w:t>
      </w:r>
      <w:r w:rsidR="00A3254C">
        <w:rPr>
          <w:rFonts w:ascii="Arial" w:hAnsi="Arial" w:cs="Arial"/>
          <w:sz w:val="24"/>
          <w:szCs w:val="24"/>
        </w:rPr>
        <w:t>65</w:t>
      </w:r>
      <w:r w:rsidR="00341F10">
        <w:rPr>
          <w:rFonts w:ascii="Arial" w:hAnsi="Arial" w:cs="Arial"/>
          <w:sz w:val="24"/>
          <w:szCs w:val="24"/>
        </w:rPr>
        <w:t>3,</w:t>
      </w:r>
      <w:r w:rsidR="00A3254C">
        <w:rPr>
          <w:rFonts w:ascii="Arial" w:hAnsi="Arial" w:cs="Arial"/>
          <w:sz w:val="24"/>
          <w:szCs w:val="24"/>
        </w:rPr>
        <w:t>33</w:t>
      </w:r>
      <w:r w:rsidR="00F167E2">
        <w:rPr>
          <w:rFonts w:ascii="Arial" w:hAnsi="Arial" w:cs="Arial"/>
          <w:sz w:val="24"/>
          <w:szCs w:val="24"/>
        </w:rPr>
        <w:t xml:space="preserve"> </w:t>
      </w:r>
      <w:r w:rsidR="002867A6">
        <w:rPr>
          <w:rFonts w:ascii="Arial" w:hAnsi="Arial" w:cs="Arial"/>
          <w:sz w:val="24"/>
          <w:szCs w:val="24"/>
        </w:rPr>
        <w:t>(</w:t>
      </w:r>
      <w:r w:rsidR="00F31336">
        <w:rPr>
          <w:rFonts w:ascii="Arial" w:hAnsi="Arial" w:cs="Arial"/>
          <w:sz w:val="24"/>
          <w:szCs w:val="24"/>
        </w:rPr>
        <w:t>trezentos e cinquenta e seis</w:t>
      </w:r>
      <w:r w:rsidR="00B4361F">
        <w:rPr>
          <w:rFonts w:ascii="Arial" w:hAnsi="Arial" w:cs="Arial"/>
          <w:sz w:val="24"/>
          <w:szCs w:val="24"/>
        </w:rPr>
        <w:t xml:space="preserve"> </w:t>
      </w:r>
      <w:r w:rsidR="00C068E9">
        <w:rPr>
          <w:rFonts w:ascii="Arial" w:hAnsi="Arial" w:cs="Arial"/>
          <w:sz w:val="24"/>
          <w:szCs w:val="24"/>
        </w:rPr>
        <w:t xml:space="preserve">mil, </w:t>
      </w:r>
      <w:r w:rsidR="00B4361F">
        <w:rPr>
          <w:rFonts w:ascii="Arial" w:hAnsi="Arial" w:cs="Arial"/>
          <w:sz w:val="24"/>
          <w:szCs w:val="24"/>
        </w:rPr>
        <w:t>se</w:t>
      </w:r>
      <w:r w:rsidR="00F31336">
        <w:rPr>
          <w:rFonts w:ascii="Arial" w:hAnsi="Arial" w:cs="Arial"/>
          <w:sz w:val="24"/>
          <w:szCs w:val="24"/>
        </w:rPr>
        <w:t>is</w:t>
      </w:r>
      <w:r w:rsidR="00B4361F">
        <w:rPr>
          <w:rFonts w:ascii="Arial" w:hAnsi="Arial" w:cs="Arial"/>
          <w:sz w:val="24"/>
          <w:szCs w:val="24"/>
        </w:rPr>
        <w:t xml:space="preserve">centos e </w:t>
      </w:r>
      <w:r w:rsidR="00F31336">
        <w:rPr>
          <w:rFonts w:ascii="Arial" w:hAnsi="Arial" w:cs="Arial"/>
          <w:sz w:val="24"/>
          <w:szCs w:val="24"/>
        </w:rPr>
        <w:t>cinquenta</w:t>
      </w:r>
      <w:r w:rsidR="00C068E9">
        <w:rPr>
          <w:rFonts w:ascii="Arial" w:hAnsi="Arial" w:cs="Arial"/>
          <w:sz w:val="24"/>
          <w:szCs w:val="24"/>
        </w:rPr>
        <w:t xml:space="preserve"> </w:t>
      </w:r>
      <w:r w:rsidR="00341F10">
        <w:rPr>
          <w:rFonts w:ascii="Arial" w:hAnsi="Arial" w:cs="Arial"/>
          <w:sz w:val="24"/>
          <w:szCs w:val="24"/>
        </w:rPr>
        <w:t xml:space="preserve">e três </w:t>
      </w:r>
      <w:r w:rsidR="00C068E9">
        <w:rPr>
          <w:rFonts w:ascii="Arial" w:hAnsi="Arial" w:cs="Arial"/>
          <w:sz w:val="24"/>
          <w:szCs w:val="24"/>
        </w:rPr>
        <w:t xml:space="preserve">reais e </w:t>
      </w:r>
      <w:r w:rsidR="00F31336">
        <w:rPr>
          <w:rFonts w:ascii="Arial" w:hAnsi="Arial" w:cs="Arial"/>
          <w:sz w:val="24"/>
          <w:szCs w:val="24"/>
        </w:rPr>
        <w:t>trinta e três</w:t>
      </w:r>
      <w:r w:rsidR="00C068E9">
        <w:rPr>
          <w:rFonts w:ascii="Arial" w:hAnsi="Arial" w:cs="Arial"/>
          <w:sz w:val="24"/>
          <w:szCs w:val="24"/>
        </w:rPr>
        <w:t xml:space="preserve"> centavos</w:t>
      </w:r>
      <w:r w:rsidR="00F167E2">
        <w:rPr>
          <w:rFonts w:ascii="Arial" w:hAnsi="Arial" w:cs="Arial"/>
          <w:sz w:val="24"/>
          <w:szCs w:val="24"/>
        </w:rPr>
        <w:t>).</w:t>
      </w:r>
    </w:p>
    <w:p w:rsidR="00BE0D62" w:rsidRDefault="00F167E2" w:rsidP="00D41830">
      <w:pPr>
        <w:jc w:val="both"/>
        <w:rPr>
          <w:rFonts w:ascii="Arial" w:hAnsi="Arial" w:cs="Arial"/>
          <w:sz w:val="24"/>
          <w:szCs w:val="24"/>
        </w:rPr>
      </w:pPr>
      <w:r>
        <w:rPr>
          <w:rFonts w:ascii="Arial" w:hAnsi="Arial" w:cs="Arial"/>
          <w:sz w:val="24"/>
          <w:szCs w:val="24"/>
        </w:rPr>
        <w:t xml:space="preserve"> </w:t>
      </w:r>
    </w:p>
    <w:p w:rsidR="008D1D5C" w:rsidRDefault="008D1D5C" w:rsidP="00D41830">
      <w:pPr>
        <w:jc w:val="both"/>
        <w:rPr>
          <w:rFonts w:ascii="Arial" w:hAnsi="Arial" w:cs="Arial"/>
          <w:b/>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572AED">
        <w:rPr>
          <w:rFonts w:ascii="Arial" w:hAnsi="Arial" w:cs="Arial"/>
          <w:sz w:val="24"/>
          <w:szCs w:val="24"/>
        </w:rPr>
        <w:t>05</w:t>
      </w:r>
      <w:r w:rsidR="00A24EF3">
        <w:rPr>
          <w:rFonts w:ascii="Arial" w:hAnsi="Arial" w:cs="Arial"/>
          <w:sz w:val="24"/>
          <w:szCs w:val="24"/>
        </w:rPr>
        <w:t xml:space="preserve"> </w:t>
      </w:r>
      <w:r w:rsidR="00A24EF3" w:rsidRPr="00742FF4">
        <w:rPr>
          <w:rFonts w:ascii="Arial" w:hAnsi="Arial" w:cs="Arial"/>
          <w:sz w:val="24"/>
          <w:szCs w:val="24"/>
        </w:rPr>
        <w:t>(</w:t>
      </w:r>
      <w:r w:rsidR="00572AED">
        <w:rPr>
          <w:rFonts w:ascii="Arial" w:hAnsi="Arial" w:cs="Arial"/>
          <w:sz w:val="24"/>
          <w:szCs w:val="24"/>
        </w:rPr>
        <w:t>cinco</w:t>
      </w:r>
      <w:r w:rsidR="0078220D">
        <w:rPr>
          <w:rFonts w:ascii="Arial" w:hAnsi="Arial" w:cs="Arial"/>
          <w:sz w:val="24"/>
          <w:szCs w:val="24"/>
        </w:rPr>
        <w:t>)</w:t>
      </w:r>
      <w:r w:rsidR="00A30632" w:rsidRPr="00742FF4">
        <w:rPr>
          <w:rFonts w:ascii="Arial" w:hAnsi="Arial" w:cs="Arial"/>
          <w:sz w:val="24"/>
          <w:szCs w:val="24"/>
        </w:rPr>
        <w:t xml:space="preserve"> </w:t>
      </w:r>
      <w:r w:rsidR="00BE67FD">
        <w:rPr>
          <w:rFonts w:ascii="Arial" w:hAnsi="Arial" w:cs="Arial"/>
          <w:sz w:val="24"/>
          <w:szCs w:val="24"/>
        </w:rPr>
        <w:t>mese</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7640C9" w:rsidRPr="007640C9">
        <w:rPr>
          <w:rFonts w:ascii="Arial" w:hAnsi="Arial" w:cs="Arial"/>
          <w:sz w:val="24"/>
          <w:szCs w:val="24"/>
        </w:rPr>
        <w:t>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lastRenderedPageBreak/>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lastRenderedPageBreak/>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r w:rsidR="00C76960">
        <w:rPr>
          <w:rFonts w:ascii="Arial" w:hAnsi="Arial" w:cs="Arial"/>
          <w:sz w:val="24"/>
          <w:szCs w:val="24"/>
        </w:rPr>
        <w:t xml:space="preserve"> </w:t>
      </w:r>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64798B" w:rsidRPr="0064798B">
        <w:rPr>
          <w:rFonts w:ascii="Arial" w:hAnsi="Arial" w:cs="Arial"/>
          <w:sz w:val="24"/>
          <w:szCs w:val="24"/>
        </w:rPr>
        <w:t>Desenvolvimento Urbano</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BA67AA">
        <w:rPr>
          <w:rFonts w:ascii="Arial" w:hAnsi="Arial" w:cs="Arial"/>
          <w:sz w:val="24"/>
          <w:szCs w:val="24"/>
        </w:rPr>
        <w:t>se houver prorrogação de prazo</w:t>
      </w:r>
      <w:r w:rsidR="00967F56">
        <w:rPr>
          <w:rFonts w:ascii="Arial" w:hAnsi="Arial" w:cs="Arial"/>
          <w:sz w:val="24"/>
          <w:szCs w:val="24"/>
        </w:rPr>
        <w:t>,</w:t>
      </w:r>
      <w:r w:rsidR="00BA67AA">
        <w:rPr>
          <w:rFonts w:ascii="Arial" w:hAnsi="Arial" w:cs="Arial"/>
          <w:sz w:val="24"/>
          <w:szCs w:val="24"/>
        </w:rPr>
        <w:t xml:space="preserve">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r w:rsidR="00FF47A3">
        <w:rPr>
          <w:rFonts w:ascii="Arial" w:hAnsi="Arial" w:cs="Arial"/>
          <w:sz w:val="24"/>
          <w:szCs w:val="24"/>
        </w:rPr>
        <w:t>, tendo como data base a data de apresentação das propostas</w:t>
      </w:r>
      <w:r w:rsidR="00E02970">
        <w:rPr>
          <w:rFonts w:ascii="Arial" w:hAnsi="Arial" w:cs="Arial"/>
          <w:sz w:val="24"/>
          <w:szCs w:val="24"/>
        </w:rPr>
        <w:t>.</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112BD0" w:rsidRPr="00343D5A">
        <w:rPr>
          <w:rFonts w:ascii="Arial" w:hAnsi="Arial" w:cs="Arial"/>
          <w:sz w:val="24"/>
          <w:szCs w:val="24"/>
        </w:rPr>
        <w:t>Visitar o local d</w:t>
      </w:r>
      <w:r w:rsidR="00112BD0">
        <w:rPr>
          <w:rFonts w:ascii="Arial" w:hAnsi="Arial" w:cs="Arial"/>
          <w:sz w:val="24"/>
          <w:szCs w:val="24"/>
        </w:rPr>
        <w:t>as obras/</w:t>
      </w:r>
      <w:r w:rsidR="00112BD0" w:rsidRPr="00343D5A">
        <w:rPr>
          <w:rFonts w:ascii="Arial" w:hAnsi="Arial" w:cs="Arial"/>
          <w:sz w:val="24"/>
          <w:szCs w:val="24"/>
        </w:rPr>
        <w:t xml:space="preserve">serviços. A visita deverá ser agendada junto à Secretaria </w:t>
      </w:r>
      <w:r w:rsidR="00112BD0">
        <w:rPr>
          <w:rFonts w:ascii="Arial" w:hAnsi="Arial" w:cs="Arial"/>
          <w:sz w:val="24"/>
          <w:szCs w:val="24"/>
        </w:rPr>
        <w:t xml:space="preserve">de Desenvolvimento Urbano </w:t>
      </w:r>
      <w:r w:rsidR="00112BD0" w:rsidRPr="007C70A6">
        <w:rPr>
          <w:rFonts w:ascii="Arial" w:hAnsi="Arial" w:cs="Arial"/>
          <w:sz w:val="24"/>
          <w:szCs w:val="24"/>
        </w:rPr>
        <w:t xml:space="preserve">com </w:t>
      </w:r>
      <w:r w:rsidR="007E2980">
        <w:rPr>
          <w:rFonts w:ascii="Arial" w:hAnsi="Arial" w:cs="Arial"/>
          <w:sz w:val="24"/>
          <w:szCs w:val="24"/>
        </w:rPr>
        <w:t>a</w:t>
      </w:r>
      <w:r w:rsidR="00112BD0">
        <w:rPr>
          <w:rFonts w:ascii="Arial" w:hAnsi="Arial" w:cs="Arial"/>
          <w:sz w:val="24"/>
          <w:szCs w:val="24"/>
        </w:rPr>
        <w:t xml:space="preserve"> Sr</w:t>
      </w:r>
      <w:r w:rsidR="007E2980">
        <w:rPr>
          <w:rFonts w:ascii="Arial" w:hAnsi="Arial" w:cs="Arial"/>
          <w:sz w:val="24"/>
          <w:szCs w:val="24"/>
        </w:rPr>
        <w:t>a</w:t>
      </w:r>
      <w:r w:rsidR="00112BD0">
        <w:rPr>
          <w:rFonts w:ascii="Arial" w:hAnsi="Arial" w:cs="Arial"/>
          <w:sz w:val="24"/>
          <w:szCs w:val="24"/>
        </w:rPr>
        <w:t xml:space="preserve">. </w:t>
      </w:r>
      <w:r w:rsidR="007E2980">
        <w:rPr>
          <w:rFonts w:ascii="Arial" w:hAnsi="Arial" w:cs="Arial"/>
          <w:sz w:val="24"/>
          <w:szCs w:val="24"/>
        </w:rPr>
        <w:t>Elisângela</w:t>
      </w:r>
      <w:r w:rsidR="00112BD0" w:rsidRPr="007C70A6">
        <w:rPr>
          <w:rFonts w:ascii="Arial" w:hAnsi="Arial" w:cs="Arial"/>
          <w:sz w:val="24"/>
          <w:szCs w:val="24"/>
        </w:rPr>
        <w:t xml:space="preserve">, sita a </w:t>
      </w:r>
      <w:r w:rsidR="00112BD0">
        <w:rPr>
          <w:rFonts w:ascii="Arial" w:hAnsi="Arial" w:cs="Arial"/>
          <w:sz w:val="24"/>
          <w:szCs w:val="24"/>
        </w:rPr>
        <w:t>Rua Joaquim das Neves</w:t>
      </w:r>
      <w:r w:rsidR="00112BD0" w:rsidRPr="007C70A6">
        <w:rPr>
          <w:rFonts w:ascii="Arial" w:hAnsi="Arial" w:cs="Arial"/>
          <w:sz w:val="24"/>
          <w:szCs w:val="24"/>
        </w:rPr>
        <w:t>, 2</w:t>
      </w:r>
      <w:r w:rsidR="00112BD0">
        <w:rPr>
          <w:rFonts w:ascii="Arial" w:hAnsi="Arial" w:cs="Arial"/>
          <w:sz w:val="24"/>
          <w:szCs w:val="24"/>
        </w:rPr>
        <w:t>11</w:t>
      </w:r>
      <w:r w:rsidR="00112BD0" w:rsidRPr="007C70A6">
        <w:rPr>
          <w:rFonts w:ascii="Arial" w:hAnsi="Arial" w:cs="Arial"/>
          <w:sz w:val="24"/>
          <w:szCs w:val="24"/>
        </w:rPr>
        <w:t>, Vila Caldas, Carapicuíba – telefone: (11) 4164.5500 - Ramal 5</w:t>
      </w:r>
      <w:r w:rsidR="00112BD0">
        <w:rPr>
          <w:rFonts w:ascii="Arial" w:hAnsi="Arial" w:cs="Arial"/>
          <w:sz w:val="24"/>
          <w:szCs w:val="24"/>
        </w:rPr>
        <w:t>3</w:t>
      </w:r>
      <w:r w:rsidR="007E2980">
        <w:rPr>
          <w:rFonts w:ascii="Arial" w:hAnsi="Arial" w:cs="Arial"/>
          <w:sz w:val="24"/>
          <w:szCs w:val="24"/>
        </w:rPr>
        <w:t>06</w:t>
      </w:r>
      <w:r w:rsidR="00112BD0">
        <w:rPr>
          <w:rFonts w:ascii="Arial" w:hAnsi="Arial" w:cs="Arial"/>
          <w:sz w:val="24"/>
          <w:szCs w:val="24"/>
        </w:rPr>
        <w:t xml:space="preserve">, ou através do e-mail: </w:t>
      </w:r>
      <w:hyperlink r:id="rId10" w:history="1">
        <w:r w:rsidR="005353D6" w:rsidRPr="00EC4912">
          <w:rPr>
            <w:rStyle w:val="Hyperlink"/>
            <w:rFonts w:ascii="Arial" w:hAnsi="Arial" w:cs="Arial"/>
            <w:sz w:val="24"/>
            <w:szCs w:val="24"/>
          </w:rPr>
          <w:t>elisangela.fazendacarap@gmail.com</w:t>
        </w:r>
      </w:hyperlink>
      <w:r w:rsidR="00112BD0">
        <w:rPr>
          <w:rFonts w:ascii="Arial" w:hAnsi="Arial" w:cs="Arial"/>
          <w:sz w:val="24"/>
          <w:szCs w:val="24"/>
        </w:rPr>
        <w:t xml:space="preserve">.  </w:t>
      </w:r>
      <w:r w:rsidR="00112BD0" w:rsidRPr="00343D5A">
        <w:rPr>
          <w:rFonts w:ascii="Arial" w:hAnsi="Arial" w:cs="Arial"/>
          <w:sz w:val="24"/>
          <w:szCs w:val="24"/>
        </w:rPr>
        <w:t>A Secretaria d</w:t>
      </w:r>
      <w:r w:rsidR="00112BD0">
        <w:rPr>
          <w:rFonts w:ascii="Arial" w:hAnsi="Arial" w:cs="Arial"/>
          <w:sz w:val="24"/>
          <w:szCs w:val="24"/>
        </w:rPr>
        <w:t>e</w:t>
      </w:r>
      <w:r w:rsidR="00112BD0" w:rsidRPr="00343D5A">
        <w:rPr>
          <w:rFonts w:ascii="Arial" w:hAnsi="Arial" w:cs="Arial"/>
          <w:sz w:val="24"/>
          <w:szCs w:val="24"/>
        </w:rPr>
        <w:t xml:space="preserve"> </w:t>
      </w:r>
      <w:r w:rsidR="00112BD0">
        <w:rPr>
          <w:rFonts w:ascii="Arial" w:hAnsi="Arial" w:cs="Arial"/>
          <w:sz w:val="24"/>
          <w:szCs w:val="24"/>
        </w:rPr>
        <w:t>Desenvolvimento Urbano</w:t>
      </w:r>
      <w:r w:rsidR="00112BD0" w:rsidRPr="00343D5A">
        <w:rPr>
          <w:rFonts w:ascii="Arial" w:hAnsi="Arial" w:cs="Arial"/>
          <w:sz w:val="24"/>
          <w:szCs w:val="24"/>
        </w:rPr>
        <w:t xml:space="preserve">, através de responsável fornecerá </w:t>
      </w:r>
      <w:r w:rsidR="00112BD0">
        <w:rPr>
          <w:rFonts w:ascii="Arial" w:hAnsi="Arial" w:cs="Arial"/>
          <w:sz w:val="24"/>
          <w:szCs w:val="24"/>
        </w:rPr>
        <w:t xml:space="preserve">o </w:t>
      </w:r>
      <w:r w:rsidR="00112BD0"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w:t>
      </w:r>
      <w:r w:rsidR="00F74A97" w:rsidRPr="00A1129D">
        <w:rPr>
          <w:rFonts w:ascii="Arial" w:hAnsi="Arial" w:cs="Arial"/>
          <w:sz w:val="24"/>
          <w:szCs w:val="24"/>
        </w:rPr>
        <w:t>R$</w:t>
      </w:r>
      <w:r w:rsidR="00F74A97">
        <w:rPr>
          <w:rFonts w:ascii="Arial" w:hAnsi="Arial" w:cs="Arial"/>
          <w:sz w:val="24"/>
          <w:szCs w:val="24"/>
        </w:rPr>
        <w:t xml:space="preserve"> </w:t>
      </w:r>
      <w:r w:rsidR="004D1157">
        <w:rPr>
          <w:rFonts w:ascii="Arial" w:hAnsi="Arial" w:cs="Arial"/>
          <w:sz w:val="24"/>
          <w:szCs w:val="24"/>
        </w:rPr>
        <w:t>3.566,53</w:t>
      </w:r>
      <w:r w:rsidR="00F74A97">
        <w:rPr>
          <w:rFonts w:ascii="Arial" w:hAnsi="Arial" w:cs="Arial"/>
          <w:sz w:val="24"/>
          <w:szCs w:val="24"/>
        </w:rPr>
        <w:t xml:space="preserve"> </w:t>
      </w:r>
      <w:r w:rsidR="00F74A97" w:rsidRPr="00A1129D">
        <w:rPr>
          <w:rFonts w:ascii="Arial" w:hAnsi="Arial" w:cs="Arial"/>
          <w:sz w:val="24"/>
          <w:szCs w:val="24"/>
        </w:rPr>
        <w:t>(</w:t>
      </w:r>
      <w:r w:rsidR="004D1157">
        <w:rPr>
          <w:rFonts w:ascii="Arial" w:hAnsi="Arial" w:cs="Arial"/>
          <w:sz w:val="24"/>
          <w:szCs w:val="24"/>
        </w:rPr>
        <w:t>três</w:t>
      </w:r>
      <w:r w:rsidR="00F74A97">
        <w:rPr>
          <w:rFonts w:ascii="Arial" w:hAnsi="Arial" w:cs="Arial"/>
          <w:sz w:val="24"/>
          <w:szCs w:val="24"/>
        </w:rPr>
        <w:t xml:space="preserve"> mil, </w:t>
      </w:r>
      <w:r w:rsidR="004D1157">
        <w:rPr>
          <w:rFonts w:ascii="Arial" w:hAnsi="Arial" w:cs="Arial"/>
          <w:sz w:val="24"/>
          <w:szCs w:val="24"/>
        </w:rPr>
        <w:t xml:space="preserve">quinhentos e sessenta e </w:t>
      </w:r>
      <w:r w:rsidR="005A680F">
        <w:rPr>
          <w:rFonts w:ascii="Arial" w:hAnsi="Arial" w:cs="Arial"/>
          <w:sz w:val="24"/>
          <w:szCs w:val="24"/>
        </w:rPr>
        <w:t>sei</w:t>
      </w:r>
      <w:r w:rsidR="004D1157">
        <w:rPr>
          <w:rFonts w:ascii="Arial" w:hAnsi="Arial" w:cs="Arial"/>
          <w:sz w:val="24"/>
          <w:szCs w:val="24"/>
        </w:rPr>
        <w:t>s</w:t>
      </w:r>
      <w:r w:rsidR="00F74A97">
        <w:rPr>
          <w:rFonts w:ascii="Arial" w:hAnsi="Arial" w:cs="Arial"/>
          <w:sz w:val="24"/>
          <w:szCs w:val="24"/>
        </w:rPr>
        <w:t xml:space="preserve"> reais e </w:t>
      </w:r>
      <w:r w:rsidR="004D1157">
        <w:rPr>
          <w:rFonts w:ascii="Arial" w:hAnsi="Arial" w:cs="Arial"/>
          <w:sz w:val="24"/>
          <w:szCs w:val="24"/>
        </w:rPr>
        <w:t>cinquenta</w:t>
      </w:r>
      <w:r w:rsidR="00F74A97">
        <w:rPr>
          <w:rFonts w:ascii="Arial" w:hAnsi="Arial" w:cs="Arial"/>
          <w:sz w:val="24"/>
          <w:szCs w:val="24"/>
        </w:rPr>
        <w:t xml:space="preserve"> </w:t>
      </w:r>
      <w:r w:rsidR="004D5B12">
        <w:rPr>
          <w:rFonts w:ascii="Arial" w:hAnsi="Arial" w:cs="Arial"/>
          <w:sz w:val="24"/>
          <w:szCs w:val="24"/>
        </w:rPr>
        <w:t xml:space="preserve">e três </w:t>
      </w:r>
      <w:r w:rsidR="00F74A97">
        <w:rPr>
          <w:rFonts w:ascii="Arial" w:hAnsi="Arial" w:cs="Arial"/>
          <w:sz w:val="24"/>
          <w:szCs w:val="24"/>
        </w:rPr>
        <w:t>centavos</w:t>
      </w:r>
      <w:r w:rsidR="00F74A97"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 xml:space="preserve">corresponde a 1% (um por cento) do valor estimado </w:t>
      </w:r>
      <w:r w:rsidRPr="00343D5A">
        <w:rPr>
          <w:rFonts w:ascii="Arial" w:hAnsi="Arial" w:cs="Arial"/>
          <w:sz w:val="24"/>
          <w:szCs w:val="24"/>
        </w:rPr>
        <w:lastRenderedPageBreak/>
        <w:t>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745E89" w:rsidRPr="00745E89" w:rsidRDefault="00C81539" w:rsidP="00745E89">
      <w:pPr>
        <w:jc w:val="both"/>
        <w:rPr>
          <w:rFonts w:ascii="Arial" w:hAnsi="Arial" w:cs="Arial"/>
          <w:sz w:val="24"/>
          <w:szCs w:val="24"/>
        </w:rPr>
      </w:pPr>
      <w:r>
        <w:rPr>
          <w:rFonts w:ascii="Arial" w:hAnsi="Arial" w:cs="Arial"/>
          <w:sz w:val="24"/>
          <w:szCs w:val="24"/>
        </w:rPr>
        <w:t xml:space="preserve">6.1.4.2 - </w:t>
      </w:r>
      <w:r w:rsidR="00745E89" w:rsidRPr="00745E89">
        <w:rPr>
          <w:rFonts w:ascii="Arial" w:hAnsi="Arial" w:cs="Arial"/>
          <w:sz w:val="24"/>
          <w:szCs w:val="24"/>
        </w:rPr>
        <w:t xml:space="preserve">Se a caução for feita em dinheiro deverá ser depositada na conta desta Prefeitura (Caixa Econômica Federal - CNPJ nº 44.892.693/0001-40, agência 0637 - c/c 006.00000016-0) e uma cópia do recibo </w:t>
      </w:r>
      <w:proofErr w:type="gramStart"/>
      <w:r w:rsidR="00745E89" w:rsidRPr="00745E89">
        <w:rPr>
          <w:rFonts w:ascii="Arial" w:hAnsi="Arial" w:cs="Arial"/>
          <w:sz w:val="24"/>
          <w:szCs w:val="24"/>
        </w:rPr>
        <w:t>deverá ser inserida</w:t>
      </w:r>
      <w:proofErr w:type="gramEnd"/>
      <w:r w:rsidR="00745E89" w:rsidRPr="00745E89">
        <w:rPr>
          <w:rFonts w:ascii="Arial" w:hAnsi="Arial" w:cs="Arial"/>
          <w:sz w:val="24"/>
          <w:szCs w:val="24"/>
        </w:rPr>
        <w:t xml:space="preserve"> no envelope de documentação, se for feita em títulos da dívida pública, 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2D5893">
        <w:rPr>
          <w:rFonts w:ascii="Arial" w:hAnsi="Arial" w:cs="Arial"/>
          <w:b/>
          <w:bCs/>
          <w:sz w:val="24"/>
          <w:szCs w:val="24"/>
        </w:rPr>
        <w:t>47874</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EA63FD">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B220AE">
        <w:rPr>
          <w:rFonts w:ascii="Arial" w:hAnsi="Arial" w:cs="Arial"/>
          <w:b/>
          <w:bCs/>
          <w:sz w:val="24"/>
          <w:szCs w:val="24"/>
        </w:rPr>
        <w:t xml:space="preserve">  </w:t>
      </w:r>
      <w:proofErr w:type="gramEnd"/>
      <w:r w:rsidR="00B220AE">
        <w:rPr>
          <w:rFonts w:ascii="Arial" w:hAnsi="Arial" w:cs="Arial"/>
          <w:b/>
          <w:bCs/>
          <w:sz w:val="24"/>
          <w:szCs w:val="24"/>
        </w:rPr>
        <w:t>11</w:t>
      </w:r>
      <w:r w:rsidR="00EA63FD">
        <w:rPr>
          <w:rFonts w:ascii="Arial" w:hAnsi="Arial" w:cs="Arial"/>
          <w:b/>
          <w:bCs/>
          <w:sz w:val="24"/>
          <w:szCs w:val="24"/>
        </w:rPr>
        <w:t xml:space="preserve">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EA63FD">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2D5893">
        <w:rPr>
          <w:rFonts w:ascii="Arial" w:hAnsi="Arial" w:cs="Arial"/>
          <w:b/>
          <w:bCs/>
          <w:sz w:val="24"/>
          <w:szCs w:val="24"/>
        </w:rPr>
        <w:t>47874</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DF65AD">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B220AE">
        <w:rPr>
          <w:rFonts w:ascii="Arial" w:hAnsi="Arial" w:cs="Arial"/>
          <w:b/>
          <w:bCs/>
          <w:sz w:val="24"/>
          <w:szCs w:val="24"/>
        </w:rPr>
        <w:t>11</w:t>
      </w:r>
      <w:r w:rsidR="0032106C">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DF65AD">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lastRenderedPageBreak/>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8B1C13" w:rsidRDefault="008B1C13" w:rsidP="00D30833">
      <w:pPr>
        <w:jc w:val="both"/>
        <w:rPr>
          <w:rFonts w:ascii="Arial" w:hAnsi="Arial" w:cs="Arial"/>
          <w:sz w:val="24"/>
          <w:szCs w:val="24"/>
        </w:rPr>
      </w:pPr>
    </w:p>
    <w:tbl>
      <w:tblPr>
        <w:tblStyle w:val="Tabelacomgrade"/>
        <w:tblW w:w="0" w:type="auto"/>
        <w:jc w:val="center"/>
        <w:tblLook w:val="04A0" w:firstRow="1" w:lastRow="0" w:firstColumn="1" w:lastColumn="0" w:noHBand="0" w:noVBand="1"/>
      </w:tblPr>
      <w:tblGrid>
        <w:gridCol w:w="8863"/>
      </w:tblGrid>
      <w:tr w:rsidR="00B36885" w:rsidRPr="00FC5366" w:rsidTr="00D67D39">
        <w:trPr>
          <w:jc w:val="center"/>
        </w:trPr>
        <w:tc>
          <w:tcPr>
            <w:tcW w:w="8863" w:type="dxa"/>
          </w:tcPr>
          <w:p w:rsidR="00B36885" w:rsidRPr="00FC5366" w:rsidRDefault="00B36885" w:rsidP="007350BF">
            <w:pPr>
              <w:jc w:val="center"/>
              <w:rPr>
                <w:rFonts w:ascii="Arial" w:hAnsi="Arial" w:cs="Arial"/>
                <w:b/>
                <w:sz w:val="24"/>
                <w:szCs w:val="24"/>
              </w:rPr>
            </w:pPr>
            <w:r w:rsidRPr="00FC5366">
              <w:rPr>
                <w:rFonts w:ascii="Arial" w:hAnsi="Arial" w:cs="Arial"/>
                <w:b/>
                <w:sz w:val="24"/>
                <w:szCs w:val="24"/>
              </w:rPr>
              <w:t>DESCRIÇÂO</w:t>
            </w:r>
          </w:p>
        </w:tc>
      </w:tr>
      <w:tr w:rsidR="0097326D" w:rsidRPr="00032926" w:rsidTr="00D67D39">
        <w:trPr>
          <w:jc w:val="center"/>
        </w:trPr>
        <w:tc>
          <w:tcPr>
            <w:tcW w:w="8863" w:type="dxa"/>
          </w:tcPr>
          <w:p w:rsidR="0097326D" w:rsidRPr="0097326D" w:rsidRDefault="009F42E1" w:rsidP="0099676B">
            <w:pPr>
              <w:jc w:val="both"/>
              <w:rPr>
                <w:rFonts w:ascii="Arial" w:hAnsi="Arial" w:cs="Arial"/>
                <w:sz w:val="24"/>
                <w:szCs w:val="24"/>
              </w:rPr>
            </w:pPr>
            <w:r>
              <w:rPr>
                <w:rFonts w:ascii="Arial" w:hAnsi="Arial" w:cs="Arial"/>
                <w:sz w:val="24"/>
                <w:szCs w:val="24"/>
              </w:rPr>
              <w:t>Ondulação transversal em massa asfáltica - lombada tipo “A”</w:t>
            </w:r>
          </w:p>
        </w:tc>
      </w:tr>
      <w:tr w:rsidR="0097326D" w:rsidRPr="00032926" w:rsidTr="00D67D39">
        <w:trPr>
          <w:jc w:val="center"/>
        </w:trPr>
        <w:tc>
          <w:tcPr>
            <w:tcW w:w="8863" w:type="dxa"/>
          </w:tcPr>
          <w:p w:rsidR="0097326D" w:rsidRPr="0097326D" w:rsidRDefault="00AC1F07" w:rsidP="0099676B">
            <w:pPr>
              <w:jc w:val="both"/>
              <w:rPr>
                <w:rFonts w:ascii="Arial" w:hAnsi="Arial" w:cs="Arial"/>
                <w:sz w:val="24"/>
                <w:szCs w:val="24"/>
              </w:rPr>
            </w:pPr>
            <w:r>
              <w:rPr>
                <w:rFonts w:ascii="Arial" w:hAnsi="Arial" w:cs="Arial"/>
                <w:sz w:val="24"/>
                <w:szCs w:val="24"/>
              </w:rPr>
              <w:t xml:space="preserve">Execução de passeio (calçada) ou piso de concreto com concreto moldado in loco, feito em obra, acabamento convencional, espessura </w:t>
            </w:r>
            <w:proofErr w:type="gramStart"/>
            <w:r>
              <w:rPr>
                <w:rFonts w:ascii="Arial" w:hAnsi="Arial" w:cs="Arial"/>
                <w:sz w:val="24"/>
                <w:szCs w:val="24"/>
              </w:rPr>
              <w:t>6</w:t>
            </w:r>
            <w:proofErr w:type="gramEnd"/>
            <w:r>
              <w:rPr>
                <w:rFonts w:ascii="Arial" w:hAnsi="Arial" w:cs="Arial"/>
                <w:sz w:val="24"/>
                <w:szCs w:val="24"/>
              </w:rPr>
              <w:t xml:space="preserve"> cm, armado. AF_07/2016</w:t>
            </w:r>
          </w:p>
        </w:tc>
      </w:tr>
      <w:tr w:rsidR="0097326D" w:rsidRPr="00032926" w:rsidTr="00D67D39">
        <w:trPr>
          <w:jc w:val="center"/>
        </w:trPr>
        <w:tc>
          <w:tcPr>
            <w:tcW w:w="8863" w:type="dxa"/>
          </w:tcPr>
          <w:p w:rsidR="0097326D" w:rsidRPr="0097326D" w:rsidRDefault="003D5C5F" w:rsidP="0099676B">
            <w:pPr>
              <w:jc w:val="both"/>
              <w:rPr>
                <w:rFonts w:ascii="Arial" w:hAnsi="Arial" w:cs="Arial"/>
                <w:sz w:val="24"/>
                <w:szCs w:val="24"/>
              </w:rPr>
            </w:pPr>
            <w:r>
              <w:rPr>
                <w:rFonts w:ascii="Arial" w:hAnsi="Arial" w:cs="Arial"/>
                <w:sz w:val="24"/>
                <w:szCs w:val="24"/>
              </w:rPr>
              <w:t>B</w:t>
            </w:r>
            <w:r w:rsidR="0000165F">
              <w:rPr>
                <w:rFonts w:ascii="Arial" w:hAnsi="Arial" w:cs="Arial"/>
                <w:sz w:val="24"/>
                <w:szCs w:val="24"/>
              </w:rPr>
              <w:t>o</w:t>
            </w:r>
            <w:r>
              <w:rPr>
                <w:rFonts w:ascii="Arial" w:hAnsi="Arial" w:cs="Arial"/>
                <w:sz w:val="24"/>
                <w:szCs w:val="24"/>
              </w:rPr>
              <w:t>ca de lobo dupla tipo PMSP com tampa de concreto</w:t>
            </w:r>
          </w:p>
        </w:tc>
      </w:tr>
    </w:tbl>
    <w:p w:rsidR="00787B63" w:rsidRPr="00F3153C" w:rsidRDefault="00787B63" w:rsidP="00D30833">
      <w:pPr>
        <w:jc w:val="both"/>
        <w:rPr>
          <w:rFonts w:ascii="Arial" w:hAnsi="Arial" w:cs="Arial"/>
          <w:sz w:val="24"/>
          <w:szCs w:val="24"/>
        </w:rPr>
      </w:pPr>
    </w:p>
    <w:p w:rsidR="00FC5366" w:rsidRDefault="00FC5366" w:rsidP="00FC5366">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6170D1"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w:t>
      </w:r>
      <w:proofErr w:type="gramStart"/>
      <w:r w:rsidRPr="00142BE6">
        <w:rPr>
          <w:rFonts w:ascii="Arial" w:hAnsi="Arial" w:cs="Arial"/>
          <w:sz w:val="24"/>
          <w:szCs w:val="24"/>
        </w:rPr>
        <w:t>comprovando</w:t>
      </w:r>
      <w:proofErr w:type="gramEnd"/>
      <w:r w:rsidRPr="00142BE6">
        <w:rPr>
          <w:rFonts w:ascii="Arial" w:hAnsi="Arial" w:cs="Arial"/>
          <w:sz w:val="24"/>
          <w:szCs w:val="24"/>
        </w:rPr>
        <w:t xml:space="preserve"> </w:t>
      </w: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87B63" w:rsidRDefault="00787B63" w:rsidP="009E314E">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FC5366" w:rsidTr="00865EEF">
        <w:tc>
          <w:tcPr>
            <w:tcW w:w="7054" w:type="dxa"/>
          </w:tcPr>
          <w:p w:rsidR="00FC5366" w:rsidRPr="00FC5366" w:rsidRDefault="00FC5366" w:rsidP="006B0553">
            <w:pPr>
              <w:jc w:val="center"/>
              <w:rPr>
                <w:rFonts w:ascii="Arial" w:hAnsi="Arial" w:cs="Arial"/>
                <w:b/>
                <w:sz w:val="24"/>
                <w:szCs w:val="24"/>
              </w:rPr>
            </w:pPr>
            <w:r w:rsidRPr="00FC5366">
              <w:rPr>
                <w:rFonts w:ascii="Arial" w:hAnsi="Arial" w:cs="Arial"/>
                <w:b/>
                <w:sz w:val="24"/>
                <w:szCs w:val="24"/>
              </w:rPr>
              <w:t>DESCRIÇÂO</w:t>
            </w:r>
          </w:p>
        </w:tc>
        <w:tc>
          <w:tcPr>
            <w:tcW w:w="1276" w:type="dxa"/>
          </w:tcPr>
          <w:p w:rsidR="00FC5366" w:rsidRPr="00FC5366" w:rsidRDefault="00FC5366" w:rsidP="006B0553">
            <w:pPr>
              <w:jc w:val="center"/>
              <w:rPr>
                <w:rFonts w:ascii="Arial" w:hAnsi="Arial" w:cs="Arial"/>
                <w:b/>
                <w:sz w:val="24"/>
                <w:szCs w:val="24"/>
              </w:rPr>
            </w:pPr>
            <w:r w:rsidRPr="00FC5366">
              <w:rPr>
                <w:rFonts w:ascii="Arial" w:hAnsi="Arial" w:cs="Arial"/>
                <w:b/>
                <w:sz w:val="24"/>
                <w:szCs w:val="24"/>
              </w:rPr>
              <w:t>UNID.</w:t>
            </w:r>
          </w:p>
        </w:tc>
        <w:tc>
          <w:tcPr>
            <w:tcW w:w="1563" w:type="dxa"/>
          </w:tcPr>
          <w:p w:rsidR="00FC5366" w:rsidRPr="00FC5366" w:rsidRDefault="00FC5366" w:rsidP="006B0553">
            <w:pPr>
              <w:jc w:val="center"/>
              <w:rPr>
                <w:rFonts w:ascii="Arial" w:hAnsi="Arial" w:cs="Arial"/>
                <w:b/>
                <w:sz w:val="24"/>
                <w:szCs w:val="24"/>
              </w:rPr>
            </w:pPr>
            <w:r w:rsidRPr="00FC5366">
              <w:rPr>
                <w:rFonts w:ascii="Arial" w:hAnsi="Arial" w:cs="Arial"/>
                <w:b/>
                <w:sz w:val="24"/>
                <w:szCs w:val="24"/>
              </w:rPr>
              <w:t>QDE.</w:t>
            </w:r>
          </w:p>
        </w:tc>
      </w:tr>
      <w:tr w:rsidR="006845AB" w:rsidTr="00032926">
        <w:tc>
          <w:tcPr>
            <w:tcW w:w="7054" w:type="dxa"/>
          </w:tcPr>
          <w:p w:rsidR="006845AB" w:rsidRPr="006845AB" w:rsidRDefault="006845AB" w:rsidP="006845AB">
            <w:pPr>
              <w:jc w:val="both"/>
              <w:rPr>
                <w:rFonts w:ascii="Arial" w:hAnsi="Arial" w:cs="Arial"/>
                <w:sz w:val="24"/>
                <w:szCs w:val="24"/>
              </w:rPr>
            </w:pPr>
            <w:r w:rsidRPr="006845AB">
              <w:rPr>
                <w:rFonts w:ascii="Arial" w:hAnsi="Arial" w:cs="Arial"/>
                <w:sz w:val="24"/>
                <w:szCs w:val="24"/>
              </w:rPr>
              <w:t>Ondulação transversal em massa asfáltica - lombada tipo “A”</w:t>
            </w:r>
          </w:p>
        </w:tc>
        <w:tc>
          <w:tcPr>
            <w:tcW w:w="1276" w:type="dxa"/>
            <w:vAlign w:val="center"/>
          </w:tcPr>
          <w:p w:rsidR="006845AB" w:rsidRDefault="006845AB" w:rsidP="006B0553">
            <w:pPr>
              <w:jc w:val="center"/>
              <w:rPr>
                <w:rFonts w:ascii="Arial" w:hAnsi="Arial" w:cs="Arial"/>
                <w:sz w:val="24"/>
                <w:szCs w:val="24"/>
              </w:rPr>
            </w:pPr>
            <w:proofErr w:type="gramStart"/>
            <w:r>
              <w:rPr>
                <w:rFonts w:ascii="Arial" w:hAnsi="Arial" w:cs="Arial"/>
                <w:sz w:val="24"/>
                <w:szCs w:val="24"/>
              </w:rPr>
              <w:t>m²</w:t>
            </w:r>
            <w:proofErr w:type="gramEnd"/>
          </w:p>
        </w:tc>
        <w:tc>
          <w:tcPr>
            <w:tcW w:w="1563" w:type="dxa"/>
            <w:vAlign w:val="center"/>
          </w:tcPr>
          <w:p w:rsidR="006845AB" w:rsidRDefault="006845AB" w:rsidP="006B0553">
            <w:pPr>
              <w:jc w:val="center"/>
              <w:rPr>
                <w:rFonts w:ascii="Arial" w:hAnsi="Arial" w:cs="Arial"/>
                <w:sz w:val="24"/>
                <w:szCs w:val="24"/>
              </w:rPr>
            </w:pPr>
            <w:r>
              <w:rPr>
                <w:rFonts w:ascii="Arial" w:hAnsi="Arial" w:cs="Arial"/>
                <w:sz w:val="24"/>
                <w:szCs w:val="24"/>
              </w:rPr>
              <w:t>99</w:t>
            </w:r>
          </w:p>
        </w:tc>
      </w:tr>
      <w:tr w:rsidR="006845AB" w:rsidTr="00032926">
        <w:tc>
          <w:tcPr>
            <w:tcW w:w="7054" w:type="dxa"/>
          </w:tcPr>
          <w:p w:rsidR="006845AB" w:rsidRPr="006845AB" w:rsidRDefault="006845AB" w:rsidP="006845AB">
            <w:pPr>
              <w:jc w:val="both"/>
              <w:rPr>
                <w:rFonts w:ascii="Arial" w:hAnsi="Arial" w:cs="Arial"/>
                <w:sz w:val="24"/>
                <w:szCs w:val="24"/>
              </w:rPr>
            </w:pPr>
            <w:r w:rsidRPr="006845AB">
              <w:rPr>
                <w:rFonts w:ascii="Arial" w:hAnsi="Arial" w:cs="Arial"/>
                <w:sz w:val="24"/>
                <w:szCs w:val="24"/>
              </w:rPr>
              <w:t xml:space="preserve">Execução de passeio (calçada) ou piso de concreto com concreto moldado in loco, feito em obra, acabamento convencional, espessura </w:t>
            </w:r>
            <w:proofErr w:type="gramStart"/>
            <w:r w:rsidRPr="006845AB">
              <w:rPr>
                <w:rFonts w:ascii="Arial" w:hAnsi="Arial" w:cs="Arial"/>
                <w:sz w:val="24"/>
                <w:szCs w:val="24"/>
              </w:rPr>
              <w:t>6</w:t>
            </w:r>
            <w:proofErr w:type="gramEnd"/>
            <w:r w:rsidRPr="006845AB">
              <w:rPr>
                <w:rFonts w:ascii="Arial" w:hAnsi="Arial" w:cs="Arial"/>
                <w:sz w:val="24"/>
                <w:szCs w:val="24"/>
              </w:rPr>
              <w:t xml:space="preserve"> cm, armado. AF_07/2016</w:t>
            </w:r>
          </w:p>
        </w:tc>
        <w:tc>
          <w:tcPr>
            <w:tcW w:w="1276" w:type="dxa"/>
            <w:vAlign w:val="center"/>
          </w:tcPr>
          <w:p w:rsidR="006845AB" w:rsidRPr="0076031A" w:rsidRDefault="006845AB" w:rsidP="006B0553">
            <w:pPr>
              <w:jc w:val="center"/>
              <w:rPr>
                <w:rFonts w:ascii="Arial" w:hAnsi="Arial" w:cs="Arial"/>
                <w:sz w:val="24"/>
                <w:szCs w:val="24"/>
              </w:rPr>
            </w:pPr>
            <w:proofErr w:type="gramStart"/>
            <w:r>
              <w:rPr>
                <w:rFonts w:ascii="Arial" w:hAnsi="Arial" w:cs="Arial"/>
                <w:sz w:val="24"/>
                <w:szCs w:val="24"/>
              </w:rPr>
              <w:t>m²</w:t>
            </w:r>
            <w:proofErr w:type="gramEnd"/>
          </w:p>
        </w:tc>
        <w:tc>
          <w:tcPr>
            <w:tcW w:w="1563" w:type="dxa"/>
            <w:vAlign w:val="center"/>
          </w:tcPr>
          <w:p w:rsidR="006845AB" w:rsidRDefault="006845AB" w:rsidP="006B0553">
            <w:pPr>
              <w:jc w:val="center"/>
              <w:rPr>
                <w:rFonts w:ascii="Arial" w:hAnsi="Arial" w:cs="Arial"/>
                <w:sz w:val="24"/>
                <w:szCs w:val="24"/>
              </w:rPr>
            </w:pPr>
            <w:r>
              <w:rPr>
                <w:rFonts w:ascii="Arial" w:hAnsi="Arial" w:cs="Arial"/>
                <w:sz w:val="24"/>
                <w:szCs w:val="24"/>
              </w:rPr>
              <w:t>214</w:t>
            </w:r>
          </w:p>
        </w:tc>
      </w:tr>
      <w:tr w:rsidR="006845AB" w:rsidTr="00032926">
        <w:tc>
          <w:tcPr>
            <w:tcW w:w="7054" w:type="dxa"/>
          </w:tcPr>
          <w:p w:rsidR="006845AB" w:rsidRPr="006845AB" w:rsidRDefault="006845AB" w:rsidP="006845AB">
            <w:pPr>
              <w:jc w:val="both"/>
              <w:rPr>
                <w:rFonts w:ascii="Arial" w:hAnsi="Arial" w:cs="Arial"/>
                <w:sz w:val="24"/>
                <w:szCs w:val="24"/>
              </w:rPr>
            </w:pPr>
            <w:r w:rsidRPr="006845AB">
              <w:rPr>
                <w:rFonts w:ascii="Arial" w:hAnsi="Arial" w:cs="Arial"/>
                <w:sz w:val="24"/>
                <w:szCs w:val="24"/>
              </w:rPr>
              <w:t>B</w:t>
            </w:r>
            <w:r w:rsidR="0000165F">
              <w:rPr>
                <w:rFonts w:ascii="Arial" w:hAnsi="Arial" w:cs="Arial"/>
                <w:sz w:val="24"/>
                <w:szCs w:val="24"/>
              </w:rPr>
              <w:t>o</w:t>
            </w:r>
            <w:r w:rsidRPr="006845AB">
              <w:rPr>
                <w:rFonts w:ascii="Arial" w:hAnsi="Arial" w:cs="Arial"/>
                <w:sz w:val="24"/>
                <w:szCs w:val="24"/>
              </w:rPr>
              <w:t>ca de lobo dupla tipo PMSP com tampa de concreto</w:t>
            </w:r>
          </w:p>
        </w:tc>
        <w:tc>
          <w:tcPr>
            <w:tcW w:w="1276" w:type="dxa"/>
            <w:vAlign w:val="center"/>
          </w:tcPr>
          <w:p w:rsidR="006845AB" w:rsidRPr="00DA08F0" w:rsidRDefault="006845AB" w:rsidP="006B0553">
            <w:pPr>
              <w:jc w:val="center"/>
              <w:rPr>
                <w:rFonts w:ascii="Arial" w:hAnsi="Arial" w:cs="Arial"/>
                <w:sz w:val="24"/>
                <w:szCs w:val="24"/>
              </w:rPr>
            </w:pPr>
            <w:proofErr w:type="gramStart"/>
            <w:r>
              <w:rPr>
                <w:rFonts w:ascii="Arial" w:hAnsi="Arial" w:cs="Arial"/>
                <w:sz w:val="24"/>
                <w:szCs w:val="24"/>
              </w:rPr>
              <w:t>un.</w:t>
            </w:r>
            <w:proofErr w:type="gramEnd"/>
          </w:p>
        </w:tc>
        <w:tc>
          <w:tcPr>
            <w:tcW w:w="1563" w:type="dxa"/>
            <w:vAlign w:val="center"/>
          </w:tcPr>
          <w:p w:rsidR="006845AB" w:rsidRDefault="006845AB" w:rsidP="006B0553">
            <w:pPr>
              <w:jc w:val="center"/>
              <w:rPr>
                <w:rFonts w:ascii="Arial" w:hAnsi="Arial" w:cs="Arial"/>
                <w:sz w:val="24"/>
                <w:szCs w:val="24"/>
              </w:rPr>
            </w:pPr>
            <w:proofErr w:type="gramStart"/>
            <w:r>
              <w:rPr>
                <w:rFonts w:ascii="Arial" w:hAnsi="Arial" w:cs="Arial"/>
                <w:sz w:val="24"/>
                <w:szCs w:val="24"/>
              </w:rPr>
              <w:t>2</w:t>
            </w:r>
            <w:proofErr w:type="gramEnd"/>
          </w:p>
        </w:tc>
      </w:tr>
    </w:tbl>
    <w:p w:rsidR="0006769E" w:rsidRDefault="0006769E"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 xml:space="preserve">de </w:t>
      </w:r>
      <w:r w:rsidR="0096210A" w:rsidRPr="0096210A">
        <w:rPr>
          <w:rFonts w:ascii="Arial" w:hAnsi="Arial" w:cs="Arial"/>
          <w:sz w:val="24"/>
          <w:szCs w:val="24"/>
        </w:rPr>
        <w:t>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1267BB">
        <w:rPr>
          <w:rFonts w:ascii="Arial" w:hAnsi="Arial" w:cs="Arial"/>
          <w:sz w:val="24"/>
          <w:szCs w:val="24"/>
        </w:rPr>
        <w:t>35</w:t>
      </w:r>
      <w:r w:rsidR="000A4186">
        <w:rPr>
          <w:rFonts w:ascii="Arial" w:hAnsi="Arial" w:cs="Arial"/>
          <w:sz w:val="24"/>
          <w:szCs w:val="24"/>
        </w:rPr>
        <w:t>.</w:t>
      </w:r>
      <w:r w:rsidR="001267BB">
        <w:rPr>
          <w:rFonts w:ascii="Arial" w:hAnsi="Arial" w:cs="Arial"/>
          <w:sz w:val="24"/>
          <w:szCs w:val="24"/>
        </w:rPr>
        <w:t>665</w:t>
      </w:r>
      <w:r w:rsidR="000A4186">
        <w:rPr>
          <w:rFonts w:ascii="Arial" w:hAnsi="Arial" w:cs="Arial"/>
          <w:sz w:val="24"/>
          <w:szCs w:val="24"/>
        </w:rPr>
        <w:t>,3</w:t>
      </w:r>
      <w:r w:rsidR="001267BB">
        <w:rPr>
          <w:rFonts w:ascii="Arial" w:hAnsi="Arial" w:cs="Arial"/>
          <w:sz w:val="24"/>
          <w:szCs w:val="24"/>
        </w:rPr>
        <w:t>3</w:t>
      </w:r>
      <w:r w:rsidR="0068403A">
        <w:rPr>
          <w:rFonts w:ascii="Arial" w:hAnsi="Arial" w:cs="Arial"/>
          <w:sz w:val="24"/>
          <w:szCs w:val="24"/>
        </w:rPr>
        <w:t xml:space="preserve"> </w:t>
      </w:r>
      <w:r w:rsidR="005C7E93">
        <w:rPr>
          <w:rFonts w:ascii="Arial" w:hAnsi="Arial" w:cs="Arial"/>
          <w:sz w:val="24"/>
          <w:szCs w:val="24"/>
        </w:rPr>
        <w:t>(</w:t>
      </w:r>
      <w:r w:rsidR="001267BB">
        <w:rPr>
          <w:rFonts w:ascii="Arial" w:hAnsi="Arial" w:cs="Arial"/>
          <w:sz w:val="24"/>
          <w:szCs w:val="24"/>
        </w:rPr>
        <w:t>trinta e cinco</w:t>
      </w:r>
      <w:r w:rsidR="0068403A">
        <w:rPr>
          <w:rFonts w:ascii="Arial" w:hAnsi="Arial" w:cs="Arial"/>
          <w:sz w:val="24"/>
          <w:szCs w:val="24"/>
        </w:rPr>
        <w:t xml:space="preserve"> mil</w:t>
      </w:r>
      <w:r w:rsidR="00A75CE7">
        <w:rPr>
          <w:rFonts w:ascii="Arial" w:hAnsi="Arial" w:cs="Arial"/>
          <w:sz w:val="24"/>
          <w:szCs w:val="24"/>
        </w:rPr>
        <w:t>,</w:t>
      </w:r>
      <w:r w:rsidR="0068403A">
        <w:rPr>
          <w:rFonts w:ascii="Arial" w:hAnsi="Arial" w:cs="Arial"/>
          <w:sz w:val="24"/>
          <w:szCs w:val="24"/>
        </w:rPr>
        <w:t xml:space="preserve"> </w:t>
      </w:r>
      <w:r w:rsidR="001267BB">
        <w:rPr>
          <w:rFonts w:ascii="Arial" w:hAnsi="Arial" w:cs="Arial"/>
          <w:sz w:val="24"/>
          <w:szCs w:val="24"/>
        </w:rPr>
        <w:t>seiscentos e sessenta e cinco</w:t>
      </w:r>
      <w:r w:rsidR="0068403A">
        <w:rPr>
          <w:rFonts w:ascii="Arial" w:hAnsi="Arial" w:cs="Arial"/>
          <w:sz w:val="24"/>
          <w:szCs w:val="24"/>
        </w:rPr>
        <w:t xml:space="preserve"> reais e </w:t>
      </w:r>
      <w:r w:rsidR="000A4186">
        <w:rPr>
          <w:rFonts w:ascii="Arial" w:hAnsi="Arial" w:cs="Arial"/>
          <w:sz w:val="24"/>
          <w:szCs w:val="24"/>
        </w:rPr>
        <w:t>trinta</w:t>
      </w:r>
      <w:r w:rsidR="0068403A">
        <w:rPr>
          <w:rFonts w:ascii="Arial" w:hAnsi="Arial" w:cs="Arial"/>
          <w:sz w:val="24"/>
          <w:szCs w:val="24"/>
        </w:rPr>
        <w:t xml:space="preserve"> </w:t>
      </w:r>
      <w:r w:rsidR="001267BB">
        <w:rPr>
          <w:rFonts w:ascii="Arial" w:hAnsi="Arial" w:cs="Arial"/>
          <w:sz w:val="24"/>
          <w:szCs w:val="24"/>
        </w:rPr>
        <w:t xml:space="preserve">e três </w:t>
      </w:r>
      <w:r w:rsidR="0068403A">
        <w:rPr>
          <w:rFonts w:ascii="Arial" w:hAnsi="Arial" w:cs="Arial"/>
          <w:sz w:val="24"/>
          <w:szCs w:val="24"/>
        </w:rPr>
        <w:t>centavo</w:t>
      </w:r>
      <w:r w:rsidR="000A4186">
        <w:rPr>
          <w:rFonts w:ascii="Arial" w:hAnsi="Arial" w:cs="Arial"/>
          <w:sz w:val="24"/>
          <w:szCs w:val="24"/>
        </w:rPr>
        <w:t>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w:t>
      </w:r>
      <w:r w:rsidR="007E557F" w:rsidRPr="00742FF4">
        <w:rPr>
          <w:rFonts w:ascii="Arial" w:hAnsi="Arial" w:cs="Arial"/>
          <w:sz w:val="24"/>
          <w:szCs w:val="24"/>
        </w:rPr>
        <w:t xml:space="preserve"> </w:t>
      </w:r>
      <w:r w:rsidR="00355B4B" w:rsidRPr="00A1129D">
        <w:rPr>
          <w:rFonts w:ascii="Arial" w:hAnsi="Arial" w:cs="Arial"/>
          <w:sz w:val="24"/>
          <w:szCs w:val="24"/>
        </w:rPr>
        <w:t>R$</w:t>
      </w:r>
      <w:r w:rsidR="00355B4B">
        <w:rPr>
          <w:rFonts w:ascii="Arial" w:hAnsi="Arial" w:cs="Arial"/>
          <w:sz w:val="24"/>
          <w:szCs w:val="24"/>
        </w:rPr>
        <w:t xml:space="preserve"> 3.566,53 </w:t>
      </w:r>
      <w:r w:rsidR="00355B4B" w:rsidRPr="00A1129D">
        <w:rPr>
          <w:rFonts w:ascii="Arial" w:hAnsi="Arial" w:cs="Arial"/>
          <w:sz w:val="24"/>
          <w:szCs w:val="24"/>
        </w:rPr>
        <w:t>(</w:t>
      </w:r>
      <w:r w:rsidR="00355B4B">
        <w:rPr>
          <w:rFonts w:ascii="Arial" w:hAnsi="Arial" w:cs="Arial"/>
          <w:sz w:val="24"/>
          <w:szCs w:val="24"/>
        </w:rPr>
        <w:t>três mil, quinhentos e sessenta e seis reais e cinquenta e três centavos</w:t>
      </w:r>
      <w:r w:rsidR="00355B4B"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8D1D5C" w:rsidRDefault="008D1D5C"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995660" w:rsidRDefault="00995660" w:rsidP="00D41830">
      <w:pPr>
        <w:jc w:val="both"/>
        <w:rPr>
          <w:rFonts w:ascii="Arial" w:hAnsi="Arial" w:cs="Arial"/>
          <w:b/>
          <w:sz w:val="24"/>
          <w:szCs w:val="24"/>
        </w:rPr>
      </w:pPr>
    </w:p>
    <w:p w:rsidR="00995660" w:rsidRDefault="0099566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cronograma físico-</w:t>
      </w:r>
      <w:r>
        <w:rPr>
          <w:rFonts w:ascii="Arial" w:hAnsi="Arial" w:cs="Arial"/>
          <w:sz w:val="24"/>
          <w:szCs w:val="24"/>
        </w:rPr>
        <w:lastRenderedPageBreak/>
        <w:t xml:space="preserve">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8D1D5C" w:rsidRDefault="008D1D5C"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w:t>
      </w:r>
      <w:r w:rsidRPr="00125A3A">
        <w:rPr>
          <w:rFonts w:ascii="Arial" w:hAnsi="Arial" w:cs="Arial"/>
          <w:sz w:val="24"/>
          <w:szCs w:val="24"/>
        </w:rPr>
        <w:lastRenderedPageBreak/>
        <w:t>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A425C3" w:rsidRDefault="00A425C3" w:rsidP="00A425C3">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menor preço total.</w:t>
      </w:r>
    </w:p>
    <w:p w:rsidR="00A425C3" w:rsidRDefault="00A425C3" w:rsidP="00A425C3">
      <w:pPr>
        <w:tabs>
          <w:tab w:val="left" w:pos="10206"/>
        </w:tabs>
        <w:jc w:val="both"/>
        <w:rPr>
          <w:rFonts w:ascii="Arial" w:hAnsi="Arial" w:cs="Arial"/>
          <w:sz w:val="24"/>
          <w:szCs w:val="24"/>
        </w:rPr>
      </w:pPr>
    </w:p>
    <w:p w:rsidR="001B2909" w:rsidRDefault="001B2909" w:rsidP="00A425C3">
      <w:pPr>
        <w:tabs>
          <w:tab w:val="left" w:pos="10206"/>
        </w:tabs>
        <w:jc w:val="both"/>
        <w:rPr>
          <w:rFonts w:ascii="Arial" w:hAnsi="Arial" w:cs="Arial"/>
          <w:sz w:val="24"/>
          <w:szCs w:val="24"/>
        </w:rPr>
      </w:pPr>
    </w:p>
    <w:p w:rsidR="001B2909" w:rsidRDefault="001B2909" w:rsidP="00A425C3">
      <w:pPr>
        <w:tabs>
          <w:tab w:val="left" w:pos="10206"/>
        </w:tabs>
        <w:jc w:val="both"/>
        <w:rPr>
          <w:rFonts w:ascii="Arial" w:hAnsi="Arial" w:cs="Arial"/>
          <w:sz w:val="24"/>
          <w:szCs w:val="24"/>
        </w:rPr>
      </w:pPr>
    </w:p>
    <w:p w:rsidR="001B2909" w:rsidRDefault="001B2909"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13.3. - Uma vez abertas, as propostas serão tidas como imutáveis e acabadas, não sendo admitidas quaisquer providências posteriores tendentes a sanar falhas ou omissões que as ofertas apresentarem, salvo as ressalvas legais.</w:t>
      </w:r>
    </w:p>
    <w:p w:rsidR="00A425C3" w:rsidRDefault="00A425C3" w:rsidP="00A425C3">
      <w:pPr>
        <w:tabs>
          <w:tab w:val="left" w:pos="10206"/>
        </w:tabs>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A425C3" w:rsidRDefault="00A425C3" w:rsidP="00A425C3">
      <w:pPr>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13.6.2 - Serão desclassificadas as propostas que não atenderem às exigências constantes do presente Edital, seus Anexos, da Lei Federal 8.666/93, e em especial as que:</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A425C3" w:rsidRDefault="00A425C3" w:rsidP="00A425C3">
      <w:pPr>
        <w:tabs>
          <w:tab w:val="left" w:pos="10206"/>
        </w:tabs>
        <w:jc w:val="both"/>
        <w:rPr>
          <w:rFonts w:ascii="Arial" w:hAnsi="Arial" w:cs="Arial"/>
          <w:sz w:val="24"/>
          <w:szCs w:val="24"/>
        </w:rPr>
      </w:pPr>
    </w:p>
    <w:p w:rsidR="001B2909" w:rsidRDefault="001B2909" w:rsidP="00A425C3">
      <w:pPr>
        <w:tabs>
          <w:tab w:val="left" w:pos="10206"/>
        </w:tabs>
        <w:jc w:val="both"/>
        <w:rPr>
          <w:rFonts w:ascii="Arial" w:hAnsi="Arial" w:cs="Arial"/>
          <w:sz w:val="24"/>
          <w:szCs w:val="24"/>
        </w:rPr>
      </w:pPr>
    </w:p>
    <w:p w:rsidR="001B2909" w:rsidRDefault="001B2909" w:rsidP="00A425C3">
      <w:pPr>
        <w:tabs>
          <w:tab w:val="left" w:pos="10206"/>
        </w:tabs>
        <w:jc w:val="both"/>
        <w:rPr>
          <w:rFonts w:ascii="Arial" w:hAnsi="Arial" w:cs="Arial"/>
          <w:sz w:val="24"/>
          <w:szCs w:val="24"/>
        </w:rPr>
      </w:pPr>
    </w:p>
    <w:p w:rsidR="001B2909" w:rsidRDefault="001B2909"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 xml:space="preserve">13.6.2.4. - Contiverem ressalvas em relação às condições dispostas neste Edital. </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13.6.2.5. - Apresentarem preços inexequíveis, ou apresentarem preço superior ao limite estabelecido no item 01 deste edital, o que será analisado pela comissão Permanente de Licitação nos termos do artigo 48, inciso II, da Lei de Licitações e demais exigências deste edital.</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A425C3" w:rsidRDefault="00A425C3" w:rsidP="00A425C3">
      <w:pPr>
        <w:tabs>
          <w:tab w:val="left" w:pos="10206"/>
        </w:tabs>
        <w:jc w:val="both"/>
        <w:rPr>
          <w:rFonts w:ascii="Arial" w:hAnsi="Arial" w:cs="Arial"/>
          <w:b/>
          <w:bCs/>
          <w:sz w:val="24"/>
          <w:szCs w:val="24"/>
        </w:rPr>
      </w:pPr>
    </w:p>
    <w:p w:rsidR="00A425C3" w:rsidRDefault="00A425C3" w:rsidP="00A425C3">
      <w:pPr>
        <w:pStyle w:val="TextosemFormatao"/>
        <w:jc w:val="both"/>
        <w:rPr>
          <w:rFonts w:ascii="Arial" w:eastAsia="MS Mincho" w:hAnsi="Arial" w:cs="Arial"/>
          <w:sz w:val="24"/>
          <w:szCs w:val="24"/>
        </w:rPr>
      </w:pPr>
      <w:r>
        <w:rPr>
          <w:rFonts w:ascii="Arial" w:eastAsia="MS Mincho" w:hAnsi="Arial" w:cs="Arial"/>
          <w:sz w:val="24"/>
          <w:szCs w:val="24"/>
        </w:rPr>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A425C3" w:rsidRDefault="00A425C3" w:rsidP="00A425C3">
      <w:pPr>
        <w:jc w:val="both"/>
        <w:rPr>
          <w:rFonts w:ascii="Arial" w:hAnsi="Arial" w:cs="Arial"/>
          <w:b/>
          <w:sz w:val="24"/>
          <w:szCs w:val="24"/>
        </w:rPr>
      </w:pPr>
    </w:p>
    <w:p w:rsidR="00E91D4F" w:rsidRDefault="00E91D4F" w:rsidP="00D41830">
      <w:pPr>
        <w:jc w:val="both"/>
        <w:rPr>
          <w:rFonts w:ascii="Arial" w:hAnsi="Arial" w:cs="Arial"/>
          <w:b/>
          <w:sz w:val="24"/>
          <w:szCs w:val="24"/>
        </w:rPr>
      </w:pPr>
    </w:p>
    <w:p w:rsidR="001B2909" w:rsidRDefault="001B2909"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090D2F" w:rsidRDefault="00090D2F" w:rsidP="00D41830">
      <w:pPr>
        <w:jc w:val="both"/>
        <w:rPr>
          <w:rFonts w:ascii="Arial" w:hAnsi="Arial" w:cs="Arial"/>
          <w:sz w:val="24"/>
          <w:szCs w:val="24"/>
        </w:rPr>
      </w:pPr>
    </w:p>
    <w:p w:rsidR="001B2909" w:rsidRDefault="001B2909"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1B2909" w:rsidRDefault="001B2909" w:rsidP="00D41830">
      <w:pPr>
        <w:jc w:val="both"/>
        <w:rPr>
          <w:rFonts w:ascii="Arial" w:hAnsi="Arial" w:cs="Arial"/>
          <w:sz w:val="24"/>
          <w:szCs w:val="24"/>
        </w:rPr>
      </w:pPr>
    </w:p>
    <w:p w:rsidR="001B2909" w:rsidRDefault="001B290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7876D0" w:rsidRDefault="007876D0" w:rsidP="00D41830">
      <w:pPr>
        <w:jc w:val="both"/>
        <w:rPr>
          <w:rFonts w:ascii="Arial" w:hAnsi="Arial" w:cs="Arial"/>
          <w:b/>
          <w:sz w:val="24"/>
          <w:szCs w:val="24"/>
        </w:rPr>
      </w:pPr>
    </w:p>
    <w:p w:rsidR="001B2909" w:rsidRDefault="001B2909"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1B2909" w:rsidRDefault="001B2909" w:rsidP="00D41830">
      <w:pPr>
        <w:tabs>
          <w:tab w:val="left" w:pos="0"/>
          <w:tab w:val="left" w:pos="180"/>
          <w:tab w:val="left" w:pos="900"/>
        </w:tabs>
        <w:spacing w:after="120"/>
        <w:jc w:val="both"/>
        <w:rPr>
          <w:rFonts w:ascii="Arial" w:hAnsi="Arial" w:cs="Arial"/>
          <w:b/>
          <w:sz w:val="24"/>
          <w:szCs w:val="24"/>
        </w:rPr>
      </w:pPr>
    </w:p>
    <w:p w:rsidR="001B2909" w:rsidRDefault="001B2909"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7D36FF">
        <w:rPr>
          <w:rFonts w:ascii="Arial" w:hAnsi="Arial" w:cs="Arial"/>
          <w:sz w:val="24"/>
          <w:szCs w:val="24"/>
          <w:lang w:val="pt-BR"/>
        </w:rPr>
        <w:t>s</w:t>
      </w:r>
      <w:r w:rsidR="0089118C">
        <w:rPr>
          <w:rFonts w:ascii="Arial" w:hAnsi="Arial" w:cs="Arial"/>
          <w:sz w:val="24"/>
          <w:szCs w:val="24"/>
          <w:lang w:val="pt-BR"/>
        </w:rPr>
        <w:t xml:space="preserve"> dota</w:t>
      </w:r>
      <w:r w:rsidR="00A9074A">
        <w:rPr>
          <w:rFonts w:ascii="Arial" w:hAnsi="Arial" w:cs="Arial"/>
          <w:sz w:val="24"/>
          <w:szCs w:val="24"/>
          <w:lang w:val="pt-BR"/>
        </w:rPr>
        <w:t>ç</w:t>
      </w:r>
      <w:r w:rsidR="007D36FF">
        <w:rPr>
          <w:rFonts w:ascii="Arial" w:hAnsi="Arial" w:cs="Arial"/>
          <w:sz w:val="24"/>
          <w:szCs w:val="24"/>
          <w:lang w:val="pt-BR"/>
        </w:rPr>
        <w:t>ões</w:t>
      </w:r>
      <w:r w:rsidR="0089118C">
        <w:rPr>
          <w:rFonts w:ascii="Arial" w:hAnsi="Arial" w:cs="Arial"/>
          <w:sz w:val="24"/>
          <w:szCs w:val="24"/>
          <w:lang w:val="pt-BR"/>
        </w:rPr>
        <w:t xml:space="preserve"> </w:t>
      </w:r>
      <w:r w:rsidRPr="000F6E17">
        <w:rPr>
          <w:rFonts w:ascii="Arial" w:hAnsi="Arial" w:cs="Arial"/>
          <w:sz w:val="24"/>
          <w:szCs w:val="24"/>
          <w:lang w:val="pt-BR"/>
        </w:rPr>
        <w:t>orçamentária</w:t>
      </w:r>
      <w:r w:rsidR="007D36FF">
        <w:rPr>
          <w:rFonts w:ascii="Arial" w:hAnsi="Arial" w:cs="Arial"/>
          <w:sz w:val="24"/>
          <w:szCs w:val="24"/>
          <w:lang w:val="pt-BR"/>
        </w:rPr>
        <w:t>s</w:t>
      </w:r>
      <w:r w:rsidRPr="000F6E17">
        <w:rPr>
          <w:rFonts w:ascii="Arial" w:hAnsi="Arial" w:cs="Arial"/>
          <w:sz w:val="24"/>
          <w:szCs w:val="24"/>
          <w:lang w:val="pt-BR"/>
        </w:rPr>
        <w:t xml:space="preserve"> de </w:t>
      </w:r>
      <w:r w:rsidR="00A54F58">
        <w:rPr>
          <w:rFonts w:ascii="Arial" w:hAnsi="Arial" w:cs="Arial"/>
          <w:sz w:val="24"/>
          <w:szCs w:val="24"/>
          <w:lang w:val="pt-BR"/>
        </w:rPr>
        <w:t>nº</w:t>
      </w:r>
      <w:r w:rsidR="00420774">
        <w:rPr>
          <w:rFonts w:ascii="Arial" w:hAnsi="Arial" w:cs="Arial"/>
          <w:sz w:val="24"/>
          <w:szCs w:val="24"/>
          <w:lang w:val="pt-BR"/>
        </w:rPr>
        <w:t xml:space="preserve"> </w:t>
      </w:r>
      <w:r w:rsidR="00E00D59">
        <w:rPr>
          <w:rFonts w:ascii="Arial" w:hAnsi="Arial" w:cs="Arial"/>
          <w:sz w:val="24"/>
          <w:szCs w:val="24"/>
          <w:lang w:val="pt-BR"/>
        </w:rPr>
        <w:t>1</w:t>
      </w:r>
      <w:r w:rsidR="00A54F58">
        <w:rPr>
          <w:rFonts w:ascii="Arial" w:hAnsi="Arial" w:cs="Arial"/>
          <w:sz w:val="24"/>
          <w:szCs w:val="24"/>
          <w:lang w:val="pt-BR"/>
        </w:rPr>
        <w:t>2.01.</w:t>
      </w:r>
      <w:r w:rsidR="00E00D59">
        <w:rPr>
          <w:rFonts w:ascii="Arial" w:hAnsi="Arial" w:cs="Arial"/>
          <w:sz w:val="24"/>
          <w:szCs w:val="24"/>
          <w:lang w:val="pt-BR"/>
        </w:rPr>
        <w:t>15</w:t>
      </w:r>
      <w:r w:rsidR="00A54F58">
        <w:rPr>
          <w:rFonts w:ascii="Arial" w:hAnsi="Arial" w:cs="Arial"/>
          <w:sz w:val="24"/>
          <w:szCs w:val="24"/>
          <w:lang w:val="pt-BR"/>
        </w:rPr>
        <w:t>.</w:t>
      </w:r>
      <w:r w:rsidR="00E00D59">
        <w:rPr>
          <w:rFonts w:ascii="Arial" w:hAnsi="Arial" w:cs="Arial"/>
          <w:sz w:val="24"/>
          <w:szCs w:val="24"/>
          <w:lang w:val="pt-BR"/>
        </w:rPr>
        <w:t>451</w:t>
      </w:r>
      <w:r w:rsidR="00A54F58">
        <w:rPr>
          <w:rFonts w:ascii="Arial" w:hAnsi="Arial" w:cs="Arial"/>
          <w:sz w:val="24"/>
          <w:szCs w:val="24"/>
          <w:lang w:val="pt-BR"/>
        </w:rPr>
        <w:t>.0006.4.4.90.51-99 (tesouro</w:t>
      </w:r>
      <w:r w:rsidR="00420774">
        <w:rPr>
          <w:rFonts w:ascii="Arial" w:hAnsi="Arial" w:cs="Arial"/>
          <w:sz w:val="24"/>
          <w:szCs w:val="24"/>
          <w:lang w:val="pt-BR"/>
        </w:rPr>
        <w:t>)</w:t>
      </w:r>
      <w:r w:rsidR="007D36FF">
        <w:rPr>
          <w:rFonts w:ascii="Arial" w:hAnsi="Arial" w:cs="Arial"/>
          <w:sz w:val="24"/>
          <w:szCs w:val="24"/>
          <w:lang w:val="pt-BR"/>
        </w:rPr>
        <w:t xml:space="preserve"> e nº 12.01.15.451.0006.4.4.90.51-99 (transferências e convênios estaduais - vinculados)</w:t>
      </w:r>
      <w:r w:rsidR="00420774">
        <w:rPr>
          <w:rFonts w:ascii="Arial" w:hAnsi="Arial" w:cs="Arial"/>
          <w:sz w:val="24"/>
          <w:szCs w:val="24"/>
          <w:lang w:val="pt-BR"/>
        </w:rPr>
        <w:t>.</w:t>
      </w:r>
    </w:p>
    <w:p w:rsidR="00256D06" w:rsidRDefault="00256D06" w:rsidP="00D41830">
      <w:pPr>
        <w:jc w:val="both"/>
        <w:rPr>
          <w:rFonts w:ascii="Arial" w:hAnsi="Arial" w:cs="Arial"/>
          <w:sz w:val="24"/>
          <w:szCs w:val="24"/>
        </w:rPr>
      </w:pPr>
    </w:p>
    <w:p w:rsidR="00C91A1D" w:rsidRDefault="00C91A1D" w:rsidP="00D41830">
      <w:pPr>
        <w:jc w:val="both"/>
        <w:rPr>
          <w:rFonts w:ascii="Arial" w:hAnsi="Arial" w:cs="Arial"/>
          <w:b/>
          <w:sz w:val="24"/>
          <w:szCs w:val="24"/>
        </w:rPr>
      </w:pPr>
    </w:p>
    <w:p w:rsidR="008E09EE" w:rsidRDefault="008E09EE"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w:t>
      </w:r>
      <w:proofErr w:type="gramStart"/>
      <w:r w:rsidRPr="000629A5">
        <w:rPr>
          <w:rFonts w:ascii="Arial" w:hAnsi="Arial" w:cs="Arial"/>
          <w:sz w:val="24"/>
          <w:szCs w:val="24"/>
          <w:lang w:val="pt-BR"/>
        </w:rPr>
        <w:t>08:00</w:t>
      </w:r>
      <w:proofErr w:type="gramEnd"/>
      <w:r w:rsidRPr="000629A5">
        <w:rPr>
          <w:rFonts w:ascii="Arial" w:hAnsi="Arial" w:cs="Arial"/>
          <w:sz w:val="24"/>
          <w:szCs w:val="24"/>
          <w:lang w:val="pt-BR"/>
        </w:rPr>
        <w:t xml:space="preserve">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0935AB" w:rsidRPr="00CF16F2">
          <w:rPr>
            <w:rStyle w:val="Hyperlink"/>
            <w:rFonts w:ascii="Arial" w:hAnsi="Arial" w:cs="Arial"/>
            <w:i/>
            <w:sz w:val="24"/>
            <w:szCs w:val="24"/>
            <w:lang w:val="pt-BR"/>
          </w:rPr>
          <w:t>licitacoes@carapicuiba.sp.gov.br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8E09EE" w:rsidRDefault="008E09EE" w:rsidP="00D41830">
      <w:pPr>
        <w:jc w:val="both"/>
        <w:rPr>
          <w:rFonts w:ascii="Arial" w:hAnsi="Arial" w:cs="Arial"/>
          <w:b/>
          <w:sz w:val="24"/>
          <w:szCs w:val="24"/>
        </w:rPr>
      </w:pPr>
    </w:p>
    <w:p w:rsidR="001B2909" w:rsidRDefault="001B2909"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8E09EE" w:rsidRDefault="008E09EE" w:rsidP="00D41830">
      <w:pPr>
        <w:jc w:val="both"/>
        <w:rPr>
          <w:rFonts w:ascii="Arial" w:hAnsi="Arial" w:cs="Arial"/>
          <w:b/>
          <w:sz w:val="24"/>
          <w:szCs w:val="24"/>
        </w:rPr>
      </w:pPr>
    </w:p>
    <w:p w:rsidR="001B2909" w:rsidRDefault="001B2909"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7846A6"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w:t>
      </w:r>
      <w:proofErr w:type="gramStart"/>
      <w:r w:rsidRPr="00125A3A">
        <w:rPr>
          <w:rFonts w:ascii="Arial" w:hAnsi="Arial" w:cs="Arial"/>
          <w:sz w:val="24"/>
          <w:szCs w:val="24"/>
        </w:rPr>
        <w:t>ou</w:t>
      </w:r>
      <w:proofErr w:type="gramEnd"/>
      <w:r w:rsidRPr="00125A3A">
        <w:rPr>
          <w:rFonts w:ascii="Arial" w:hAnsi="Arial" w:cs="Arial"/>
          <w:sz w:val="24"/>
          <w:szCs w:val="24"/>
        </w:rPr>
        <w:t xml:space="preserve"> </w:t>
      </w: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remanescente</w:t>
      </w:r>
      <w:proofErr w:type="gramEnd"/>
      <w:r w:rsidRPr="00125A3A">
        <w:rPr>
          <w:rFonts w:ascii="Arial" w:hAnsi="Arial" w:cs="Arial"/>
          <w:sz w:val="24"/>
          <w:szCs w:val="24"/>
        </w:rPr>
        <w:t xml:space="preserve"> da contratação, nas mesmas condições da proposta do primeiro classificado.</w:t>
      </w:r>
    </w:p>
    <w:p w:rsidR="00D41830" w:rsidRDefault="00D41830" w:rsidP="00D41830">
      <w:pPr>
        <w:jc w:val="both"/>
        <w:rPr>
          <w:rFonts w:ascii="Arial" w:hAnsi="Arial" w:cs="Arial"/>
          <w:sz w:val="24"/>
          <w:szCs w:val="24"/>
        </w:rPr>
      </w:pPr>
    </w:p>
    <w:p w:rsidR="001B2909" w:rsidRDefault="001B2909" w:rsidP="00D41830">
      <w:pPr>
        <w:jc w:val="both"/>
        <w:rPr>
          <w:rFonts w:ascii="Arial" w:hAnsi="Arial" w:cs="Arial"/>
          <w:sz w:val="24"/>
          <w:szCs w:val="24"/>
        </w:rPr>
      </w:pPr>
    </w:p>
    <w:p w:rsidR="001B2909" w:rsidRDefault="001B2909" w:rsidP="00D41830">
      <w:pPr>
        <w:jc w:val="both"/>
        <w:rPr>
          <w:rFonts w:ascii="Arial" w:hAnsi="Arial" w:cs="Arial"/>
          <w:sz w:val="24"/>
          <w:szCs w:val="24"/>
        </w:rPr>
      </w:pPr>
    </w:p>
    <w:p w:rsidR="001B2909" w:rsidRDefault="001B290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C91A1D" w:rsidRDefault="00C91A1D" w:rsidP="00D41830">
      <w:pPr>
        <w:jc w:val="both"/>
        <w:rPr>
          <w:rFonts w:ascii="Arial" w:hAnsi="Arial" w:cs="Arial"/>
          <w:b/>
          <w:sz w:val="24"/>
          <w:szCs w:val="24"/>
        </w:rPr>
      </w:pPr>
    </w:p>
    <w:p w:rsidR="001B2909" w:rsidRDefault="001B2909"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C91A1D" w:rsidP="00C91A1D">
      <w:pPr>
        <w:tabs>
          <w:tab w:val="left" w:pos="2977"/>
        </w:tabs>
        <w:jc w:val="both"/>
        <w:rPr>
          <w:rFonts w:ascii="Arial" w:hAnsi="Arial" w:cs="Arial"/>
          <w:sz w:val="24"/>
          <w:szCs w:val="24"/>
        </w:rPr>
      </w:pPr>
      <w:r>
        <w:rPr>
          <w:rFonts w:ascii="Arial" w:hAnsi="Arial" w:cs="Arial"/>
          <w:sz w:val="24"/>
          <w:szCs w:val="24"/>
        </w:rPr>
        <w:tab/>
      </w:r>
    </w:p>
    <w:p w:rsidR="001B2909" w:rsidRDefault="001B2909" w:rsidP="00C91A1D">
      <w:pPr>
        <w:tabs>
          <w:tab w:val="left" w:pos="2977"/>
        </w:tabs>
        <w:jc w:val="both"/>
        <w:rPr>
          <w:rFonts w:ascii="Arial" w:hAnsi="Arial" w:cs="Arial"/>
          <w:sz w:val="24"/>
          <w:szCs w:val="24"/>
        </w:rPr>
      </w:pPr>
    </w:p>
    <w:p w:rsidR="001B2909" w:rsidRDefault="001B2909" w:rsidP="00C91A1D">
      <w:pPr>
        <w:tabs>
          <w:tab w:val="left" w:pos="2977"/>
        </w:tabs>
        <w:jc w:val="both"/>
        <w:rPr>
          <w:rFonts w:ascii="Arial" w:hAnsi="Arial" w:cs="Arial"/>
          <w:sz w:val="24"/>
          <w:szCs w:val="24"/>
        </w:rPr>
      </w:pPr>
    </w:p>
    <w:p w:rsidR="00D41830" w:rsidRPr="00986B1D"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r w:rsidR="007F1423">
        <w:rPr>
          <w:rFonts w:ascii="Arial" w:hAnsi="Arial" w:cs="Arial"/>
          <w:sz w:val="24"/>
          <w:szCs w:val="24"/>
        </w:rPr>
        <w:t>São</w:t>
      </w:r>
      <w:r w:rsidR="00081651">
        <w:rPr>
          <w:rFonts w:ascii="Arial" w:hAnsi="Arial" w:cs="Arial"/>
          <w:sz w:val="24"/>
          <w:szCs w:val="24"/>
        </w:rPr>
        <w:t xml:space="preserve"> </w:t>
      </w:r>
      <w:r>
        <w:rPr>
          <w:rFonts w:ascii="Arial" w:hAnsi="Arial" w:cs="Arial"/>
          <w:sz w:val="24"/>
          <w:szCs w:val="24"/>
        </w:rPr>
        <w:lastRenderedPageBreak/>
        <w:t xml:space="preserve">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C91A1D" w:rsidRDefault="00C91A1D"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C91A1D" w:rsidRDefault="00C91A1D"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C91A1D" w:rsidRDefault="00C91A1D"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733CA4">
        <w:rPr>
          <w:rFonts w:ascii="Arial" w:hAnsi="Arial" w:cs="Arial"/>
          <w:sz w:val="24"/>
          <w:szCs w:val="24"/>
        </w:rPr>
        <w:t xml:space="preserve"> </w:t>
      </w:r>
      <w:proofErr w:type="gramEnd"/>
      <w:r w:rsidR="005016F6">
        <w:rPr>
          <w:rFonts w:ascii="Arial" w:hAnsi="Arial" w:cs="Arial"/>
          <w:sz w:val="24"/>
          <w:szCs w:val="24"/>
        </w:rPr>
        <w:t>15</w:t>
      </w:r>
      <w:r w:rsidR="00733CA4">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5016F6">
        <w:rPr>
          <w:rFonts w:ascii="Arial" w:hAnsi="Arial" w:cs="Arial"/>
          <w:sz w:val="24"/>
          <w:szCs w:val="24"/>
        </w:rPr>
        <w:t>setembro</w:t>
      </w:r>
      <w:r w:rsidR="00E91450">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w:t>
      </w:r>
      <w:r w:rsidR="00676557">
        <w:rPr>
          <w:rFonts w:ascii="Arial" w:hAnsi="Arial" w:cs="Arial"/>
          <w:sz w:val="24"/>
          <w:szCs w:val="24"/>
        </w:rPr>
        <w:t>3</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C91A1D" w:rsidRDefault="00C91A1D" w:rsidP="00D41830">
      <w:pPr>
        <w:pStyle w:val="Ttulo3"/>
        <w:tabs>
          <w:tab w:val="left" w:pos="0"/>
        </w:tabs>
        <w:jc w:val="both"/>
        <w:rPr>
          <w:bCs w:val="0"/>
          <w:iCs/>
          <w:szCs w:val="24"/>
        </w:rPr>
      </w:pPr>
    </w:p>
    <w:p w:rsidR="00C91A1D" w:rsidRDefault="00C91A1D" w:rsidP="00D41830">
      <w:pPr>
        <w:pStyle w:val="Ttulo3"/>
        <w:tabs>
          <w:tab w:val="left" w:pos="0"/>
        </w:tabs>
        <w:jc w:val="both"/>
        <w:rPr>
          <w:bCs w:val="0"/>
          <w:iCs/>
          <w:szCs w:val="24"/>
        </w:rPr>
      </w:pPr>
    </w:p>
    <w:p w:rsidR="00C91A1D" w:rsidRDefault="00C91A1D"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0670D2" w:rsidRPr="005016F6" w:rsidRDefault="000670D2" w:rsidP="000670D2">
      <w:pPr>
        <w:suppressAutoHyphens/>
        <w:spacing w:line="480" w:lineRule="auto"/>
        <w:jc w:val="both"/>
        <w:rPr>
          <w:rFonts w:ascii="Arial" w:hAnsi="Arial" w:cs="Arial"/>
          <w:bCs/>
          <w:sz w:val="24"/>
          <w:szCs w:val="24"/>
          <w:lang w:eastAsia="ar-SA"/>
        </w:rPr>
      </w:pPr>
      <w:r w:rsidRPr="002807E4">
        <w:rPr>
          <w:rFonts w:ascii="Arial" w:hAnsi="Arial" w:cs="Arial"/>
          <w:bCs/>
          <w:sz w:val="24"/>
          <w:szCs w:val="24"/>
          <w:lang w:val="x-none" w:eastAsia="ar-SA"/>
        </w:rPr>
        <w:t xml:space="preserve">Eliana dos Santos Soares Santana – Presidente </w:t>
      </w:r>
      <w:r w:rsidR="005016F6">
        <w:rPr>
          <w:rFonts w:ascii="Arial" w:hAnsi="Arial" w:cs="Arial"/>
          <w:bCs/>
          <w:sz w:val="24"/>
          <w:szCs w:val="24"/>
          <w:lang w:eastAsia="ar-SA"/>
        </w:rPr>
        <w:t>- Em licença médica</w:t>
      </w:r>
    </w:p>
    <w:p w:rsidR="000670D2" w:rsidRPr="002807E4" w:rsidRDefault="000670D2" w:rsidP="000670D2">
      <w:pPr>
        <w:suppressAutoHyphens/>
        <w:spacing w:line="480" w:lineRule="auto"/>
        <w:jc w:val="both"/>
        <w:rPr>
          <w:rFonts w:ascii="Arial" w:hAnsi="Arial" w:cs="Arial"/>
          <w:bCs/>
          <w:sz w:val="24"/>
          <w:szCs w:val="24"/>
          <w:lang w:val="x-none" w:eastAsia="ar-SA"/>
        </w:rPr>
      </w:pPr>
    </w:p>
    <w:p w:rsidR="000670D2" w:rsidRPr="002807E4" w:rsidRDefault="000670D2" w:rsidP="000670D2">
      <w:pPr>
        <w:suppressAutoHyphens/>
        <w:spacing w:line="480" w:lineRule="auto"/>
        <w:jc w:val="both"/>
        <w:rPr>
          <w:rFonts w:ascii="Arial" w:hAnsi="Arial" w:cs="Arial"/>
          <w:bCs/>
          <w:sz w:val="24"/>
          <w:szCs w:val="24"/>
          <w:lang w:eastAsia="ar-SA"/>
        </w:rPr>
      </w:pPr>
      <w:r w:rsidRPr="002807E4">
        <w:rPr>
          <w:rFonts w:ascii="Arial" w:hAnsi="Arial" w:cs="Arial"/>
          <w:bCs/>
          <w:sz w:val="24"/>
          <w:szCs w:val="24"/>
          <w:lang w:eastAsia="ar-SA"/>
        </w:rPr>
        <w:t>Cleonice Dias de Sousa - membro</w:t>
      </w:r>
    </w:p>
    <w:p w:rsidR="000670D2" w:rsidRPr="002807E4" w:rsidRDefault="000670D2" w:rsidP="000670D2">
      <w:pPr>
        <w:suppressAutoHyphens/>
        <w:spacing w:line="480" w:lineRule="auto"/>
        <w:jc w:val="both"/>
        <w:rPr>
          <w:rFonts w:ascii="Arial" w:hAnsi="Arial" w:cs="Arial"/>
          <w:bCs/>
          <w:sz w:val="24"/>
          <w:szCs w:val="24"/>
          <w:lang w:eastAsia="ar-SA"/>
        </w:rPr>
      </w:pPr>
    </w:p>
    <w:p w:rsidR="000670D2" w:rsidRPr="002807E4" w:rsidRDefault="000670D2" w:rsidP="000670D2">
      <w:pPr>
        <w:suppressAutoHyphens/>
        <w:spacing w:line="480" w:lineRule="auto"/>
        <w:jc w:val="both"/>
        <w:rPr>
          <w:rFonts w:ascii="Arial" w:hAnsi="Arial" w:cs="Arial"/>
          <w:bCs/>
          <w:sz w:val="24"/>
          <w:szCs w:val="24"/>
          <w:lang w:eastAsia="ar-SA"/>
        </w:rPr>
      </w:pPr>
      <w:proofErr w:type="spellStart"/>
      <w:r w:rsidRPr="002807E4">
        <w:rPr>
          <w:rFonts w:ascii="Arial" w:hAnsi="Arial" w:cs="Arial"/>
          <w:bCs/>
          <w:sz w:val="24"/>
          <w:szCs w:val="24"/>
          <w:lang w:eastAsia="ar-SA"/>
        </w:rPr>
        <w:t>Marilza</w:t>
      </w:r>
      <w:proofErr w:type="spellEnd"/>
      <w:r w:rsidRPr="002807E4">
        <w:rPr>
          <w:rFonts w:ascii="Arial" w:hAnsi="Arial" w:cs="Arial"/>
          <w:bCs/>
          <w:sz w:val="24"/>
          <w:szCs w:val="24"/>
          <w:lang w:eastAsia="ar-SA"/>
        </w:rPr>
        <w:t xml:space="preserve"> Moraes Rodrigues - membro</w:t>
      </w:r>
    </w:p>
    <w:p w:rsidR="000670D2" w:rsidRPr="002807E4" w:rsidRDefault="000670D2" w:rsidP="000670D2">
      <w:pPr>
        <w:suppressAutoHyphens/>
        <w:spacing w:line="480" w:lineRule="auto"/>
        <w:jc w:val="both"/>
        <w:rPr>
          <w:rFonts w:ascii="Arial" w:hAnsi="Arial" w:cs="Arial"/>
          <w:bCs/>
          <w:sz w:val="24"/>
          <w:szCs w:val="24"/>
          <w:lang w:eastAsia="ar-SA"/>
        </w:rPr>
      </w:pPr>
    </w:p>
    <w:p w:rsidR="000670D2" w:rsidRPr="002807E4" w:rsidRDefault="000670D2" w:rsidP="000670D2">
      <w:pPr>
        <w:suppressAutoHyphens/>
        <w:spacing w:line="480" w:lineRule="auto"/>
        <w:jc w:val="both"/>
        <w:rPr>
          <w:rFonts w:ascii="Arial" w:hAnsi="Arial" w:cs="Arial"/>
          <w:bCs/>
          <w:sz w:val="24"/>
          <w:szCs w:val="24"/>
          <w:lang w:eastAsia="ar-SA"/>
        </w:rPr>
      </w:pPr>
      <w:r w:rsidRPr="002807E4">
        <w:rPr>
          <w:rFonts w:ascii="Arial" w:hAnsi="Arial" w:cs="Arial"/>
          <w:bCs/>
          <w:sz w:val="24"/>
          <w:szCs w:val="24"/>
          <w:lang w:eastAsia="ar-SA"/>
        </w:rPr>
        <w:t>Normando Ribeiro Lopes - membro</w:t>
      </w:r>
      <w:r w:rsidR="005016F6">
        <w:rPr>
          <w:rFonts w:ascii="Arial" w:hAnsi="Arial" w:cs="Arial"/>
          <w:bCs/>
          <w:sz w:val="24"/>
          <w:szCs w:val="24"/>
          <w:lang w:eastAsia="ar-SA"/>
        </w:rPr>
        <w:t xml:space="preserve"> - Em licença médica</w:t>
      </w:r>
    </w:p>
    <w:p w:rsidR="000670D2" w:rsidRPr="002807E4" w:rsidRDefault="000670D2" w:rsidP="000670D2">
      <w:pPr>
        <w:suppressAutoHyphens/>
        <w:spacing w:line="480" w:lineRule="auto"/>
        <w:jc w:val="both"/>
        <w:rPr>
          <w:rFonts w:ascii="Arial" w:hAnsi="Arial" w:cs="Arial"/>
          <w:bCs/>
          <w:sz w:val="24"/>
          <w:szCs w:val="24"/>
          <w:lang w:eastAsia="ar-SA"/>
        </w:rPr>
      </w:pPr>
    </w:p>
    <w:p w:rsidR="000670D2" w:rsidRPr="002807E4" w:rsidRDefault="000670D2" w:rsidP="000670D2">
      <w:pPr>
        <w:pBdr>
          <w:top w:val="nil"/>
          <w:left w:val="nil"/>
          <w:bottom w:val="nil"/>
          <w:right w:val="nil"/>
          <w:between w:val="nil"/>
        </w:pBdr>
        <w:spacing w:after="200" w:line="360" w:lineRule="auto"/>
        <w:rPr>
          <w:rFonts w:ascii="Arial" w:hAnsi="Arial" w:cs="Arial"/>
          <w:sz w:val="16"/>
          <w:szCs w:val="16"/>
        </w:rPr>
      </w:pPr>
      <w:r w:rsidRPr="002807E4">
        <w:rPr>
          <w:rFonts w:ascii="Arial" w:hAnsi="Arial" w:cs="Arial"/>
          <w:bCs/>
          <w:sz w:val="24"/>
          <w:szCs w:val="24"/>
          <w:lang w:val="x-none"/>
        </w:rPr>
        <w:t>Pietro Vincenzo - Secretário</w:t>
      </w:r>
      <w:r w:rsidRPr="002807E4">
        <w:rPr>
          <w:rFonts w:ascii="Arial" w:hAnsi="Arial" w:cs="Arial"/>
          <w:bCs/>
          <w:sz w:val="24"/>
          <w:szCs w:val="24"/>
        </w:rPr>
        <w:t xml:space="preserve">                                                                </w:t>
      </w:r>
      <w:r w:rsidRPr="002807E4">
        <w:rPr>
          <w:rFonts w:ascii="Arial" w:hAnsi="Arial" w:cs="Arial"/>
          <w:sz w:val="16"/>
          <w:szCs w:val="16"/>
        </w:rPr>
        <w:t xml:space="preserve">                                       </w:t>
      </w:r>
    </w:p>
    <w:p w:rsidR="00BE65A5" w:rsidRDefault="00BE65A5" w:rsidP="00BE65A5">
      <w:pPr>
        <w:spacing w:line="480" w:lineRule="auto"/>
        <w:jc w:val="both"/>
        <w:rPr>
          <w:rFonts w:ascii="Arial" w:hAnsi="Arial" w:cs="Arial"/>
          <w:bCs/>
          <w:sz w:val="24"/>
          <w:szCs w:val="24"/>
        </w:rPr>
      </w:pPr>
    </w:p>
    <w:p w:rsidR="00CE6F65" w:rsidRDefault="00CE6F65"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693AFF" w:rsidRDefault="00693AFF" w:rsidP="00C42C22">
      <w:pPr>
        <w:spacing w:after="120"/>
        <w:ind w:right="227"/>
        <w:jc w:val="center"/>
        <w:rPr>
          <w:rFonts w:ascii="Arial" w:hAnsi="Arial" w:cs="Arial"/>
          <w:b/>
          <w:sz w:val="36"/>
          <w:szCs w:val="36"/>
        </w:rPr>
      </w:pPr>
    </w:p>
    <w:p w:rsidR="00AC0F1D" w:rsidRDefault="00AC0F1D" w:rsidP="00C42C22">
      <w:pPr>
        <w:spacing w:after="120"/>
        <w:ind w:right="227"/>
        <w:jc w:val="center"/>
        <w:rPr>
          <w:rFonts w:ascii="Arial" w:hAnsi="Arial" w:cs="Arial"/>
          <w:b/>
          <w:sz w:val="36"/>
          <w:szCs w:val="36"/>
        </w:rPr>
      </w:pPr>
    </w:p>
    <w:p w:rsidR="00414B04" w:rsidRDefault="00414B04" w:rsidP="00C42C22">
      <w:pPr>
        <w:spacing w:after="120"/>
        <w:ind w:right="227"/>
        <w:jc w:val="center"/>
        <w:rPr>
          <w:rFonts w:ascii="Arial" w:hAnsi="Arial" w:cs="Arial"/>
          <w:b/>
          <w:sz w:val="36"/>
          <w:szCs w:val="36"/>
        </w:rPr>
      </w:pPr>
    </w:p>
    <w:p w:rsidR="00414B04" w:rsidRDefault="00414B04" w:rsidP="00C42C22">
      <w:pPr>
        <w:spacing w:after="120"/>
        <w:ind w:right="227"/>
        <w:jc w:val="center"/>
        <w:rPr>
          <w:rFonts w:ascii="Arial" w:hAnsi="Arial" w:cs="Arial"/>
          <w:b/>
          <w:sz w:val="36"/>
          <w:szCs w:val="36"/>
        </w:rPr>
      </w:pPr>
    </w:p>
    <w:p w:rsidR="00824B19" w:rsidRDefault="00824B19" w:rsidP="00C42C22">
      <w:pPr>
        <w:spacing w:after="120"/>
        <w:ind w:right="227"/>
        <w:jc w:val="center"/>
        <w:rPr>
          <w:rFonts w:ascii="Arial" w:hAnsi="Arial" w:cs="Arial"/>
          <w:b/>
          <w:sz w:val="36"/>
          <w:szCs w:val="36"/>
        </w:rPr>
      </w:pPr>
    </w:p>
    <w:p w:rsidR="00824B19" w:rsidRDefault="00824B19" w:rsidP="00C42C22">
      <w:pPr>
        <w:spacing w:after="120"/>
        <w:ind w:right="227"/>
        <w:jc w:val="center"/>
        <w:rPr>
          <w:rFonts w:ascii="Arial" w:hAnsi="Arial" w:cs="Arial"/>
          <w:b/>
          <w:sz w:val="36"/>
          <w:szCs w:val="36"/>
        </w:rPr>
      </w:pPr>
    </w:p>
    <w:p w:rsidR="00824B19" w:rsidRDefault="00824B19"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D41830" w:rsidRDefault="00D41830" w:rsidP="005B2FE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693AFF" w:rsidRDefault="00693AFF" w:rsidP="00C10E2A">
      <w:pPr>
        <w:spacing w:after="120"/>
        <w:ind w:right="227"/>
        <w:jc w:val="center"/>
        <w:rPr>
          <w:rFonts w:ascii="Arial" w:hAnsi="Arial" w:cs="Arial"/>
          <w:b/>
          <w:sz w:val="36"/>
          <w:szCs w:val="36"/>
        </w:rPr>
      </w:pPr>
    </w:p>
    <w:p w:rsidR="00AC0F1D" w:rsidRDefault="00AC0F1D"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D44C1E" w:rsidRDefault="00D44C1E" w:rsidP="00D41830">
      <w:pPr>
        <w:spacing w:after="120"/>
        <w:ind w:left="284" w:right="227"/>
        <w:jc w:val="center"/>
        <w:rPr>
          <w:rFonts w:ascii="Arial" w:hAnsi="Arial" w:cs="Arial"/>
          <w:b/>
        </w:rPr>
      </w:pPr>
    </w:p>
    <w:p w:rsidR="00D44C1E" w:rsidRDefault="00D44C1E" w:rsidP="00D41830">
      <w:pPr>
        <w:spacing w:after="120"/>
        <w:ind w:left="284" w:right="227"/>
        <w:jc w:val="center"/>
        <w:rPr>
          <w:rFonts w:ascii="Arial" w:hAnsi="Arial" w:cs="Arial"/>
          <w:b/>
        </w:rPr>
      </w:pPr>
    </w:p>
    <w:p w:rsidR="00D44C1E" w:rsidRDefault="00D44C1E"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414B04" w:rsidRDefault="00414B04" w:rsidP="00D41830">
      <w:pPr>
        <w:spacing w:after="120"/>
        <w:ind w:left="284" w:right="227"/>
        <w:jc w:val="center"/>
        <w:rPr>
          <w:rFonts w:ascii="Arial" w:hAnsi="Arial" w:cs="Arial"/>
          <w:b/>
        </w:rPr>
      </w:pPr>
    </w:p>
    <w:p w:rsidR="00414B04" w:rsidRDefault="00414B04" w:rsidP="00D41830">
      <w:pPr>
        <w:spacing w:after="120"/>
        <w:ind w:left="284" w:right="227"/>
        <w:jc w:val="center"/>
        <w:rPr>
          <w:rFonts w:ascii="Arial" w:hAnsi="Arial" w:cs="Arial"/>
          <w:b/>
        </w:rPr>
      </w:pPr>
    </w:p>
    <w:p w:rsidR="00414B04" w:rsidRDefault="00414B04" w:rsidP="00D41830">
      <w:pPr>
        <w:spacing w:after="120"/>
        <w:ind w:left="284" w:right="227"/>
        <w:jc w:val="center"/>
        <w:rPr>
          <w:rFonts w:ascii="Arial" w:hAnsi="Arial" w:cs="Arial"/>
          <w:b/>
        </w:rPr>
      </w:pPr>
    </w:p>
    <w:p w:rsidR="00414B04" w:rsidRDefault="00414B04" w:rsidP="00D41830">
      <w:pPr>
        <w:spacing w:after="120"/>
        <w:ind w:left="284" w:right="227"/>
        <w:jc w:val="center"/>
        <w:rPr>
          <w:rFonts w:ascii="Arial" w:hAnsi="Arial" w:cs="Arial"/>
          <w:b/>
        </w:rPr>
      </w:pPr>
    </w:p>
    <w:p w:rsidR="00824B19" w:rsidRDefault="00824B19" w:rsidP="00D41830">
      <w:pPr>
        <w:spacing w:after="120"/>
        <w:ind w:left="284" w:right="227"/>
        <w:jc w:val="center"/>
        <w:rPr>
          <w:rFonts w:ascii="Arial" w:hAnsi="Arial" w:cs="Arial"/>
          <w:b/>
        </w:rPr>
      </w:pPr>
    </w:p>
    <w:p w:rsidR="00824B19" w:rsidRDefault="00824B19" w:rsidP="00D41830">
      <w:pPr>
        <w:spacing w:after="120"/>
        <w:ind w:left="284" w:right="227"/>
        <w:jc w:val="center"/>
        <w:rPr>
          <w:rFonts w:ascii="Arial" w:hAnsi="Arial" w:cs="Arial"/>
          <w:b/>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C37F42">
        <w:rPr>
          <w:rFonts w:ascii="Arial" w:hAnsi="Arial" w:cs="Arial"/>
          <w:bCs/>
          <w:sz w:val="24"/>
          <w:szCs w:val="24"/>
        </w:rPr>
        <w:t>47874</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7D7540">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459CB">
        <w:rPr>
          <w:rFonts w:ascii="Arial" w:hAnsi="Arial"/>
          <w:sz w:val="24"/>
          <w:szCs w:val="24"/>
        </w:rPr>
        <w:t xml:space="preserve"> </w:t>
      </w:r>
      <w:r w:rsidR="00FF2B05">
        <w:rPr>
          <w:rFonts w:ascii="Arial" w:hAnsi="Arial"/>
          <w:sz w:val="24"/>
          <w:szCs w:val="24"/>
        </w:rPr>
        <w:t xml:space="preserve"> </w:t>
      </w:r>
      <w:r w:rsidR="00594997">
        <w:rPr>
          <w:rFonts w:ascii="Arial" w:hAnsi="Arial"/>
          <w:sz w:val="24"/>
          <w:szCs w:val="24"/>
        </w:rPr>
        <w:t xml:space="preserve">11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7D7540">
        <w:rPr>
          <w:rFonts w:ascii="Arial" w:hAnsi="Arial"/>
          <w:sz w:val="24"/>
          <w:szCs w:val="24"/>
        </w:rPr>
        <w:t>3</w:t>
      </w: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8A1429">
        <w:rPr>
          <w:rFonts w:ascii="Arial" w:hAnsi="Arial" w:cs="Arial"/>
          <w:bCs/>
        </w:rPr>
        <w:t>C</w:t>
      </w:r>
      <w:r w:rsidR="008A1429" w:rsidRPr="00D839CC">
        <w:rPr>
          <w:rFonts w:ascii="Arial" w:hAnsi="Arial" w:cs="Arial"/>
          <w:bCs/>
        </w:rPr>
        <w:t xml:space="preserve">ontratação de empresa para execução </w:t>
      </w:r>
      <w:r w:rsidR="00E958DC" w:rsidRPr="006F118E">
        <w:rPr>
          <w:rFonts w:ascii="Arial" w:hAnsi="Arial" w:cs="Arial"/>
          <w:bCs/>
        </w:rPr>
        <w:t xml:space="preserve">de obras de acessibilidade e proteção ao pedestre através de sinalização viária em trecho da Av. Rui Barbosa e logradouros adjacentes sendo elas: Av. Celeste, Av. Tâmara, Rua Nelson Neves Fonseca, Av. Santa Terezinha, Rua Antônio Roberto, Rua Albino </w:t>
      </w:r>
      <w:r w:rsidR="00E958DC">
        <w:rPr>
          <w:rFonts w:ascii="Arial" w:hAnsi="Arial" w:cs="Arial"/>
          <w:bCs/>
        </w:rPr>
        <w:t>d</w:t>
      </w:r>
      <w:r w:rsidR="00E958DC" w:rsidRPr="006F118E">
        <w:rPr>
          <w:rFonts w:ascii="Arial" w:hAnsi="Arial" w:cs="Arial"/>
          <w:bCs/>
        </w:rPr>
        <w:t xml:space="preserve">e Moraes </w:t>
      </w:r>
      <w:r w:rsidR="00E958DC">
        <w:rPr>
          <w:rFonts w:ascii="Arial" w:hAnsi="Arial" w:cs="Arial"/>
          <w:bCs/>
        </w:rPr>
        <w:t>e</w:t>
      </w:r>
      <w:r w:rsidR="00E958DC" w:rsidRPr="006F118E">
        <w:rPr>
          <w:rFonts w:ascii="Arial" w:hAnsi="Arial" w:cs="Arial"/>
          <w:bCs/>
        </w:rPr>
        <w:t xml:space="preserve"> Rua Joaquim </w:t>
      </w:r>
      <w:r w:rsidR="00E958DC">
        <w:rPr>
          <w:rFonts w:ascii="Arial" w:hAnsi="Arial" w:cs="Arial"/>
          <w:bCs/>
        </w:rPr>
        <w:t>d</w:t>
      </w:r>
      <w:r w:rsidR="00E958DC" w:rsidRPr="006F118E">
        <w:rPr>
          <w:rFonts w:ascii="Arial" w:hAnsi="Arial" w:cs="Arial"/>
          <w:bCs/>
        </w:rPr>
        <w:t>as Neves</w:t>
      </w:r>
      <w:r w:rsidR="00E958DC">
        <w:rPr>
          <w:rFonts w:ascii="Arial" w:hAnsi="Arial" w:cs="Arial"/>
          <w:b/>
          <w:bCs/>
        </w:rPr>
        <w:t xml:space="preserve"> </w:t>
      </w:r>
      <w:r w:rsidR="008A1429" w:rsidRPr="008A1429">
        <w:rPr>
          <w:rFonts w:ascii="Arial" w:hAnsi="Arial" w:cs="Arial"/>
          <w:bCs/>
        </w:rPr>
        <w:t>no</w:t>
      </w:r>
      <w:r w:rsidR="008A1429">
        <w:rPr>
          <w:rFonts w:ascii="Arial" w:hAnsi="Arial" w:cs="Arial"/>
          <w:b/>
          <w:bCs/>
        </w:rPr>
        <w:t xml:space="preserve"> </w:t>
      </w:r>
      <w:r w:rsidR="00E91DA3">
        <w:rPr>
          <w:rFonts w:ascii="Arial" w:hAnsi="Arial" w:cs="Arial"/>
          <w:bCs/>
        </w:rPr>
        <w:t>m</w:t>
      </w:r>
      <w:r w:rsidR="004220AC" w:rsidRPr="00153609">
        <w:rPr>
          <w:rFonts w:ascii="Arial" w:hAnsi="Arial" w:cs="Arial"/>
          <w:bCs/>
        </w:rPr>
        <w:t>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9161D1" w:rsidRPr="00AC1C15" w:rsidRDefault="009161D1" w:rsidP="00D41830">
      <w:pPr>
        <w:spacing w:after="120"/>
        <w:ind w:right="227"/>
        <w:jc w:val="both"/>
        <w:rPr>
          <w:rFonts w:ascii="Arial" w:hAnsi="Arial"/>
          <w:sz w:val="24"/>
          <w:szCs w:val="24"/>
        </w:rPr>
      </w:pP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xml:space="preserve">, objeto da licitação em epígrafe, tendo como </w:t>
      </w:r>
      <w:proofErr w:type="spellStart"/>
      <w:r w:rsidRPr="00AC1C15">
        <w:rPr>
          <w:rFonts w:ascii="Arial" w:hAnsi="Arial"/>
          <w:sz w:val="24"/>
          <w:szCs w:val="24"/>
        </w:rPr>
        <w:t>refer</w:t>
      </w:r>
      <w:r w:rsidR="00365A3E">
        <w:rPr>
          <w:rFonts w:ascii="Arial" w:hAnsi="Arial"/>
          <w:sz w:val="24"/>
          <w:szCs w:val="24"/>
          <w:lang w:val="pt-BR"/>
        </w:rPr>
        <w:t>ê</w:t>
      </w:r>
      <w:r w:rsidRPr="00AC1C15">
        <w:rPr>
          <w:rFonts w:ascii="Arial" w:hAnsi="Arial"/>
          <w:sz w:val="24"/>
          <w:szCs w:val="24"/>
        </w:rPr>
        <w:t>ncia</w:t>
      </w:r>
      <w:proofErr w:type="spellEnd"/>
      <w:r w:rsidRPr="00AC1C15">
        <w:rPr>
          <w:rFonts w:ascii="Arial" w:hAnsi="Arial"/>
          <w:sz w:val="24"/>
          <w:szCs w:val="24"/>
        </w:rPr>
        <w:t xml:space="preserve">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5C31FC">
        <w:rPr>
          <w:rFonts w:ascii="Arial" w:hAnsi="Arial" w:cs="Arial"/>
          <w:sz w:val="24"/>
          <w:szCs w:val="24"/>
        </w:rPr>
        <w:t>05</w:t>
      </w:r>
      <w:r w:rsidR="00367547">
        <w:rPr>
          <w:rFonts w:ascii="Arial" w:hAnsi="Arial" w:cs="Arial"/>
          <w:sz w:val="24"/>
          <w:szCs w:val="24"/>
        </w:rPr>
        <w:t xml:space="preserve"> </w:t>
      </w:r>
      <w:r w:rsidR="00367547" w:rsidRPr="00742FF4">
        <w:rPr>
          <w:rFonts w:ascii="Arial" w:hAnsi="Arial" w:cs="Arial"/>
          <w:sz w:val="24"/>
          <w:szCs w:val="24"/>
        </w:rPr>
        <w:t>(</w:t>
      </w:r>
      <w:r w:rsidR="005C31FC">
        <w:rPr>
          <w:rFonts w:ascii="Arial" w:hAnsi="Arial" w:cs="Arial"/>
          <w:sz w:val="24"/>
          <w:szCs w:val="24"/>
        </w:rPr>
        <w:t>cinco</w:t>
      </w:r>
      <w:r w:rsidR="00367547" w:rsidRPr="00742FF4">
        <w:rPr>
          <w:rFonts w:ascii="Arial" w:hAnsi="Arial" w:cs="Arial"/>
          <w:sz w:val="24"/>
          <w:szCs w:val="24"/>
        </w:rPr>
        <w:t xml:space="preserve">) </w:t>
      </w:r>
      <w:r w:rsidR="00E60B81">
        <w:rPr>
          <w:rFonts w:ascii="Arial" w:hAnsi="Arial" w:cs="Arial"/>
          <w:sz w:val="24"/>
          <w:szCs w:val="24"/>
        </w:rPr>
        <w:t>mese</w:t>
      </w:r>
      <w:r w:rsidR="00367547">
        <w:rPr>
          <w:rFonts w:ascii="Arial" w:hAnsi="Arial" w:cs="Arial"/>
          <w:sz w:val="24"/>
          <w:szCs w:val="24"/>
        </w:rPr>
        <w:t>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r w:rsidRPr="007969BE">
        <w:rPr>
          <w:rFonts w:ascii="Arial" w:hAnsi="Arial"/>
          <w:b/>
          <w:sz w:val="24"/>
          <w:szCs w:val="24"/>
          <w:u w:val="single"/>
        </w:rPr>
        <w:t>sob pena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C37F42">
        <w:rPr>
          <w:rFonts w:ascii="Arial" w:hAnsi="Arial" w:cs="Arial"/>
          <w:bCs/>
          <w:sz w:val="24"/>
          <w:szCs w:val="24"/>
        </w:rPr>
        <w:t>47874</w:t>
      </w:r>
      <w:r w:rsidR="00997FF5" w:rsidRPr="00997FF5">
        <w:rPr>
          <w:rFonts w:ascii="Arial" w:hAnsi="Arial" w:cs="Arial"/>
          <w:bCs/>
          <w:sz w:val="24"/>
          <w:szCs w:val="24"/>
        </w:rPr>
        <w:t xml:space="preserve"> / 20</w:t>
      </w:r>
      <w:r w:rsidR="007C6785">
        <w:rPr>
          <w:rFonts w:ascii="Arial" w:hAnsi="Arial" w:cs="Arial"/>
          <w:bCs/>
          <w:sz w:val="24"/>
          <w:szCs w:val="24"/>
        </w:rPr>
        <w:t>2</w:t>
      </w:r>
      <w:r w:rsidR="00753EDB">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3720FC">
        <w:rPr>
          <w:rFonts w:ascii="Arial" w:hAnsi="Arial"/>
          <w:sz w:val="24"/>
          <w:szCs w:val="24"/>
        </w:rPr>
        <w:t>11</w:t>
      </w:r>
      <w:r w:rsidR="00DA26BF">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753EDB">
        <w:rPr>
          <w:rFonts w:ascii="Arial" w:hAnsi="Arial"/>
          <w:sz w:val="24"/>
          <w:szCs w:val="24"/>
        </w:rPr>
        <w:t>3</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C77339" w:rsidRPr="00AE6CD4" w:rsidRDefault="00D41830" w:rsidP="00BF687C">
      <w:pPr>
        <w:pStyle w:val="western"/>
        <w:spacing w:before="278" w:beforeAutospacing="0" w:after="0" w:line="276" w:lineRule="auto"/>
        <w:jc w:val="both"/>
        <w:rPr>
          <w:rFonts w:ascii="Arial" w:hAnsi="Arial"/>
        </w:rPr>
      </w:pPr>
      <w:r w:rsidRPr="00CD1417">
        <w:rPr>
          <w:rFonts w:ascii="Arial" w:hAnsi="Arial" w:cs="Arial"/>
        </w:rPr>
        <w:t>Objeto:</w:t>
      </w:r>
      <w:r w:rsidR="008D2047" w:rsidRPr="004728A6">
        <w:rPr>
          <w:rFonts w:ascii="Arial" w:hAnsi="Arial" w:cs="Arial"/>
          <w:bCs/>
        </w:rPr>
        <w:t xml:space="preserve"> </w:t>
      </w:r>
      <w:r w:rsidR="009445E3">
        <w:rPr>
          <w:rFonts w:ascii="Arial" w:hAnsi="Arial" w:cs="Arial"/>
          <w:bCs/>
        </w:rPr>
        <w:t>C</w:t>
      </w:r>
      <w:r w:rsidR="009445E3" w:rsidRPr="00D839CC">
        <w:rPr>
          <w:rFonts w:ascii="Arial" w:hAnsi="Arial" w:cs="Arial"/>
          <w:bCs/>
        </w:rPr>
        <w:t xml:space="preserve">ontratação de empresa para execução </w:t>
      </w:r>
      <w:r w:rsidR="009445E3" w:rsidRPr="006F118E">
        <w:rPr>
          <w:rFonts w:ascii="Arial" w:hAnsi="Arial" w:cs="Arial"/>
          <w:bCs/>
        </w:rPr>
        <w:t xml:space="preserve">de obras de acessibilidade e proteção ao pedestre através de sinalização viária em trecho da Av. Rui Barbosa e logradouros adjacentes sendo elas: Av. Celeste, Av. Tâmara, Rua Nelson Neves Fonseca, Av. Santa Terezinha, Rua Antônio Roberto, Rua Albino </w:t>
      </w:r>
      <w:r w:rsidR="009445E3">
        <w:rPr>
          <w:rFonts w:ascii="Arial" w:hAnsi="Arial" w:cs="Arial"/>
          <w:bCs/>
        </w:rPr>
        <w:t>d</w:t>
      </w:r>
      <w:r w:rsidR="009445E3" w:rsidRPr="006F118E">
        <w:rPr>
          <w:rFonts w:ascii="Arial" w:hAnsi="Arial" w:cs="Arial"/>
          <w:bCs/>
        </w:rPr>
        <w:t xml:space="preserve">e Moraes </w:t>
      </w:r>
      <w:r w:rsidR="009445E3">
        <w:rPr>
          <w:rFonts w:ascii="Arial" w:hAnsi="Arial" w:cs="Arial"/>
          <w:bCs/>
        </w:rPr>
        <w:t>e</w:t>
      </w:r>
      <w:r w:rsidR="009445E3" w:rsidRPr="006F118E">
        <w:rPr>
          <w:rFonts w:ascii="Arial" w:hAnsi="Arial" w:cs="Arial"/>
          <w:bCs/>
        </w:rPr>
        <w:t xml:space="preserve"> Rua Joaquim </w:t>
      </w:r>
      <w:r w:rsidR="009445E3">
        <w:rPr>
          <w:rFonts w:ascii="Arial" w:hAnsi="Arial" w:cs="Arial"/>
          <w:bCs/>
        </w:rPr>
        <w:t>d</w:t>
      </w:r>
      <w:r w:rsidR="009445E3" w:rsidRPr="006F118E">
        <w:rPr>
          <w:rFonts w:ascii="Arial" w:hAnsi="Arial" w:cs="Arial"/>
          <w:bCs/>
        </w:rPr>
        <w:t>as Neves</w:t>
      </w:r>
      <w:r w:rsidR="009445E3">
        <w:rPr>
          <w:rFonts w:ascii="Arial" w:hAnsi="Arial" w:cs="Arial"/>
          <w:b/>
          <w:bCs/>
        </w:rPr>
        <w:t xml:space="preserve"> </w:t>
      </w:r>
      <w:r w:rsidR="009445E3" w:rsidRPr="008A1429">
        <w:rPr>
          <w:rFonts w:ascii="Arial" w:hAnsi="Arial" w:cs="Arial"/>
          <w:bCs/>
        </w:rPr>
        <w:t>no</w:t>
      </w:r>
      <w:r w:rsidR="009445E3">
        <w:rPr>
          <w:rFonts w:ascii="Arial" w:hAnsi="Arial" w:cs="Arial"/>
          <w:b/>
          <w:bCs/>
        </w:rPr>
        <w:t xml:space="preserve"> </w:t>
      </w:r>
      <w:r w:rsidR="009445E3">
        <w:rPr>
          <w:rFonts w:ascii="Arial" w:hAnsi="Arial" w:cs="Arial"/>
          <w:bCs/>
        </w:rPr>
        <w:t>m</w:t>
      </w:r>
      <w:r w:rsidR="009445E3" w:rsidRPr="00153609">
        <w:rPr>
          <w:rFonts w:ascii="Arial" w:hAnsi="Arial" w:cs="Arial"/>
          <w:bCs/>
        </w:rPr>
        <w:t>unicípio de Carapicuíba</w:t>
      </w:r>
      <w:r w:rsidR="009445E3" w:rsidRPr="004220AC">
        <w:rPr>
          <w:rFonts w:ascii="Arial" w:hAnsi="Arial" w:cs="Arial"/>
          <w:bCs/>
          <w:sz w:val="22"/>
          <w:szCs w:val="22"/>
        </w:rPr>
        <w:t>.</w:t>
      </w:r>
    </w:p>
    <w:p w:rsidR="009D0495" w:rsidRDefault="009D0495" w:rsidP="00C77339">
      <w:pPr>
        <w:pStyle w:val="Corpodetexto"/>
        <w:jc w:val="both"/>
        <w:rPr>
          <w:rFonts w:ascii="Arial" w:hAnsi="Arial"/>
          <w:sz w:val="24"/>
          <w:szCs w:val="24"/>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313C1B" w:rsidRDefault="00313C1B" w:rsidP="008B777A">
      <w:pPr>
        <w:spacing w:after="120"/>
        <w:ind w:right="227"/>
        <w:jc w:val="center"/>
        <w:rPr>
          <w:rFonts w:ascii="Arial" w:hAnsi="Arial"/>
          <w:b/>
          <w:sz w:val="24"/>
          <w:szCs w:val="24"/>
        </w:rP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2179EA">
        <w:rPr>
          <w:rFonts w:ascii="Arial" w:hAnsi="Arial" w:cs="Arial"/>
          <w:bCs/>
          <w:sz w:val="24"/>
          <w:szCs w:val="24"/>
        </w:rPr>
        <w:t>47874</w:t>
      </w:r>
      <w:r w:rsidR="00997FF5" w:rsidRPr="00997FF5">
        <w:rPr>
          <w:rFonts w:ascii="Arial" w:hAnsi="Arial" w:cs="Arial"/>
          <w:bCs/>
          <w:sz w:val="24"/>
          <w:szCs w:val="24"/>
        </w:rPr>
        <w:t xml:space="preserve"> / 20</w:t>
      </w:r>
      <w:r w:rsidR="005218BC">
        <w:rPr>
          <w:rFonts w:ascii="Arial" w:hAnsi="Arial" w:cs="Arial"/>
          <w:bCs/>
          <w:sz w:val="24"/>
          <w:szCs w:val="24"/>
        </w:rPr>
        <w:t>2</w:t>
      </w:r>
      <w:r w:rsidR="006A192B">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EB6814">
        <w:rPr>
          <w:rFonts w:ascii="Arial" w:hAnsi="Arial"/>
          <w:sz w:val="24"/>
          <w:szCs w:val="24"/>
        </w:rPr>
        <w:t xml:space="preserve"> </w:t>
      </w:r>
      <w:r w:rsidR="00ED4B41">
        <w:rPr>
          <w:rFonts w:ascii="Arial" w:hAnsi="Arial"/>
          <w:sz w:val="24"/>
          <w:szCs w:val="24"/>
        </w:rPr>
        <w:t>11</w:t>
      </w:r>
      <w:r w:rsidR="00F80E15">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6A192B">
        <w:rPr>
          <w:rFonts w:ascii="Arial" w:hAnsi="Arial"/>
          <w:sz w:val="24"/>
          <w:szCs w:val="24"/>
        </w:rPr>
        <w:t>3</w:t>
      </w:r>
    </w:p>
    <w:p w:rsidR="00F03184" w:rsidRDefault="00F03184" w:rsidP="00D41830">
      <w:pPr>
        <w:spacing w:after="120"/>
        <w:ind w:right="227"/>
        <w:jc w:val="both"/>
        <w:rPr>
          <w:rFonts w:ascii="Arial" w:hAnsi="Arial"/>
          <w:sz w:val="24"/>
          <w:szCs w:val="24"/>
        </w:rPr>
      </w:pPr>
    </w:p>
    <w:p w:rsidR="006A192B" w:rsidRDefault="00D41830" w:rsidP="00926065">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412211">
        <w:rPr>
          <w:rFonts w:ascii="Arial" w:hAnsi="Arial" w:cs="Arial"/>
        </w:rPr>
        <w:t xml:space="preserve"> </w:t>
      </w:r>
      <w:r w:rsidR="00313C1B">
        <w:rPr>
          <w:rFonts w:ascii="Arial" w:hAnsi="Arial" w:cs="Arial"/>
          <w:bCs/>
        </w:rPr>
        <w:t>C</w:t>
      </w:r>
      <w:r w:rsidR="00313C1B" w:rsidRPr="00D839CC">
        <w:rPr>
          <w:rFonts w:ascii="Arial" w:hAnsi="Arial" w:cs="Arial"/>
          <w:bCs/>
        </w:rPr>
        <w:t xml:space="preserve">ontratação de empresa para execução </w:t>
      </w:r>
      <w:r w:rsidR="00313C1B" w:rsidRPr="006F118E">
        <w:rPr>
          <w:rFonts w:ascii="Arial" w:hAnsi="Arial" w:cs="Arial"/>
          <w:bCs/>
        </w:rPr>
        <w:t xml:space="preserve">de obras de acessibilidade e proteção ao pedestre através de sinalização viária em trecho da Av. Rui Barbosa e logradouros adjacentes sendo elas: Av. Celeste, Av. Tâmara, Rua Nelson Neves Fonseca, Av. Santa Terezinha, Rua Antônio Roberto, Rua Albino </w:t>
      </w:r>
      <w:r w:rsidR="00313C1B">
        <w:rPr>
          <w:rFonts w:ascii="Arial" w:hAnsi="Arial" w:cs="Arial"/>
          <w:bCs/>
        </w:rPr>
        <w:t>d</w:t>
      </w:r>
      <w:r w:rsidR="00313C1B" w:rsidRPr="006F118E">
        <w:rPr>
          <w:rFonts w:ascii="Arial" w:hAnsi="Arial" w:cs="Arial"/>
          <w:bCs/>
        </w:rPr>
        <w:t xml:space="preserve">e Moraes </w:t>
      </w:r>
      <w:r w:rsidR="00313C1B">
        <w:rPr>
          <w:rFonts w:ascii="Arial" w:hAnsi="Arial" w:cs="Arial"/>
          <w:bCs/>
        </w:rPr>
        <w:t>e</w:t>
      </w:r>
      <w:r w:rsidR="00313C1B" w:rsidRPr="006F118E">
        <w:rPr>
          <w:rFonts w:ascii="Arial" w:hAnsi="Arial" w:cs="Arial"/>
          <w:bCs/>
        </w:rPr>
        <w:t xml:space="preserve"> Rua Joaquim </w:t>
      </w:r>
      <w:r w:rsidR="00313C1B">
        <w:rPr>
          <w:rFonts w:ascii="Arial" w:hAnsi="Arial" w:cs="Arial"/>
          <w:bCs/>
        </w:rPr>
        <w:t>d</w:t>
      </w:r>
      <w:r w:rsidR="00313C1B" w:rsidRPr="006F118E">
        <w:rPr>
          <w:rFonts w:ascii="Arial" w:hAnsi="Arial" w:cs="Arial"/>
          <w:bCs/>
        </w:rPr>
        <w:t>as Neves</w:t>
      </w:r>
      <w:r w:rsidR="00313C1B">
        <w:rPr>
          <w:rFonts w:ascii="Arial" w:hAnsi="Arial" w:cs="Arial"/>
          <w:b/>
          <w:bCs/>
        </w:rPr>
        <w:t xml:space="preserve"> </w:t>
      </w:r>
      <w:r w:rsidR="00313C1B" w:rsidRPr="008A1429">
        <w:rPr>
          <w:rFonts w:ascii="Arial" w:hAnsi="Arial" w:cs="Arial"/>
          <w:bCs/>
        </w:rPr>
        <w:t>no</w:t>
      </w:r>
      <w:r w:rsidR="00313C1B">
        <w:rPr>
          <w:rFonts w:ascii="Arial" w:hAnsi="Arial" w:cs="Arial"/>
          <w:b/>
          <w:bCs/>
        </w:rPr>
        <w:t xml:space="preserve"> </w:t>
      </w:r>
      <w:r w:rsidR="00313C1B">
        <w:rPr>
          <w:rFonts w:ascii="Arial" w:hAnsi="Arial" w:cs="Arial"/>
          <w:bCs/>
        </w:rPr>
        <w:t>m</w:t>
      </w:r>
      <w:r w:rsidR="00313C1B" w:rsidRPr="00153609">
        <w:rPr>
          <w:rFonts w:ascii="Arial" w:hAnsi="Arial" w:cs="Arial"/>
          <w:bCs/>
        </w:rPr>
        <w:t>unicípio de Carapicuíba</w:t>
      </w:r>
      <w:r w:rsidR="00313C1B" w:rsidRPr="004220AC">
        <w:rPr>
          <w:rFonts w:ascii="Arial" w:hAnsi="Arial" w:cs="Arial"/>
          <w:bCs/>
          <w:sz w:val="22"/>
          <w:szCs w:val="22"/>
        </w:rPr>
        <w:t>.</w:t>
      </w:r>
    </w:p>
    <w:p w:rsidR="00EA0C85" w:rsidRDefault="00EA0C85"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proofErr w:type="gramStart"/>
      <w:r w:rsidR="00D30833">
        <w:rPr>
          <w:rFonts w:ascii="Arial" w:hAnsi="Arial"/>
          <w:sz w:val="24"/>
          <w:szCs w:val="24"/>
        </w:rPr>
        <w:t xml:space="preserve">de                  </w:t>
      </w:r>
      <w:proofErr w:type="spellStart"/>
      <w:r w:rsidR="00D30833">
        <w:rPr>
          <w:rFonts w:ascii="Arial" w:hAnsi="Arial"/>
          <w:sz w:val="24"/>
          <w:szCs w:val="24"/>
        </w:rPr>
        <w:t>de</w:t>
      </w:r>
      <w:proofErr w:type="spellEnd"/>
      <w:proofErr w:type="gram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905225">
        <w:rPr>
          <w:rFonts w:ascii="Arial" w:hAnsi="Arial"/>
          <w:sz w:val="24"/>
          <w:szCs w:val="24"/>
        </w:rPr>
        <w:t>3</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F7052C" w:rsidRDefault="00F7052C" w:rsidP="00907643">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47421E">
        <w:rPr>
          <w:rFonts w:ascii="Arial" w:hAnsi="Arial" w:cs="Arial"/>
          <w:bCs/>
          <w:sz w:val="24"/>
          <w:szCs w:val="24"/>
        </w:rPr>
        <w:t>47874</w:t>
      </w:r>
      <w:r w:rsidR="00EB3C72" w:rsidRPr="00997FF5">
        <w:rPr>
          <w:rFonts w:ascii="Arial" w:hAnsi="Arial" w:cs="Arial"/>
          <w:bCs/>
          <w:sz w:val="24"/>
          <w:szCs w:val="24"/>
        </w:rPr>
        <w:t xml:space="preserve"> / 20</w:t>
      </w:r>
      <w:r w:rsidR="009B530C">
        <w:rPr>
          <w:rFonts w:ascii="Arial" w:hAnsi="Arial" w:cs="Arial"/>
          <w:bCs/>
          <w:sz w:val="24"/>
          <w:szCs w:val="24"/>
        </w:rPr>
        <w:t>2</w:t>
      </w:r>
      <w:r w:rsidR="0071384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D05DDD">
        <w:rPr>
          <w:rFonts w:ascii="Arial" w:hAnsi="Arial"/>
          <w:sz w:val="24"/>
          <w:szCs w:val="24"/>
        </w:rPr>
        <w:t xml:space="preserve"> </w:t>
      </w:r>
      <w:r w:rsidR="004F05F9">
        <w:rPr>
          <w:rFonts w:ascii="Arial" w:hAnsi="Arial"/>
          <w:sz w:val="24"/>
          <w:szCs w:val="24"/>
        </w:rPr>
        <w:t xml:space="preserve"> 11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713844">
        <w:rPr>
          <w:rFonts w:ascii="Arial" w:hAnsi="Arial"/>
          <w:sz w:val="24"/>
          <w:szCs w:val="24"/>
        </w:rPr>
        <w:t>3</w:t>
      </w:r>
    </w:p>
    <w:p w:rsidR="00D41830" w:rsidRDefault="00D41830" w:rsidP="00D41830">
      <w:pPr>
        <w:spacing w:after="120"/>
        <w:ind w:right="227"/>
        <w:jc w:val="both"/>
        <w:rPr>
          <w:rFonts w:ascii="Arial" w:hAnsi="Arial"/>
          <w:sz w:val="24"/>
          <w:szCs w:val="24"/>
        </w:rPr>
      </w:pPr>
    </w:p>
    <w:p w:rsidR="00713844" w:rsidRDefault="00D41830" w:rsidP="00926065">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3C263B">
        <w:rPr>
          <w:rFonts w:ascii="Arial" w:hAnsi="Arial" w:cs="Arial"/>
        </w:rPr>
        <w:t xml:space="preserve"> </w:t>
      </w:r>
      <w:r w:rsidR="007D0D87">
        <w:rPr>
          <w:rFonts w:ascii="Arial" w:hAnsi="Arial" w:cs="Arial"/>
          <w:bCs/>
        </w:rPr>
        <w:t>C</w:t>
      </w:r>
      <w:r w:rsidR="007D0D87" w:rsidRPr="00D839CC">
        <w:rPr>
          <w:rFonts w:ascii="Arial" w:hAnsi="Arial" w:cs="Arial"/>
          <w:bCs/>
        </w:rPr>
        <w:t xml:space="preserve">ontratação de empresa para execução </w:t>
      </w:r>
      <w:r w:rsidR="007D0D87" w:rsidRPr="006F118E">
        <w:rPr>
          <w:rFonts w:ascii="Arial" w:hAnsi="Arial" w:cs="Arial"/>
          <w:bCs/>
        </w:rPr>
        <w:t xml:space="preserve">de obras de acessibilidade e proteção ao pedestre através de sinalização viária em trecho da Av. Rui Barbosa e logradouros adjacentes sendo elas: Av. Celeste, Av. Tâmara, Rua Nelson Neves Fonseca, Av. Santa Terezinha, Rua Antônio Roberto, Rua Albino </w:t>
      </w:r>
      <w:r w:rsidR="007D0D87">
        <w:rPr>
          <w:rFonts w:ascii="Arial" w:hAnsi="Arial" w:cs="Arial"/>
          <w:bCs/>
        </w:rPr>
        <w:t>d</w:t>
      </w:r>
      <w:r w:rsidR="007D0D87" w:rsidRPr="006F118E">
        <w:rPr>
          <w:rFonts w:ascii="Arial" w:hAnsi="Arial" w:cs="Arial"/>
          <w:bCs/>
        </w:rPr>
        <w:t xml:space="preserve">e Moraes </w:t>
      </w:r>
      <w:r w:rsidR="007D0D87">
        <w:rPr>
          <w:rFonts w:ascii="Arial" w:hAnsi="Arial" w:cs="Arial"/>
          <w:bCs/>
        </w:rPr>
        <w:t>e</w:t>
      </w:r>
      <w:r w:rsidR="007D0D87" w:rsidRPr="006F118E">
        <w:rPr>
          <w:rFonts w:ascii="Arial" w:hAnsi="Arial" w:cs="Arial"/>
          <w:bCs/>
        </w:rPr>
        <w:t xml:space="preserve"> Rua Joaquim </w:t>
      </w:r>
      <w:r w:rsidR="007D0D87">
        <w:rPr>
          <w:rFonts w:ascii="Arial" w:hAnsi="Arial" w:cs="Arial"/>
          <w:bCs/>
        </w:rPr>
        <w:t>d</w:t>
      </w:r>
      <w:r w:rsidR="007D0D87" w:rsidRPr="006F118E">
        <w:rPr>
          <w:rFonts w:ascii="Arial" w:hAnsi="Arial" w:cs="Arial"/>
          <w:bCs/>
        </w:rPr>
        <w:t>as Neves</w:t>
      </w:r>
      <w:r w:rsidR="007D0D87">
        <w:rPr>
          <w:rFonts w:ascii="Arial" w:hAnsi="Arial" w:cs="Arial"/>
          <w:b/>
          <w:bCs/>
        </w:rPr>
        <w:t xml:space="preserve"> </w:t>
      </w:r>
      <w:r w:rsidR="007D0D87" w:rsidRPr="008A1429">
        <w:rPr>
          <w:rFonts w:ascii="Arial" w:hAnsi="Arial" w:cs="Arial"/>
          <w:bCs/>
        </w:rPr>
        <w:t>no</w:t>
      </w:r>
      <w:r w:rsidR="007D0D87">
        <w:rPr>
          <w:rFonts w:ascii="Arial" w:hAnsi="Arial" w:cs="Arial"/>
          <w:b/>
          <w:bCs/>
        </w:rPr>
        <w:t xml:space="preserve"> </w:t>
      </w:r>
      <w:r w:rsidR="007D0D87">
        <w:rPr>
          <w:rFonts w:ascii="Arial" w:hAnsi="Arial" w:cs="Arial"/>
          <w:bCs/>
        </w:rPr>
        <w:t>m</w:t>
      </w:r>
      <w:r w:rsidR="007D0D87" w:rsidRPr="00153609">
        <w:rPr>
          <w:rFonts w:ascii="Arial" w:hAnsi="Arial" w:cs="Arial"/>
          <w:bCs/>
        </w:rPr>
        <w:t>unicípio de Carapicuíba</w:t>
      </w:r>
      <w:r w:rsidR="007D0D87" w:rsidRPr="004220AC">
        <w:rPr>
          <w:rFonts w:ascii="Arial" w:hAnsi="Arial" w:cs="Arial"/>
          <w:bCs/>
          <w:sz w:val="22"/>
          <w:szCs w:val="22"/>
        </w:rPr>
        <w:t>.</w:t>
      </w:r>
    </w:p>
    <w:p w:rsidR="007D0D87" w:rsidRDefault="007D0D87"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D22F29">
        <w:rPr>
          <w:rFonts w:ascii="Arial" w:hAnsi="Arial" w:cs="Arial"/>
          <w:bCs/>
          <w:sz w:val="24"/>
          <w:szCs w:val="24"/>
        </w:rPr>
        <w:t>47874</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E43B89">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6F3BBA">
        <w:rPr>
          <w:rFonts w:ascii="Arial" w:hAnsi="Arial"/>
          <w:sz w:val="24"/>
          <w:szCs w:val="24"/>
        </w:rPr>
        <w:t xml:space="preserve"> 11 </w:t>
      </w:r>
      <w:r>
        <w:rPr>
          <w:rFonts w:ascii="Arial" w:hAnsi="Arial"/>
          <w:sz w:val="24"/>
          <w:szCs w:val="24"/>
        </w:rPr>
        <w:t>/</w:t>
      </w:r>
      <w:r w:rsidR="00936289">
        <w:rPr>
          <w:rFonts w:ascii="Arial" w:hAnsi="Arial"/>
          <w:sz w:val="24"/>
          <w:szCs w:val="24"/>
        </w:rPr>
        <w:t xml:space="preserve"> </w:t>
      </w:r>
      <w:r w:rsidR="004063E3">
        <w:rPr>
          <w:rFonts w:ascii="Arial" w:hAnsi="Arial"/>
          <w:sz w:val="24"/>
          <w:szCs w:val="24"/>
        </w:rPr>
        <w:t>23</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EF048E" w:rsidRDefault="00D41830" w:rsidP="00C137F3">
      <w:pPr>
        <w:pStyle w:val="western"/>
        <w:spacing w:before="278" w:beforeAutospacing="0" w:after="0" w:line="276" w:lineRule="auto"/>
        <w:jc w:val="both"/>
        <w:rPr>
          <w:rFonts w:ascii="Arial" w:hAnsi="Arial"/>
        </w:rPr>
      </w:pPr>
      <w:r w:rsidRPr="00CD1417">
        <w:rPr>
          <w:rFonts w:ascii="Arial" w:hAnsi="Arial" w:cs="Arial"/>
        </w:rPr>
        <w:t>Objeto:</w:t>
      </w:r>
      <w:r w:rsidR="00936289">
        <w:rPr>
          <w:rFonts w:ascii="Arial" w:hAnsi="Arial" w:cs="Arial"/>
        </w:rPr>
        <w:t xml:space="preserve"> </w:t>
      </w:r>
      <w:r w:rsidR="00C137F3">
        <w:rPr>
          <w:rFonts w:ascii="Arial" w:hAnsi="Arial" w:cs="Arial"/>
          <w:bCs/>
        </w:rPr>
        <w:t>C</w:t>
      </w:r>
      <w:r w:rsidR="00C137F3" w:rsidRPr="00D839CC">
        <w:rPr>
          <w:rFonts w:ascii="Arial" w:hAnsi="Arial" w:cs="Arial"/>
          <w:bCs/>
        </w:rPr>
        <w:t xml:space="preserve">ontratação de empresa para execução </w:t>
      </w:r>
      <w:r w:rsidR="00C137F3" w:rsidRPr="006F118E">
        <w:rPr>
          <w:rFonts w:ascii="Arial" w:hAnsi="Arial" w:cs="Arial"/>
          <w:bCs/>
        </w:rPr>
        <w:t xml:space="preserve">de obras de acessibilidade e proteção ao pedestre através de sinalização viária em trecho da Av. Rui Barbosa e logradouros adjacentes sendo elas: Av. Celeste, Av. Tâmara, Rua Nelson Neves Fonseca, Av. Santa Terezinha, Rua Antônio Roberto, Rua Albino </w:t>
      </w:r>
      <w:r w:rsidR="00C137F3">
        <w:rPr>
          <w:rFonts w:ascii="Arial" w:hAnsi="Arial" w:cs="Arial"/>
          <w:bCs/>
        </w:rPr>
        <w:t>d</w:t>
      </w:r>
      <w:r w:rsidR="00C137F3" w:rsidRPr="006F118E">
        <w:rPr>
          <w:rFonts w:ascii="Arial" w:hAnsi="Arial" w:cs="Arial"/>
          <w:bCs/>
        </w:rPr>
        <w:t xml:space="preserve">e Moraes </w:t>
      </w:r>
      <w:r w:rsidR="00C137F3">
        <w:rPr>
          <w:rFonts w:ascii="Arial" w:hAnsi="Arial" w:cs="Arial"/>
          <w:bCs/>
        </w:rPr>
        <w:t>e</w:t>
      </w:r>
      <w:r w:rsidR="00C137F3" w:rsidRPr="006F118E">
        <w:rPr>
          <w:rFonts w:ascii="Arial" w:hAnsi="Arial" w:cs="Arial"/>
          <w:bCs/>
        </w:rPr>
        <w:t xml:space="preserve"> Rua Joaquim </w:t>
      </w:r>
      <w:r w:rsidR="00C137F3">
        <w:rPr>
          <w:rFonts w:ascii="Arial" w:hAnsi="Arial" w:cs="Arial"/>
          <w:bCs/>
        </w:rPr>
        <w:t>d</w:t>
      </w:r>
      <w:r w:rsidR="00C137F3" w:rsidRPr="006F118E">
        <w:rPr>
          <w:rFonts w:ascii="Arial" w:hAnsi="Arial" w:cs="Arial"/>
          <w:bCs/>
        </w:rPr>
        <w:t>as Neves</w:t>
      </w:r>
      <w:r w:rsidR="00C137F3">
        <w:rPr>
          <w:rFonts w:ascii="Arial" w:hAnsi="Arial" w:cs="Arial"/>
          <w:b/>
          <w:bCs/>
        </w:rPr>
        <w:t xml:space="preserve"> </w:t>
      </w:r>
      <w:r w:rsidR="00C137F3" w:rsidRPr="008A1429">
        <w:rPr>
          <w:rFonts w:ascii="Arial" w:hAnsi="Arial" w:cs="Arial"/>
          <w:bCs/>
        </w:rPr>
        <w:t>no</w:t>
      </w:r>
      <w:r w:rsidR="00C137F3">
        <w:rPr>
          <w:rFonts w:ascii="Arial" w:hAnsi="Arial" w:cs="Arial"/>
          <w:b/>
          <w:bCs/>
        </w:rPr>
        <w:t xml:space="preserve"> </w:t>
      </w:r>
      <w:r w:rsidR="00C137F3">
        <w:rPr>
          <w:rFonts w:ascii="Arial" w:hAnsi="Arial" w:cs="Arial"/>
          <w:bCs/>
        </w:rPr>
        <w:t>m</w:t>
      </w:r>
      <w:r w:rsidR="00C137F3" w:rsidRPr="00153609">
        <w:rPr>
          <w:rFonts w:ascii="Arial" w:hAnsi="Arial" w:cs="Arial"/>
          <w:bCs/>
        </w:rPr>
        <w:t>unicípio de Carapicuíba</w:t>
      </w:r>
      <w:r w:rsidR="00C137F3" w:rsidRPr="004220AC">
        <w:rPr>
          <w:rFonts w:ascii="Arial" w:hAnsi="Arial" w:cs="Arial"/>
          <w:bCs/>
          <w:sz w:val="22"/>
          <w:szCs w:val="22"/>
        </w:rPr>
        <w:t>.</w:t>
      </w: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F54B2E">
        <w:rPr>
          <w:rFonts w:ascii="Arial" w:hAnsi="Arial" w:cs="Arial"/>
          <w:bCs/>
          <w:sz w:val="24"/>
          <w:szCs w:val="24"/>
        </w:rPr>
        <w:t>47874</w:t>
      </w:r>
      <w:r w:rsidR="003F14D0" w:rsidRPr="00997FF5">
        <w:rPr>
          <w:rFonts w:ascii="Arial" w:hAnsi="Arial" w:cs="Arial"/>
          <w:bCs/>
          <w:sz w:val="24"/>
          <w:szCs w:val="24"/>
        </w:rPr>
        <w:t xml:space="preserve"> / 20</w:t>
      </w:r>
      <w:r w:rsidR="006A2CCF">
        <w:rPr>
          <w:rFonts w:ascii="Arial" w:hAnsi="Arial" w:cs="Arial"/>
          <w:bCs/>
          <w:sz w:val="24"/>
          <w:szCs w:val="24"/>
        </w:rPr>
        <w:t>2</w:t>
      </w:r>
      <w:r w:rsidR="009261AD">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proofErr w:type="gramEnd"/>
      <w:r w:rsidR="009B1ACD">
        <w:rPr>
          <w:rFonts w:ascii="Arial" w:hAnsi="Arial"/>
          <w:sz w:val="24"/>
          <w:szCs w:val="24"/>
        </w:rPr>
        <w:t>11</w:t>
      </w:r>
      <w:r w:rsidR="00BD1B10">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9261AD">
        <w:rPr>
          <w:rFonts w:ascii="Arial" w:hAnsi="Arial"/>
          <w:sz w:val="24"/>
          <w:szCs w:val="24"/>
        </w:rPr>
        <w:t>3</w:t>
      </w:r>
    </w:p>
    <w:p w:rsidR="008529DF" w:rsidRDefault="008529DF" w:rsidP="00D41830">
      <w:pPr>
        <w:spacing w:after="120"/>
        <w:ind w:right="227"/>
        <w:jc w:val="both"/>
        <w:rPr>
          <w:rFonts w:ascii="Arial" w:hAnsi="Arial"/>
          <w:sz w:val="24"/>
          <w:szCs w:val="24"/>
        </w:rPr>
      </w:pPr>
    </w:p>
    <w:p w:rsidR="009261AD" w:rsidRDefault="00D41830" w:rsidP="00EB30FA">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E70A31">
        <w:rPr>
          <w:rFonts w:ascii="Arial" w:hAnsi="Arial" w:cs="Arial"/>
        </w:rPr>
        <w:t xml:space="preserve"> </w:t>
      </w:r>
      <w:r w:rsidR="00A80609">
        <w:rPr>
          <w:rFonts w:ascii="Arial" w:hAnsi="Arial" w:cs="Arial"/>
          <w:bCs/>
        </w:rPr>
        <w:t>C</w:t>
      </w:r>
      <w:r w:rsidR="00A80609" w:rsidRPr="00D839CC">
        <w:rPr>
          <w:rFonts w:ascii="Arial" w:hAnsi="Arial" w:cs="Arial"/>
          <w:bCs/>
        </w:rPr>
        <w:t xml:space="preserve">ontratação de empresa para execução </w:t>
      </w:r>
      <w:r w:rsidR="00A80609" w:rsidRPr="006F118E">
        <w:rPr>
          <w:rFonts w:ascii="Arial" w:hAnsi="Arial" w:cs="Arial"/>
          <w:bCs/>
        </w:rPr>
        <w:t xml:space="preserve">de obras de acessibilidade e proteção ao pedestre através de sinalização viária em trecho da Av. Rui Barbosa e logradouros adjacentes sendo elas: Av. Celeste, Av. Tâmara, Rua Nelson Neves Fonseca, Av. Santa Terezinha, Rua Antônio Roberto, Rua Albino </w:t>
      </w:r>
      <w:r w:rsidR="00A80609">
        <w:rPr>
          <w:rFonts w:ascii="Arial" w:hAnsi="Arial" w:cs="Arial"/>
          <w:bCs/>
        </w:rPr>
        <w:t>d</w:t>
      </w:r>
      <w:r w:rsidR="00A80609" w:rsidRPr="006F118E">
        <w:rPr>
          <w:rFonts w:ascii="Arial" w:hAnsi="Arial" w:cs="Arial"/>
          <w:bCs/>
        </w:rPr>
        <w:t xml:space="preserve">e Moraes </w:t>
      </w:r>
      <w:r w:rsidR="00A80609">
        <w:rPr>
          <w:rFonts w:ascii="Arial" w:hAnsi="Arial" w:cs="Arial"/>
          <w:bCs/>
        </w:rPr>
        <w:t>e</w:t>
      </w:r>
      <w:r w:rsidR="00A80609" w:rsidRPr="006F118E">
        <w:rPr>
          <w:rFonts w:ascii="Arial" w:hAnsi="Arial" w:cs="Arial"/>
          <w:bCs/>
        </w:rPr>
        <w:t xml:space="preserve"> Rua Joaquim </w:t>
      </w:r>
      <w:r w:rsidR="00A80609">
        <w:rPr>
          <w:rFonts w:ascii="Arial" w:hAnsi="Arial" w:cs="Arial"/>
          <w:bCs/>
        </w:rPr>
        <w:t>d</w:t>
      </w:r>
      <w:r w:rsidR="00A80609" w:rsidRPr="006F118E">
        <w:rPr>
          <w:rFonts w:ascii="Arial" w:hAnsi="Arial" w:cs="Arial"/>
          <w:bCs/>
        </w:rPr>
        <w:t>as Neves</w:t>
      </w:r>
      <w:r w:rsidR="00A80609">
        <w:rPr>
          <w:rFonts w:ascii="Arial" w:hAnsi="Arial" w:cs="Arial"/>
          <w:b/>
          <w:bCs/>
        </w:rPr>
        <w:t xml:space="preserve"> </w:t>
      </w:r>
      <w:r w:rsidR="00A80609" w:rsidRPr="008A1429">
        <w:rPr>
          <w:rFonts w:ascii="Arial" w:hAnsi="Arial" w:cs="Arial"/>
          <w:bCs/>
        </w:rPr>
        <w:t>no</w:t>
      </w:r>
      <w:r w:rsidR="00A80609">
        <w:rPr>
          <w:rFonts w:ascii="Arial" w:hAnsi="Arial" w:cs="Arial"/>
          <w:b/>
          <w:bCs/>
        </w:rPr>
        <w:t xml:space="preserve"> </w:t>
      </w:r>
      <w:r w:rsidR="00A80609">
        <w:rPr>
          <w:rFonts w:ascii="Arial" w:hAnsi="Arial" w:cs="Arial"/>
          <w:bCs/>
        </w:rPr>
        <w:t>m</w:t>
      </w:r>
      <w:r w:rsidR="00A80609" w:rsidRPr="00153609">
        <w:rPr>
          <w:rFonts w:ascii="Arial" w:hAnsi="Arial" w:cs="Arial"/>
          <w:bCs/>
        </w:rPr>
        <w:t>unicípio de Carapicuíba</w:t>
      </w:r>
      <w:r w:rsidR="00A80609" w:rsidRPr="004220AC">
        <w:rPr>
          <w:rFonts w:ascii="Arial" w:hAnsi="Arial" w:cs="Arial"/>
          <w:bCs/>
          <w:sz w:val="22"/>
          <w:szCs w:val="22"/>
        </w:rPr>
        <w:t>.</w:t>
      </w:r>
    </w:p>
    <w:p w:rsidR="009261AD" w:rsidRDefault="009261AD"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para efeito da licitação em epígrafe, conforme disposto em seu respectivo no Edital e seus anexos que </w:t>
      </w:r>
      <w:proofErr w:type="gramStart"/>
      <w:r w:rsidRPr="00AC1C15">
        <w:rPr>
          <w:rFonts w:ascii="Arial" w:hAnsi="Arial"/>
          <w:sz w:val="24"/>
          <w:szCs w:val="24"/>
        </w:rPr>
        <w:t>indicamos,</w:t>
      </w:r>
      <w:proofErr w:type="gramEnd"/>
      <w:r w:rsidRPr="00AC1C15">
        <w:rPr>
          <w:rFonts w:ascii="Arial" w:hAnsi="Arial"/>
          <w:sz w:val="24"/>
          <w:szCs w:val="24"/>
        </w:rPr>
        <w:t xml:space="preserve">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211140" w:rsidRDefault="0021114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8638EB">
        <w:rPr>
          <w:rFonts w:ascii="Arial" w:hAnsi="Arial" w:cs="Arial"/>
          <w:bCs/>
          <w:sz w:val="24"/>
          <w:szCs w:val="24"/>
        </w:rPr>
        <w:t>47874</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CD4B1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1154D7">
        <w:rPr>
          <w:rFonts w:ascii="Arial" w:hAnsi="Arial"/>
          <w:sz w:val="24"/>
          <w:szCs w:val="24"/>
        </w:rPr>
        <w:t xml:space="preserve"> </w:t>
      </w:r>
      <w:r w:rsidR="00D45C28">
        <w:rPr>
          <w:rFonts w:ascii="Arial" w:hAnsi="Arial"/>
          <w:sz w:val="24"/>
          <w:szCs w:val="24"/>
        </w:rPr>
        <w:t xml:space="preserve">11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CD4B14">
        <w:rPr>
          <w:rFonts w:ascii="Arial" w:hAnsi="Arial"/>
          <w:sz w:val="24"/>
          <w:szCs w:val="24"/>
        </w:rPr>
        <w:t>3</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D5018F" w:rsidRDefault="00D41830" w:rsidP="00B60519">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A55A38">
        <w:rPr>
          <w:rFonts w:ascii="Arial" w:hAnsi="Arial" w:cs="Arial"/>
        </w:rPr>
        <w:t xml:space="preserve"> </w:t>
      </w:r>
      <w:r w:rsidR="00B264A0">
        <w:rPr>
          <w:rFonts w:ascii="Arial" w:hAnsi="Arial" w:cs="Arial"/>
          <w:bCs/>
        </w:rPr>
        <w:t>C</w:t>
      </w:r>
      <w:r w:rsidR="00B264A0" w:rsidRPr="00D839CC">
        <w:rPr>
          <w:rFonts w:ascii="Arial" w:hAnsi="Arial" w:cs="Arial"/>
          <w:bCs/>
        </w:rPr>
        <w:t xml:space="preserve">ontratação de empresa para execução </w:t>
      </w:r>
      <w:r w:rsidR="00B264A0" w:rsidRPr="006F118E">
        <w:rPr>
          <w:rFonts w:ascii="Arial" w:hAnsi="Arial" w:cs="Arial"/>
          <w:bCs/>
        </w:rPr>
        <w:t xml:space="preserve">de obras de acessibilidade e proteção ao pedestre através de sinalização viária em trecho da Av. Rui Barbosa e logradouros adjacentes sendo elas: Av. Celeste, Av. Tâmara, Rua Nelson Neves Fonseca, Av. Santa Terezinha, Rua Antônio Roberto, Rua Albino </w:t>
      </w:r>
      <w:r w:rsidR="00B264A0">
        <w:rPr>
          <w:rFonts w:ascii="Arial" w:hAnsi="Arial" w:cs="Arial"/>
          <w:bCs/>
        </w:rPr>
        <w:t>d</w:t>
      </w:r>
      <w:r w:rsidR="00B264A0" w:rsidRPr="006F118E">
        <w:rPr>
          <w:rFonts w:ascii="Arial" w:hAnsi="Arial" w:cs="Arial"/>
          <w:bCs/>
        </w:rPr>
        <w:t xml:space="preserve">e Moraes </w:t>
      </w:r>
      <w:r w:rsidR="00B264A0">
        <w:rPr>
          <w:rFonts w:ascii="Arial" w:hAnsi="Arial" w:cs="Arial"/>
          <w:bCs/>
        </w:rPr>
        <w:t>e</w:t>
      </w:r>
      <w:r w:rsidR="00B264A0" w:rsidRPr="006F118E">
        <w:rPr>
          <w:rFonts w:ascii="Arial" w:hAnsi="Arial" w:cs="Arial"/>
          <w:bCs/>
        </w:rPr>
        <w:t xml:space="preserve"> Rua Joaquim </w:t>
      </w:r>
      <w:r w:rsidR="00B264A0">
        <w:rPr>
          <w:rFonts w:ascii="Arial" w:hAnsi="Arial" w:cs="Arial"/>
          <w:bCs/>
        </w:rPr>
        <w:t>d</w:t>
      </w:r>
      <w:r w:rsidR="00B264A0" w:rsidRPr="006F118E">
        <w:rPr>
          <w:rFonts w:ascii="Arial" w:hAnsi="Arial" w:cs="Arial"/>
          <w:bCs/>
        </w:rPr>
        <w:t>as Neves</w:t>
      </w:r>
      <w:r w:rsidR="00B264A0">
        <w:rPr>
          <w:rFonts w:ascii="Arial" w:hAnsi="Arial" w:cs="Arial"/>
          <w:b/>
          <w:bCs/>
        </w:rPr>
        <w:t xml:space="preserve"> </w:t>
      </w:r>
      <w:r w:rsidR="00B264A0" w:rsidRPr="008A1429">
        <w:rPr>
          <w:rFonts w:ascii="Arial" w:hAnsi="Arial" w:cs="Arial"/>
          <w:bCs/>
        </w:rPr>
        <w:t>no</w:t>
      </w:r>
      <w:r w:rsidR="00B264A0">
        <w:rPr>
          <w:rFonts w:ascii="Arial" w:hAnsi="Arial" w:cs="Arial"/>
          <w:b/>
          <w:bCs/>
        </w:rPr>
        <w:t xml:space="preserve"> </w:t>
      </w:r>
      <w:r w:rsidR="00B264A0">
        <w:rPr>
          <w:rFonts w:ascii="Arial" w:hAnsi="Arial" w:cs="Arial"/>
          <w:bCs/>
        </w:rPr>
        <w:t>m</w:t>
      </w:r>
      <w:r w:rsidR="00B264A0" w:rsidRPr="00153609">
        <w:rPr>
          <w:rFonts w:ascii="Arial" w:hAnsi="Arial" w:cs="Arial"/>
          <w:bCs/>
        </w:rPr>
        <w:t>unicípio de Carapicuíba</w:t>
      </w:r>
      <w:r w:rsidR="00B264A0" w:rsidRPr="004220AC">
        <w:rPr>
          <w:rFonts w:ascii="Arial" w:hAnsi="Arial" w:cs="Arial"/>
          <w:bCs/>
          <w:sz w:val="22"/>
          <w:szCs w:val="22"/>
        </w:rPr>
        <w:t>.</w:t>
      </w:r>
    </w:p>
    <w:p w:rsidR="00D5018F" w:rsidRDefault="00D5018F" w:rsidP="00B60519">
      <w:pPr>
        <w:pStyle w:val="western"/>
        <w:spacing w:before="278" w:beforeAutospacing="0" w:after="0" w:line="276" w:lineRule="auto"/>
        <w:jc w:val="both"/>
        <w:rPr>
          <w:rFonts w:ascii="Arial" w:hAnsi="Arial"/>
        </w:rPr>
      </w:pPr>
    </w:p>
    <w:p w:rsidR="00721129" w:rsidRDefault="00721129" w:rsidP="00D41830">
      <w:pPr>
        <w:pStyle w:val="Corpodetexto"/>
        <w:jc w:val="both"/>
        <w:rPr>
          <w:rFonts w:ascii="Arial" w:hAnsi="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 xml:space="preserve">Declaramos que o responsável da empresa ___________________________, inscrita no CNPJ/MF sob n° ______________________devidamente credenciado, visitou o local onde serão prestados os serviços, objeto da </w:t>
      </w:r>
      <w:r w:rsidR="00714996">
        <w:rPr>
          <w:rFonts w:ascii="Arial" w:hAnsi="Arial" w:cs="Arial"/>
          <w:sz w:val="24"/>
          <w:szCs w:val="24"/>
        </w:rPr>
        <w:t>Tomada de Preços</w:t>
      </w:r>
      <w:r>
        <w:rPr>
          <w:rFonts w:ascii="Arial" w:hAnsi="Arial" w:cs="Arial"/>
          <w:sz w:val="24"/>
          <w:szCs w:val="24"/>
        </w:rPr>
        <w:t xml:space="preserve">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 xml:space="preserve">(Local),                   </w:t>
      </w:r>
      <w:proofErr w:type="gramStart"/>
      <w:r>
        <w:rPr>
          <w:rFonts w:ascii="Arial" w:hAnsi="Arial"/>
          <w:sz w:val="24"/>
          <w:szCs w:val="24"/>
        </w:rPr>
        <w:t>de</w:t>
      </w:r>
      <w:r w:rsidR="00A235E6">
        <w:rPr>
          <w:rFonts w:ascii="Arial" w:hAnsi="Arial"/>
          <w:sz w:val="24"/>
          <w:szCs w:val="24"/>
        </w:rPr>
        <w:t xml:space="preserve">                    </w:t>
      </w:r>
      <w:proofErr w:type="spellStart"/>
      <w:r w:rsidR="00106221">
        <w:rPr>
          <w:rFonts w:ascii="Arial" w:hAnsi="Arial"/>
          <w:sz w:val="24"/>
          <w:szCs w:val="24"/>
        </w:rPr>
        <w:t>de</w:t>
      </w:r>
      <w:proofErr w:type="spellEnd"/>
      <w:proofErr w:type="gramEnd"/>
      <w:r w:rsidR="00106221">
        <w:rPr>
          <w:rFonts w:ascii="Arial" w:hAnsi="Arial"/>
          <w:sz w:val="24"/>
          <w:szCs w:val="24"/>
        </w:rPr>
        <w:t xml:space="preserve">    20</w:t>
      </w:r>
      <w:r w:rsidR="00C05B54">
        <w:rPr>
          <w:rFonts w:ascii="Arial" w:hAnsi="Arial"/>
          <w:sz w:val="24"/>
          <w:szCs w:val="24"/>
        </w:rPr>
        <w:t>2</w:t>
      </w:r>
      <w:r w:rsidR="007E340F">
        <w:rPr>
          <w:rFonts w:ascii="Arial" w:hAnsi="Arial"/>
          <w:sz w:val="24"/>
          <w:szCs w:val="24"/>
        </w:rPr>
        <w:t>3</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5E3476">
        <w:rPr>
          <w:rFonts w:ascii="Arial" w:hAnsi="Arial" w:cs="Arial"/>
          <w:bCs/>
          <w:sz w:val="24"/>
          <w:szCs w:val="24"/>
        </w:rPr>
        <w:t>47874</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2C26A6">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A118A">
        <w:rPr>
          <w:rFonts w:ascii="Arial" w:hAnsi="Arial"/>
          <w:sz w:val="24"/>
          <w:szCs w:val="24"/>
        </w:rPr>
        <w:t xml:space="preserve"> </w:t>
      </w:r>
      <w:r w:rsidR="0090523F">
        <w:rPr>
          <w:rFonts w:ascii="Arial" w:hAnsi="Arial"/>
          <w:sz w:val="24"/>
          <w:szCs w:val="24"/>
        </w:rPr>
        <w:t>11</w:t>
      </w:r>
      <w:r w:rsidR="00BA118A">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2C26A6">
        <w:rPr>
          <w:rFonts w:ascii="Arial" w:hAnsi="Arial"/>
          <w:sz w:val="24"/>
          <w:szCs w:val="24"/>
        </w:rPr>
        <w:t>3</w:t>
      </w:r>
    </w:p>
    <w:p w:rsidR="00D41830" w:rsidRDefault="00D41830" w:rsidP="00D41830">
      <w:pPr>
        <w:spacing w:after="120"/>
        <w:ind w:right="227"/>
        <w:jc w:val="both"/>
        <w:rPr>
          <w:rFonts w:ascii="Arial" w:hAnsi="Arial"/>
          <w:sz w:val="24"/>
          <w:szCs w:val="24"/>
        </w:rPr>
      </w:pPr>
    </w:p>
    <w:p w:rsidR="001956FB" w:rsidRDefault="00D41830" w:rsidP="001956FB">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5A2ECC">
        <w:rPr>
          <w:rFonts w:ascii="Arial" w:hAnsi="Arial" w:cs="Arial"/>
        </w:rPr>
        <w:t xml:space="preserve"> </w:t>
      </w:r>
      <w:r w:rsidR="00B264A0">
        <w:rPr>
          <w:rFonts w:ascii="Arial" w:hAnsi="Arial" w:cs="Arial"/>
          <w:bCs/>
        </w:rPr>
        <w:t>C</w:t>
      </w:r>
      <w:r w:rsidR="00B264A0" w:rsidRPr="00D839CC">
        <w:rPr>
          <w:rFonts w:ascii="Arial" w:hAnsi="Arial" w:cs="Arial"/>
          <w:bCs/>
        </w:rPr>
        <w:t xml:space="preserve">ontratação de empresa para execução </w:t>
      </w:r>
      <w:r w:rsidR="00B264A0" w:rsidRPr="006F118E">
        <w:rPr>
          <w:rFonts w:ascii="Arial" w:hAnsi="Arial" w:cs="Arial"/>
          <w:bCs/>
        </w:rPr>
        <w:t xml:space="preserve">de obras de acessibilidade e proteção ao pedestre através de sinalização viária em trecho da Av. Rui Barbosa e logradouros adjacentes sendo elas: Av. Celeste, Av. Tâmara, Rua Nelson Neves Fonseca, Av. Santa Terezinha, Rua Antônio Roberto, Rua Albino </w:t>
      </w:r>
      <w:r w:rsidR="00B264A0">
        <w:rPr>
          <w:rFonts w:ascii="Arial" w:hAnsi="Arial" w:cs="Arial"/>
          <w:bCs/>
        </w:rPr>
        <w:t>d</w:t>
      </w:r>
      <w:r w:rsidR="00B264A0" w:rsidRPr="006F118E">
        <w:rPr>
          <w:rFonts w:ascii="Arial" w:hAnsi="Arial" w:cs="Arial"/>
          <w:bCs/>
        </w:rPr>
        <w:t xml:space="preserve">e Moraes </w:t>
      </w:r>
      <w:r w:rsidR="00B264A0">
        <w:rPr>
          <w:rFonts w:ascii="Arial" w:hAnsi="Arial" w:cs="Arial"/>
          <w:bCs/>
        </w:rPr>
        <w:t>e</w:t>
      </w:r>
      <w:r w:rsidR="00B264A0" w:rsidRPr="006F118E">
        <w:rPr>
          <w:rFonts w:ascii="Arial" w:hAnsi="Arial" w:cs="Arial"/>
          <w:bCs/>
        </w:rPr>
        <w:t xml:space="preserve"> Rua Joaquim </w:t>
      </w:r>
      <w:r w:rsidR="00B264A0">
        <w:rPr>
          <w:rFonts w:ascii="Arial" w:hAnsi="Arial" w:cs="Arial"/>
          <w:bCs/>
        </w:rPr>
        <w:t>d</w:t>
      </w:r>
      <w:r w:rsidR="00B264A0" w:rsidRPr="006F118E">
        <w:rPr>
          <w:rFonts w:ascii="Arial" w:hAnsi="Arial" w:cs="Arial"/>
          <w:bCs/>
        </w:rPr>
        <w:t>as Neves</w:t>
      </w:r>
      <w:r w:rsidR="00B264A0">
        <w:rPr>
          <w:rFonts w:ascii="Arial" w:hAnsi="Arial" w:cs="Arial"/>
          <w:b/>
          <w:bCs/>
        </w:rPr>
        <w:t xml:space="preserve"> </w:t>
      </w:r>
      <w:r w:rsidR="00B264A0" w:rsidRPr="008A1429">
        <w:rPr>
          <w:rFonts w:ascii="Arial" w:hAnsi="Arial" w:cs="Arial"/>
          <w:bCs/>
        </w:rPr>
        <w:t>no</w:t>
      </w:r>
      <w:r w:rsidR="00B264A0">
        <w:rPr>
          <w:rFonts w:ascii="Arial" w:hAnsi="Arial" w:cs="Arial"/>
          <w:b/>
          <w:bCs/>
        </w:rPr>
        <w:t xml:space="preserve"> </w:t>
      </w:r>
      <w:r w:rsidR="00B264A0">
        <w:rPr>
          <w:rFonts w:ascii="Arial" w:hAnsi="Arial" w:cs="Arial"/>
          <w:bCs/>
        </w:rPr>
        <w:t>m</w:t>
      </w:r>
      <w:r w:rsidR="00B264A0" w:rsidRPr="00153609">
        <w:rPr>
          <w:rFonts w:ascii="Arial" w:hAnsi="Arial" w:cs="Arial"/>
          <w:bCs/>
        </w:rPr>
        <w:t>unicípio de Carapicuíba</w:t>
      </w:r>
      <w:r w:rsidR="00D5018F" w:rsidRPr="004220AC">
        <w:rPr>
          <w:rFonts w:ascii="Arial" w:hAnsi="Arial" w:cs="Arial"/>
          <w:bCs/>
          <w:sz w:val="22"/>
          <w:szCs w:val="22"/>
        </w:rPr>
        <w:t>.</w:t>
      </w:r>
    </w:p>
    <w:p w:rsidR="00D5018F" w:rsidRDefault="00D5018F"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proofErr w:type="gramStart"/>
      <w:r w:rsidRPr="00474881">
        <w:rPr>
          <w:rFonts w:ascii="Arial" w:hAnsi="Arial"/>
          <w:sz w:val="24"/>
          <w:szCs w:val="24"/>
        </w:rPr>
        <w:t>(</w:t>
      </w:r>
      <w:proofErr w:type="gramEnd"/>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695110" w:rsidRDefault="00695110"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10422E">
        <w:rPr>
          <w:rFonts w:ascii="Arial" w:hAnsi="Arial"/>
          <w:sz w:val="24"/>
          <w:szCs w:val="24"/>
        </w:rPr>
        <w:t>3</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A301C5">
        <w:rPr>
          <w:rFonts w:ascii="Arial" w:hAnsi="Arial"/>
          <w:b/>
          <w:sz w:val="24"/>
          <w:szCs w:val="24"/>
        </w:rPr>
        <w:t xml:space="preserve">11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10422E">
        <w:rPr>
          <w:rFonts w:ascii="Arial" w:hAnsi="Arial" w:cs="Arial"/>
          <w:b/>
          <w:sz w:val="24"/>
          <w:szCs w:val="24"/>
        </w:rPr>
        <w:t>3</w:t>
      </w:r>
    </w:p>
    <w:p w:rsidR="00D41830"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proofErr w:type="gramStart"/>
      <w:r w:rsidR="00CC63A4">
        <w:rPr>
          <w:rFonts w:ascii="Arial" w:hAnsi="Arial" w:cs="Arial"/>
          <w:sz w:val="24"/>
          <w:szCs w:val="24"/>
        </w:rPr>
        <w:t>;</w:t>
      </w:r>
      <w:r w:rsidRPr="008B570E">
        <w:rPr>
          <w:rFonts w:ascii="Arial" w:hAnsi="Arial" w:cs="Arial"/>
          <w:sz w:val="24"/>
          <w:szCs w:val="24"/>
        </w:rPr>
        <w:t xml:space="preserve"> ...</w:t>
      </w:r>
      <w:proofErr w:type="gramEnd"/>
      <w:r w:rsidRPr="008B570E">
        <w:rPr>
          <w:rFonts w:ascii="Arial" w:hAnsi="Arial" w:cs="Arial"/>
          <w:sz w:val="24"/>
          <w:szCs w:val="24"/>
        </w:rPr>
        <w:t>..................................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25542A">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F10F2C" w:rsidRPr="00F10F2C">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proofErr w:type="gramStart"/>
      <w:r w:rsidR="00414E83" w:rsidRPr="00DF3947">
        <w:rPr>
          <w:rFonts w:ascii="Arial" w:hAnsi="Arial" w:cs="Arial"/>
          <w:sz w:val="24"/>
          <w:szCs w:val="24"/>
        </w:rPr>
        <w:t>xxxxxx</w:t>
      </w:r>
      <w:proofErr w:type="spellEnd"/>
      <w:proofErr w:type="gramEnd"/>
      <w:r w:rsidR="00075853">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Pr="008B570E">
        <w:rPr>
          <w:rFonts w:ascii="Arial" w:hAnsi="Arial" w:cs="Arial"/>
        </w:rPr>
        <w:t xml:space="preserve"> </w:t>
      </w:r>
      <w:r w:rsidR="00A818EC" w:rsidRPr="00D839CC">
        <w:rPr>
          <w:rFonts w:ascii="Arial" w:hAnsi="Arial" w:cs="Arial"/>
          <w:bCs/>
        </w:rPr>
        <w:t xml:space="preserve">execução </w:t>
      </w:r>
      <w:r w:rsidR="00F66986" w:rsidRPr="006F118E">
        <w:rPr>
          <w:rFonts w:ascii="Arial" w:hAnsi="Arial" w:cs="Arial"/>
          <w:bCs/>
        </w:rPr>
        <w:t xml:space="preserve">de obras de acessibilidade e proteção ao pedestre através de sinalização viária em trecho da Av. Rui Barbosa e logradouros adjacentes sendo elas: Av. Celeste, Av. Tâmara, Rua Nelson Neves Fonseca, Av. Santa Terezinha, Rua Antônio Roberto, Rua Albino </w:t>
      </w:r>
      <w:r w:rsidR="00F66986">
        <w:rPr>
          <w:rFonts w:ascii="Arial" w:hAnsi="Arial" w:cs="Arial"/>
          <w:bCs/>
        </w:rPr>
        <w:t>d</w:t>
      </w:r>
      <w:r w:rsidR="00F66986" w:rsidRPr="006F118E">
        <w:rPr>
          <w:rFonts w:ascii="Arial" w:hAnsi="Arial" w:cs="Arial"/>
          <w:bCs/>
        </w:rPr>
        <w:t xml:space="preserve">e Moraes </w:t>
      </w:r>
      <w:r w:rsidR="00F66986">
        <w:rPr>
          <w:rFonts w:ascii="Arial" w:hAnsi="Arial" w:cs="Arial"/>
          <w:bCs/>
        </w:rPr>
        <w:t>e</w:t>
      </w:r>
      <w:r w:rsidR="00F66986" w:rsidRPr="006F118E">
        <w:rPr>
          <w:rFonts w:ascii="Arial" w:hAnsi="Arial" w:cs="Arial"/>
          <w:bCs/>
        </w:rPr>
        <w:t xml:space="preserve"> Rua Joaquim </w:t>
      </w:r>
      <w:r w:rsidR="00F66986">
        <w:rPr>
          <w:rFonts w:ascii="Arial" w:hAnsi="Arial" w:cs="Arial"/>
          <w:bCs/>
        </w:rPr>
        <w:t>d</w:t>
      </w:r>
      <w:r w:rsidR="00F66986" w:rsidRPr="006F118E">
        <w:rPr>
          <w:rFonts w:ascii="Arial" w:hAnsi="Arial" w:cs="Arial"/>
          <w:bCs/>
        </w:rPr>
        <w:t>as Neves</w:t>
      </w:r>
      <w:r w:rsidR="00A818EC" w:rsidRPr="00384BE1">
        <w:rPr>
          <w:rFonts w:ascii="Arial" w:hAnsi="Arial" w:cs="Arial"/>
          <w:bCs/>
        </w:rPr>
        <w:t xml:space="preserve"> </w:t>
      </w:r>
      <w:r w:rsidR="00BF4631" w:rsidRPr="00384BE1">
        <w:rPr>
          <w:rFonts w:ascii="Arial" w:hAnsi="Arial" w:cs="Arial"/>
          <w:bCs/>
        </w:rPr>
        <w:t>neste 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F66986" w:rsidRPr="00F10F2C">
        <w:rPr>
          <w:rFonts w:ascii="Arial" w:hAnsi="Arial" w:cs="Arial"/>
        </w:rPr>
        <w:t>Desenvolvimento Urbano</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135157" w:rsidRDefault="00135157" w:rsidP="00D41830">
      <w:pPr>
        <w:spacing w:after="120"/>
        <w:jc w:val="center"/>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135157"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w:t>
      </w:r>
      <w:proofErr w:type="gramStart"/>
      <w:r w:rsidRPr="00CA1381">
        <w:rPr>
          <w:rFonts w:ascii="Arial" w:hAnsi="Arial" w:cs="Arial"/>
          <w:sz w:val="24"/>
          <w:szCs w:val="24"/>
        </w:rPr>
        <w:t>los</w:t>
      </w:r>
      <w:proofErr w:type="gramEnd"/>
      <w:r w:rsidR="00A74649">
        <w:rPr>
          <w:rFonts w:ascii="Arial" w:hAnsi="Arial" w:cs="Arial"/>
          <w:sz w:val="24"/>
          <w:szCs w:val="24"/>
        </w:rPr>
        <w:t xml:space="preserve"> </w:t>
      </w:r>
    </w:p>
    <w:p w:rsidR="00135157" w:rsidRDefault="00135157" w:rsidP="00D41830">
      <w:pPr>
        <w:spacing w:after="120"/>
        <w:jc w:val="both"/>
        <w:rPr>
          <w:rFonts w:ascii="Arial" w:hAnsi="Arial" w:cs="Arial"/>
          <w:sz w:val="24"/>
          <w:szCs w:val="24"/>
        </w:rPr>
      </w:pPr>
    </w:p>
    <w:p w:rsidR="00135157" w:rsidRDefault="00135157"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proofErr w:type="gramStart"/>
      <w:r w:rsidRPr="00CA1381">
        <w:rPr>
          <w:rFonts w:ascii="Arial" w:hAnsi="Arial" w:cs="Arial"/>
          <w:sz w:val="24"/>
          <w:szCs w:val="24"/>
        </w:rPr>
        <w:t>e</w:t>
      </w:r>
      <w:proofErr w:type="gramEnd"/>
      <w:r w:rsidRPr="00CA1381">
        <w:rPr>
          <w:rFonts w:ascii="Arial" w:hAnsi="Arial" w:cs="Arial"/>
          <w:sz w:val="24"/>
          <w:szCs w:val="24"/>
        </w:rPr>
        <w:t xml:space="preserv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135157" w:rsidRDefault="00135157" w:rsidP="00D41830">
      <w:pPr>
        <w:pStyle w:val="Ttulo3"/>
        <w:spacing w:after="120"/>
        <w:rPr>
          <w:szCs w:val="24"/>
        </w:rPr>
      </w:pP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135157" w:rsidRDefault="00135157" w:rsidP="00D41830">
      <w:pPr>
        <w:spacing w:after="120"/>
        <w:jc w:val="center"/>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135157" w:rsidRDefault="00135157" w:rsidP="00D41830">
      <w:pPr>
        <w:spacing w:after="120"/>
        <w:jc w:val="center"/>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lastRenderedPageBreak/>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lastRenderedPageBreak/>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CB4283" w:rsidRPr="00CB4283">
        <w:rPr>
          <w:rFonts w:ascii="Arial" w:hAnsi="Arial" w:cs="Arial"/>
          <w:sz w:val="24"/>
          <w:szCs w:val="24"/>
        </w:rPr>
        <w:t>Desenvolvimento Urbano</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0C6093">
        <w:rPr>
          <w:rFonts w:ascii="Arial" w:hAnsi="Arial" w:cs="Arial"/>
          <w:sz w:val="24"/>
          <w:szCs w:val="24"/>
        </w:rPr>
        <w:t xml:space="preserve">se houver prorrogação de prazo,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r w:rsidR="00785ADF">
        <w:rPr>
          <w:rFonts w:ascii="Arial" w:hAnsi="Arial" w:cs="Arial"/>
          <w:sz w:val="24"/>
          <w:szCs w:val="24"/>
        </w:rPr>
        <w:t>, tendo como data base a data de apresentação das propostas</w:t>
      </w:r>
      <w:r>
        <w:rPr>
          <w:rFonts w:ascii="Arial" w:hAnsi="Arial" w:cs="Arial"/>
          <w:sz w:val="24"/>
          <w:szCs w:val="24"/>
        </w:rPr>
        <w:t>.</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lastRenderedPageBreak/>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Quando da aplicação das multas, a CONTRATADA será notificada administrativamente, com aviso de recebimento, pela CONTRATANTE, para no prazo improrrogável de 10 (dez) </w:t>
      </w:r>
      <w:r w:rsidRPr="00CA1381">
        <w:rPr>
          <w:rFonts w:ascii="Arial" w:hAnsi="Arial" w:cs="Arial"/>
          <w:sz w:val="24"/>
          <w:szCs w:val="24"/>
        </w:rPr>
        <w:lastRenderedPageBreak/>
        <w:t>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8D045C" w:rsidRPr="008D045C">
        <w:rPr>
          <w:rFonts w:ascii="Arial" w:hAnsi="Arial" w:cs="Arial"/>
          <w:sz w:val="24"/>
          <w:szCs w:val="24"/>
        </w:rPr>
        <w:t>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340E3A">
        <w:rPr>
          <w:rFonts w:ascii="Arial" w:hAnsi="Arial" w:cs="Arial"/>
          <w:sz w:val="24"/>
          <w:szCs w:val="24"/>
        </w:rPr>
        <w:t>05</w:t>
      </w:r>
      <w:r w:rsidR="007F0193">
        <w:rPr>
          <w:rFonts w:ascii="Arial" w:hAnsi="Arial" w:cs="Arial"/>
          <w:sz w:val="24"/>
          <w:szCs w:val="24"/>
        </w:rPr>
        <w:t xml:space="preserve"> </w:t>
      </w:r>
      <w:r w:rsidR="007F0193" w:rsidRPr="00742FF4">
        <w:rPr>
          <w:rFonts w:ascii="Arial" w:hAnsi="Arial" w:cs="Arial"/>
          <w:sz w:val="24"/>
          <w:szCs w:val="24"/>
        </w:rPr>
        <w:t>(</w:t>
      </w:r>
      <w:r w:rsidR="00340E3A">
        <w:rPr>
          <w:rFonts w:ascii="Arial" w:hAnsi="Arial" w:cs="Arial"/>
          <w:sz w:val="24"/>
          <w:szCs w:val="24"/>
        </w:rPr>
        <w:t>cinco</w:t>
      </w:r>
      <w:r w:rsidR="007F0193" w:rsidRPr="00742FF4">
        <w:rPr>
          <w:rFonts w:ascii="Arial" w:hAnsi="Arial" w:cs="Arial"/>
          <w:sz w:val="24"/>
          <w:szCs w:val="24"/>
        </w:rPr>
        <w:t xml:space="preserve">) </w:t>
      </w:r>
      <w:r w:rsidR="003A5DD2">
        <w:rPr>
          <w:rFonts w:ascii="Arial" w:hAnsi="Arial" w:cs="Arial"/>
          <w:sz w:val="24"/>
          <w:szCs w:val="24"/>
        </w:rPr>
        <w:t>mese</w:t>
      </w:r>
      <w:r w:rsidR="007F0193">
        <w:rPr>
          <w:rFonts w:ascii="Arial" w:hAnsi="Arial" w:cs="Arial"/>
          <w:sz w:val="24"/>
          <w:szCs w:val="24"/>
        </w:rPr>
        <w:t>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lastRenderedPageBreak/>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lastRenderedPageBreak/>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EB05F8" w:rsidRDefault="00EB05F8"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517FA4" w:rsidRDefault="00517FA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fiscalização dos serviços, objeto deste Contrato,será feita pela CONTRATANTE, através de profissionais qualificados a serem designados pela Contratante, os quais poderão </w:t>
      </w:r>
      <w:r w:rsidRPr="00CA1381">
        <w:rPr>
          <w:rFonts w:ascii="Arial" w:hAnsi="Arial" w:cs="Arial"/>
          <w:sz w:val="24"/>
          <w:szCs w:val="24"/>
        </w:rPr>
        <w:lastRenderedPageBreak/>
        <w:t>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517FA4" w:rsidRDefault="00517FA4" w:rsidP="002E15B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517FA4" w:rsidRDefault="00517FA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517FA4" w:rsidRDefault="00517FA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A24279" w:rsidRPr="00A24279">
        <w:rPr>
          <w:rFonts w:ascii="Arial" w:hAnsi="Arial" w:cs="Arial"/>
          <w:sz w:val="24"/>
          <w:szCs w:val="24"/>
        </w:rPr>
        <w:t>Desenvolvimento Urbano</w:t>
      </w:r>
      <w:r>
        <w:rPr>
          <w:rFonts w:ascii="Arial" w:hAnsi="Arial" w:cs="Arial"/>
          <w:sz w:val="24"/>
          <w:szCs w:val="24"/>
        </w:rPr>
        <w:t xml:space="preserve">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A24279" w:rsidRPr="00A24279">
        <w:rPr>
          <w:rFonts w:ascii="Arial" w:hAnsi="Arial" w:cs="Arial"/>
          <w:sz w:val="24"/>
          <w:szCs w:val="24"/>
        </w:rPr>
        <w:t>Desenvolvimento Urbano</w:t>
      </w:r>
      <w:r w:rsidR="00A24279">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AB1CC2">
        <w:rPr>
          <w:rFonts w:ascii="Arial" w:hAnsi="Arial" w:cs="Arial"/>
          <w:sz w:val="24"/>
          <w:szCs w:val="24"/>
        </w:rPr>
        <w:t>05</w:t>
      </w:r>
      <w:r w:rsidR="00E5221C">
        <w:rPr>
          <w:rFonts w:ascii="Arial" w:hAnsi="Arial" w:cs="Arial"/>
          <w:sz w:val="24"/>
          <w:szCs w:val="24"/>
        </w:rPr>
        <w:t xml:space="preserve"> </w:t>
      </w:r>
      <w:r w:rsidR="00E5221C" w:rsidRPr="00742FF4">
        <w:rPr>
          <w:rFonts w:ascii="Arial" w:hAnsi="Arial" w:cs="Arial"/>
          <w:sz w:val="24"/>
          <w:szCs w:val="24"/>
        </w:rPr>
        <w:t>(</w:t>
      </w:r>
      <w:r w:rsidR="00AB1CC2">
        <w:rPr>
          <w:rFonts w:ascii="Arial" w:hAnsi="Arial" w:cs="Arial"/>
          <w:sz w:val="24"/>
          <w:szCs w:val="24"/>
        </w:rPr>
        <w:t>cinco</w:t>
      </w:r>
      <w:r w:rsidR="00E5221C" w:rsidRPr="00742FF4">
        <w:rPr>
          <w:rFonts w:ascii="Arial" w:hAnsi="Arial" w:cs="Arial"/>
          <w:sz w:val="24"/>
          <w:szCs w:val="24"/>
        </w:rPr>
        <w:t xml:space="preserve">) </w:t>
      </w:r>
      <w:r w:rsidR="0097608B">
        <w:rPr>
          <w:rFonts w:ascii="Arial" w:hAnsi="Arial" w:cs="Arial"/>
          <w:sz w:val="24"/>
          <w:szCs w:val="24"/>
        </w:rPr>
        <w:t>meses</w:t>
      </w:r>
      <w:r w:rsidRPr="00141F89">
        <w:rPr>
          <w:rFonts w:ascii="Arial" w:hAnsi="Arial" w:cs="Arial"/>
          <w:sz w:val="24"/>
          <w:szCs w:val="24"/>
        </w:rPr>
        <w:t xml:space="preserve">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A24279" w:rsidRPr="00A24279">
        <w:rPr>
          <w:rFonts w:ascii="Arial" w:hAnsi="Arial" w:cs="Arial"/>
          <w:sz w:val="24"/>
          <w:szCs w:val="24"/>
        </w:rPr>
        <w:t>Desenvolvimento Urbano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517FA4" w:rsidRDefault="00517FA4"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517FA4" w:rsidRDefault="00517FA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49476D" w:rsidRDefault="00C742DD" w:rsidP="0049476D">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sidR="00EF2B8C">
        <w:rPr>
          <w:rFonts w:ascii="Arial" w:hAnsi="Arial" w:cs="Arial"/>
          <w:sz w:val="24"/>
          <w:szCs w:val="24"/>
          <w:lang w:val="pt-BR"/>
        </w:rPr>
        <w:t>este</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correrão por conta </w:t>
      </w:r>
      <w:r w:rsidR="007936E4" w:rsidRPr="000F6E17">
        <w:rPr>
          <w:rFonts w:ascii="Arial" w:hAnsi="Arial" w:cs="Arial"/>
          <w:sz w:val="24"/>
          <w:szCs w:val="24"/>
          <w:lang w:val="pt-BR"/>
        </w:rPr>
        <w:t>da</w:t>
      </w:r>
      <w:r w:rsidR="007936E4">
        <w:rPr>
          <w:rFonts w:ascii="Arial" w:hAnsi="Arial" w:cs="Arial"/>
          <w:sz w:val="24"/>
          <w:szCs w:val="24"/>
          <w:lang w:val="pt-BR"/>
        </w:rPr>
        <w:t xml:space="preserve">s dotações </w:t>
      </w:r>
      <w:r w:rsidR="007936E4" w:rsidRPr="000F6E17">
        <w:rPr>
          <w:rFonts w:ascii="Arial" w:hAnsi="Arial" w:cs="Arial"/>
          <w:sz w:val="24"/>
          <w:szCs w:val="24"/>
          <w:lang w:val="pt-BR"/>
        </w:rPr>
        <w:t>orçamentária</w:t>
      </w:r>
      <w:r w:rsidR="007936E4">
        <w:rPr>
          <w:rFonts w:ascii="Arial" w:hAnsi="Arial" w:cs="Arial"/>
          <w:sz w:val="24"/>
          <w:szCs w:val="24"/>
          <w:lang w:val="pt-BR"/>
        </w:rPr>
        <w:t>s</w:t>
      </w:r>
      <w:r w:rsidR="007936E4" w:rsidRPr="000F6E17">
        <w:rPr>
          <w:rFonts w:ascii="Arial" w:hAnsi="Arial" w:cs="Arial"/>
          <w:sz w:val="24"/>
          <w:szCs w:val="24"/>
          <w:lang w:val="pt-BR"/>
        </w:rPr>
        <w:t xml:space="preserve"> de </w:t>
      </w:r>
      <w:r w:rsidR="007936E4">
        <w:rPr>
          <w:rFonts w:ascii="Arial" w:hAnsi="Arial" w:cs="Arial"/>
          <w:sz w:val="24"/>
          <w:szCs w:val="24"/>
          <w:lang w:val="pt-BR"/>
        </w:rPr>
        <w:t>nº 12.01.15.451.0006.4.4.90.51-99 (tesouro) e nº 12.01.15.451.0006.4.4.90.51-99 (transferências e convênios estaduais - vinculados)</w:t>
      </w:r>
      <w:r w:rsidR="00420774">
        <w:rPr>
          <w:rFonts w:ascii="Arial" w:hAnsi="Arial" w:cs="Arial"/>
          <w:sz w:val="24"/>
          <w:szCs w:val="24"/>
          <w:lang w:val="pt-BR"/>
        </w:rPr>
        <w:t>.</w:t>
      </w:r>
    </w:p>
    <w:p w:rsidR="000931DE" w:rsidRDefault="000931DE" w:rsidP="000931DE">
      <w:pPr>
        <w:pStyle w:val="Cabealho"/>
        <w:tabs>
          <w:tab w:val="clear" w:pos="4419"/>
          <w:tab w:val="clear" w:pos="8838"/>
          <w:tab w:val="left" w:pos="0"/>
          <w:tab w:val="left" w:pos="10206"/>
        </w:tabs>
        <w:jc w:val="both"/>
        <w:rPr>
          <w:rFonts w:ascii="Arial" w:hAnsi="Arial" w:cs="Arial"/>
          <w:sz w:val="24"/>
          <w:szCs w:val="24"/>
        </w:rPr>
      </w:pP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96FF7" w:rsidRPr="00996FF7">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94D1A" w:rsidRDefault="00E94D1A" w:rsidP="00445F4C">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ab/>
      </w: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B74BEB" w:rsidRDefault="00B74BEB" w:rsidP="002E15B0">
      <w:pPr>
        <w:jc w:val="center"/>
        <w:rPr>
          <w:rFonts w:ascii="Arial" w:hAnsi="Arial" w:cs="Arial"/>
          <w:b/>
          <w:sz w:val="24"/>
          <w:szCs w:val="24"/>
        </w:rPr>
      </w:pPr>
    </w:p>
    <w:p w:rsidR="00B74BEB" w:rsidRDefault="00B74BEB" w:rsidP="002E15B0">
      <w:pPr>
        <w:jc w:val="center"/>
        <w:rPr>
          <w:rFonts w:ascii="Arial" w:hAnsi="Arial" w:cs="Arial"/>
          <w:b/>
          <w:sz w:val="24"/>
          <w:szCs w:val="24"/>
        </w:rPr>
      </w:pPr>
    </w:p>
    <w:p w:rsidR="00B74BEB" w:rsidRDefault="00B74BEB" w:rsidP="002E15B0">
      <w:pPr>
        <w:jc w:val="center"/>
        <w:rPr>
          <w:rFonts w:ascii="Arial" w:hAnsi="Arial" w:cs="Arial"/>
          <w:b/>
          <w:sz w:val="24"/>
          <w:szCs w:val="24"/>
        </w:rPr>
      </w:pPr>
    </w:p>
    <w:p w:rsidR="00445F4C" w:rsidRDefault="00445F4C" w:rsidP="002E15B0">
      <w:pPr>
        <w:jc w:val="center"/>
        <w:rPr>
          <w:rFonts w:ascii="Arial" w:hAnsi="Arial" w:cs="Arial"/>
          <w:b/>
          <w:sz w:val="24"/>
          <w:szCs w:val="24"/>
        </w:rPr>
      </w:pPr>
    </w:p>
    <w:p w:rsidR="00445F4C" w:rsidRDefault="00445F4C" w:rsidP="002E15B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2D3F93" w:rsidRDefault="00B74868" w:rsidP="009541DD">
      <w:pPr>
        <w:pStyle w:val="western"/>
        <w:spacing w:before="278" w:beforeAutospacing="0" w:after="0" w:line="276" w:lineRule="auto"/>
        <w:jc w:val="both"/>
        <w:rPr>
          <w:rFonts w:ascii="Arial" w:hAnsi="Arial" w:cs="Arial"/>
          <w:b/>
          <w:bCs/>
        </w:rPr>
      </w:pPr>
      <w:r w:rsidRPr="00C92DEA">
        <w:rPr>
          <w:rFonts w:ascii="Arial" w:eastAsia="Calibri" w:hAnsi="Arial" w:cs="Arial"/>
          <w:b/>
          <w:spacing w:val="12"/>
        </w:rPr>
        <w:t xml:space="preserve">OBJETO: </w:t>
      </w:r>
      <w:r w:rsidR="002D3F93" w:rsidRPr="00A83F7E">
        <w:rPr>
          <w:rFonts w:ascii="Arial" w:hAnsi="Arial" w:cs="Arial"/>
          <w:b/>
          <w:bCs/>
        </w:rPr>
        <w:t xml:space="preserve">CONTRATAÇÃO DE EMPRESA </w:t>
      </w:r>
      <w:r w:rsidR="002D3F93">
        <w:rPr>
          <w:rFonts w:ascii="Arial" w:hAnsi="Arial" w:cs="Arial"/>
          <w:b/>
          <w:bCs/>
        </w:rPr>
        <w:t xml:space="preserve">PARA EXECUÇÃO DE OBRAS DE ACESSIBILIDADE E PROTEÇÃO AO PEDESTRE ATRAVÉS DE SINALIZAÇÃO VIÁRIA EM TRECHO DA AV. RUI BARBOSA E LOGRADOUROS ADJACENTES SENDO ELAS: AV. CELESTE, AV. TÂMARA, RUA NELSON NEVES FONSECA, AV. SANTA TEREZINHA, RUA ANTÔNIO ROBERTO, RUA ALBINO DE MORAES E RUA JOAQUIM DAS NEVES NESTE MUNICIPIO.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w:t>
      </w:r>
      <w:proofErr w:type="gramStart"/>
      <w:r w:rsidRPr="00C92DEA">
        <w:rPr>
          <w:rFonts w:ascii="Arial" w:eastAsia="Calibri" w:hAnsi="Arial" w:cs="Arial"/>
          <w:b/>
          <w:spacing w:val="12"/>
        </w:rPr>
        <w:t>)</w:t>
      </w:r>
      <w:proofErr w:type="gramEnd"/>
      <w:r w:rsidRPr="00C92DEA">
        <w:rPr>
          <w:rFonts w:ascii="Arial" w:eastAsia="Calibri" w:hAnsi="Arial" w:cs="Arial"/>
          <w:b/>
          <w:spacing w:val="12"/>
        </w:rPr>
        <w:t>/ Nº OAB/</w:t>
      </w:r>
      <w:proofErr w:type="spellStart"/>
      <w:r w:rsidRPr="00C92DEA">
        <w:rPr>
          <w:rFonts w:ascii="Arial" w:eastAsia="Calibri" w:hAnsi="Arial" w:cs="Arial"/>
          <w:b/>
          <w:spacing w:val="12"/>
        </w:rPr>
        <w:t>email</w:t>
      </w:r>
      <w:proofErr w:type="spellEnd"/>
      <w:r w:rsidRPr="00C92DEA">
        <w:rPr>
          <w:rFonts w:ascii="Arial" w:eastAsia="Calibri" w:hAnsi="Arial" w:cs="Arial"/>
          <w:b/>
          <w:spacing w:val="12"/>
        </w:rPr>
        <w:t>: (*)_____________________________</w:t>
      </w:r>
    </w:p>
    <w:p w:rsidR="00B74868" w:rsidRDefault="00B74868" w:rsidP="00B74868">
      <w:pPr>
        <w:spacing w:line="276" w:lineRule="auto"/>
        <w:jc w:val="both"/>
        <w:rPr>
          <w:rFonts w:ascii="Arial" w:eastAsia="Calibri" w:hAnsi="Arial" w:cs="Arial"/>
          <w:spacing w:val="12"/>
          <w:sz w:val="24"/>
          <w:szCs w:val="24"/>
        </w:rPr>
      </w:pPr>
    </w:p>
    <w:p w:rsidR="001815E1" w:rsidRPr="00C92DEA" w:rsidRDefault="001815E1" w:rsidP="00B74868">
      <w:pPr>
        <w:spacing w:line="276" w:lineRule="auto"/>
        <w:jc w:val="both"/>
        <w:rPr>
          <w:rFonts w:ascii="Arial" w:eastAsia="Calibri" w:hAnsi="Arial" w:cs="Arial"/>
          <w:spacing w:val="12"/>
          <w:sz w:val="24"/>
          <w:szCs w:val="24"/>
        </w:rPr>
      </w:pPr>
    </w:p>
    <w:p w:rsidR="006B4A92" w:rsidRPr="006B4A92" w:rsidRDefault="006B4A92" w:rsidP="006B4A92">
      <w:pPr>
        <w:spacing w:line="276" w:lineRule="auto"/>
        <w:jc w:val="both"/>
        <w:rPr>
          <w:rFonts w:ascii="Arial" w:eastAsia="Calibri" w:hAnsi="Arial" w:cs="Arial"/>
          <w:spacing w:val="12"/>
          <w:sz w:val="24"/>
          <w:szCs w:val="24"/>
        </w:rPr>
      </w:pPr>
      <w:r w:rsidRPr="006B4A92">
        <w:rPr>
          <w:rFonts w:ascii="Arial" w:eastAsia="Calibri" w:hAnsi="Arial" w:cs="Arial"/>
          <w:spacing w:val="12"/>
          <w:sz w:val="24"/>
          <w:szCs w:val="24"/>
        </w:rPr>
        <w:t>Pelo presente TERMO, nós, abaixo identificados:</w:t>
      </w:r>
    </w:p>
    <w:p w:rsidR="006B4A92" w:rsidRPr="006B4A92" w:rsidRDefault="006B4A92" w:rsidP="006B4A92">
      <w:pPr>
        <w:jc w:val="both"/>
        <w:rPr>
          <w:rFonts w:ascii="Arial" w:eastAsia="Calibri" w:hAnsi="Arial" w:cs="Arial"/>
          <w:sz w:val="24"/>
          <w:szCs w:val="24"/>
          <w:lang w:eastAsia="en-US"/>
        </w:rPr>
      </w:pPr>
    </w:p>
    <w:p w:rsidR="006B4A92" w:rsidRPr="006B4A92" w:rsidRDefault="006B4A92" w:rsidP="006B4A92">
      <w:pPr>
        <w:numPr>
          <w:ilvl w:val="1"/>
          <w:numId w:val="10"/>
        </w:numPr>
        <w:tabs>
          <w:tab w:val="num" w:pos="851"/>
        </w:tabs>
        <w:suppressAutoHyphens/>
        <w:ind w:left="426"/>
        <w:jc w:val="both"/>
        <w:rPr>
          <w:rFonts w:ascii="Arial" w:eastAsia="Calibri" w:hAnsi="Arial" w:cs="Arial"/>
          <w:sz w:val="24"/>
          <w:szCs w:val="24"/>
          <w:lang w:eastAsia="en-US"/>
        </w:rPr>
      </w:pPr>
      <w:r w:rsidRPr="006B4A92">
        <w:rPr>
          <w:rFonts w:ascii="Arial" w:eastAsia="Calibri" w:hAnsi="Arial" w:cs="Arial"/>
          <w:sz w:val="24"/>
          <w:szCs w:val="24"/>
          <w:lang w:eastAsia="en-US"/>
        </w:rPr>
        <w:t>Estamos CIENTES de que:</w:t>
      </w:r>
    </w:p>
    <w:p w:rsidR="006B4A92" w:rsidRPr="006B4A92" w:rsidRDefault="006B4A92" w:rsidP="006B4A92">
      <w:pPr>
        <w:ind w:left="66"/>
        <w:jc w:val="both"/>
        <w:rPr>
          <w:rFonts w:ascii="Arial" w:eastAsia="Calibri" w:hAnsi="Arial" w:cs="Arial"/>
          <w:sz w:val="24"/>
          <w:szCs w:val="24"/>
          <w:lang w:eastAsia="en-US"/>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 xml:space="preserve">O ajuste acima referido estará sujeito </w:t>
      </w:r>
      <w:proofErr w:type="gramStart"/>
      <w:r w:rsidRPr="006B4A92">
        <w:rPr>
          <w:rFonts w:ascii="Arial" w:eastAsia="Calibri" w:hAnsi="Arial" w:cs="Arial"/>
          <w:sz w:val="24"/>
          <w:szCs w:val="24"/>
          <w:lang w:eastAsia="en-US"/>
        </w:rPr>
        <w:t>a</w:t>
      </w:r>
      <w:proofErr w:type="gramEnd"/>
      <w:r w:rsidRPr="006B4A92">
        <w:rPr>
          <w:rFonts w:ascii="Arial" w:eastAsia="Calibri" w:hAnsi="Arial" w:cs="Arial"/>
          <w:sz w:val="24"/>
          <w:szCs w:val="24"/>
          <w:lang w:eastAsia="en-US"/>
        </w:rPr>
        <w:t xml:space="preserve"> análise e julgamento pelo Tribunal de Constas do Estado de São Paulo, cujo trâmite processual ocorrerá pelo sistema eletrônico;</w:t>
      </w:r>
    </w:p>
    <w:p w:rsidR="006B4A92" w:rsidRPr="006B4A92" w:rsidRDefault="006B4A92" w:rsidP="006B4A92">
      <w:pPr>
        <w:suppressAutoHyphens/>
        <w:ind w:left="426"/>
        <w:jc w:val="both"/>
        <w:rPr>
          <w:rFonts w:ascii="Arial" w:eastAsia="Calibri" w:hAnsi="Arial" w:cs="Arial"/>
          <w:sz w:val="24"/>
          <w:szCs w:val="24"/>
          <w:lang w:eastAsia="en-US"/>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6B4A92" w:rsidRPr="006B4A92" w:rsidRDefault="006B4A92" w:rsidP="006B4A92">
      <w:pPr>
        <w:ind w:left="708"/>
        <w:rPr>
          <w:szCs w:val="24"/>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6B4A92" w:rsidRPr="006B4A92" w:rsidRDefault="006B4A92" w:rsidP="006B4A92">
      <w:pPr>
        <w:ind w:left="708"/>
        <w:rPr>
          <w:szCs w:val="24"/>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Qualquer alteração no endereço – residencial ou eletrônico – ou telefones de contato deverá ser comunicada pelo interessado, peticionando no processo.</w:t>
      </w:r>
    </w:p>
    <w:p w:rsidR="006B4A92" w:rsidRPr="006B4A92" w:rsidRDefault="006B4A92" w:rsidP="006B4A92">
      <w:pPr>
        <w:jc w:val="both"/>
        <w:rPr>
          <w:rFonts w:ascii="Arial" w:eastAsia="Calibri" w:hAnsi="Arial" w:cs="Arial"/>
          <w:sz w:val="24"/>
          <w:szCs w:val="24"/>
          <w:lang w:eastAsia="en-US"/>
        </w:rPr>
      </w:pPr>
    </w:p>
    <w:p w:rsidR="006B4A92" w:rsidRPr="006B4A92" w:rsidRDefault="006B4A92" w:rsidP="006B4A92">
      <w:pPr>
        <w:numPr>
          <w:ilvl w:val="0"/>
          <w:numId w:val="10"/>
        </w:numPr>
        <w:tabs>
          <w:tab w:val="num" w:pos="709"/>
        </w:tabs>
        <w:suppressAutoHyphens/>
        <w:ind w:left="426"/>
        <w:jc w:val="both"/>
        <w:rPr>
          <w:rFonts w:ascii="Arial" w:eastAsia="Calibri" w:hAnsi="Arial" w:cs="Arial"/>
          <w:sz w:val="24"/>
          <w:szCs w:val="24"/>
          <w:lang w:eastAsia="en-US"/>
        </w:rPr>
      </w:pPr>
      <w:r w:rsidRPr="006B4A92">
        <w:rPr>
          <w:rFonts w:ascii="Arial" w:eastAsia="Calibri" w:hAnsi="Arial" w:cs="Arial"/>
          <w:sz w:val="24"/>
          <w:szCs w:val="24"/>
          <w:lang w:eastAsia="en-US"/>
        </w:rPr>
        <w:t xml:space="preserve">    Damo-nos por NOTIFICADOS para:</w:t>
      </w:r>
    </w:p>
    <w:p w:rsidR="006B4A92" w:rsidRPr="006B4A92" w:rsidRDefault="006B4A92" w:rsidP="006B4A92">
      <w:pPr>
        <w:ind w:left="66"/>
        <w:jc w:val="both"/>
        <w:rPr>
          <w:rFonts w:ascii="Arial" w:eastAsia="Calibri" w:hAnsi="Arial" w:cs="Arial"/>
          <w:sz w:val="24"/>
          <w:szCs w:val="24"/>
          <w:lang w:eastAsia="en-US"/>
        </w:rPr>
      </w:pPr>
    </w:p>
    <w:p w:rsidR="006B4A92" w:rsidRPr="006B4A92" w:rsidRDefault="006B4A92" w:rsidP="006B4A92">
      <w:pPr>
        <w:numPr>
          <w:ilvl w:val="0"/>
          <w:numId w:val="12"/>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O acompanhamento dos atos do processo até seu julgamento final e consequente publicação;</w:t>
      </w:r>
    </w:p>
    <w:p w:rsidR="006B4A92" w:rsidRPr="006B4A92" w:rsidRDefault="006B4A92" w:rsidP="006B4A92">
      <w:pPr>
        <w:suppressAutoHyphens/>
        <w:ind w:left="426"/>
        <w:jc w:val="both"/>
        <w:rPr>
          <w:rFonts w:ascii="Arial" w:eastAsia="Calibri" w:hAnsi="Arial" w:cs="Arial"/>
          <w:sz w:val="24"/>
          <w:szCs w:val="24"/>
          <w:lang w:eastAsia="en-US"/>
        </w:rPr>
      </w:pPr>
    </w:p>
    <w:p w:rsidR="006B4A92" w:rsidRPr="006B4A92" w:rsidRDefault="006B4A92" w:rsidP="006B4A92">
      <w:pPr>
        <w:numPr>
          <w:ilvl w:val="0"/>
          <w:numId w:val="12"/>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Se for o caso e de nosso interesse, nos prazos e nas formas legais e regimentais, exercer o direito de defesa, interpor recursos e o que mais couber.</w:t>
      </w:r>
    </w:p>
    <w:p w:rsidR="006B4A92" w:rsidRDefault="006B4A92" w:rsidP="006B4A92">
      <w:pPr>
        <w:jc w:val="both"/>
        <w:rPr>
          <w:rFonts w:ascii="Arial" w:eastAsia="Calibri" w:hAnsi="Arial" w:cs="Arial"/>
          <w:sz w:val="24"/>
          <w:szCs w:val="24"/>
          <w:lang w:eastAsia="en-US"/>
        </w:rPr>
      </w:pPr>
    </w:p>
    <w:p w:rsidR="001815E1" w:rsidRPr="006B4A92" w:rsidRDefault="001815E1" w:rsidP="006B4A92">
      <w:pPr>
        <w:jc w:val="both"/>
        <w:rPr>
          <w:rFonts w:ascii="Arial" w:eastAsia="Calibri" w:hAnsi="Arial" w:cs="Arial"/>
          <w:sz w:val="24"/>
          <w:szCs w:val="24"/>
          <w:lang w:eastAsia="en-US"/>
        </w:rPr>
      </w:pPr>
    </w:p>
    <w:p w:rsidR="006B4A92" w:rsidRPr="006B4A92" w:rsidRDefault="006B4A92" w:rsidP="006B4A92">
      <w:pPr>
        <w:jc w:val="both"/>
        <w:rPr>
          <w:rFonts w:ascii="Arial" w:eastAsia="Calibri" w:hAnsi="Arial" w:cs="Arial"/>
          <w:sz w:val="24"/>
          <w:szCs w:val="24"/>
          <w:lang w:eastAsia="en-US"/>
        </w:rPr>
      </w:pPr>
      <w:r w:rsidRPr="006B4A92">
        <w:rPr>
          <w:rFonts w:ascii="Arial" w:eastAsia="Calibri" w:hAnsi="Arial" w:cs="Arial"/>
          <w:sz w:val="24"/>
          <w:szCs w:val="24"/>
          <w:lang w:eastAsia="en-US"/>
        </w:rPr>
        <w:t xml:space="preserve">Carapicuíba,           </w:t>
      </w:r>
      <w:proofErr w:type="gramStart"/>
      <w:r w:rsidRPr="006B4A92">
        <w:rPr>
          <w:rFonts w:ascii="Arial" w:eastAsia="Calibri" w:hAnsi="Arial" w:cs="Arial"/>
          <w:sz w:val="24"/>
          <w:szCs w:val="24"/>
          <w:lang w:eastAsia="en-US"/>
        </w:rPr>
        <w:t xml:space="preserve">de                </w:t>
      </w:r>
      <w:proofErr w:type="spellStart"/>
      <w:r w:rsidRPr="006B4A92">
        <w:rPr>
          <w:rFonts w:ascii="Arial" w:eastAsia="Calibri" w:hAnsi="Arial" w:cs="Arial"/>
          <w:sz w:val="24"/>
          <w:szCs w:val="24"/>
          <w:lang w:eastAsia="en-US"/>
        </w:rPr>
        <w:t>de</w:t>
      </w:r>
      <w:proofErr w:type="spellEnd"/>
      <w:proofErr w:type="gramEnd"/>
      <w:r w:rsidRPr="006B4A92">
        <w:rPr>
          <w:rFonts w:ascii="Arial" w:eastAsia="Calibri" w:hAnsi="Arial" w:cs="Arial"/>
          <w:sz w:val="24"/>
          <w:szCs w:val="24"/>
          <w:lang w:eastAsia="en-US"/>
        </w:rPr>
        <w:t xml:space="preserve">  2023.</w:t>
      </w:r>
    </w:p>
    <w:p w:rsidR="006B4A92" w:rsidRDefault="006B4A92" w:rsidP="006B4A92">
      <w:pPr>
        <w:jc w:val="both"/>
        <w:rPr>
          <w:rFonts w:ascii="Arial" w:eastAsia="Calibri" w:hAnsi="Arial" w:cs="Arial"/>
          <w:sz w:val="24"/>
          <w:szCs w:val="24"/>
          <w:lang w:eastAsia="en-US"/>
        </w:rPr>
      </w:pPr>
    </w:p>
    <w:p w:rsidR="001815E1" w:rsidRPr="006B4A92" w:rsidRDefault="001815E1" w:rsidP="006B4A92">
      <w:pPr>
        <w:jc w:val="both"/>
        <w:rPr>
          <w:rFonts w:ascii="Arial" w:eastAsia="Calibri" w:hAnsi="Arial" w:cs="Arial"/>
          <w:sz w:val="24"/>
          <w:szCs w:val="24"/>
          <w:lang w:eastAsia="en-US"/>
        </w:rPr>
      </w:pPr>
    </w:p>
    <w:p w:rsidR="006B4A92" w:rsidRPr="006B4A92" w:rsidRDefault="006B4A92" w:rsidP="006B4A92">
      <w:pPr>
        <w:jc w:val="both"/>
        <w:rPr>
          <w:rFonts w:ascii="Arial" w:eastAsia="Calibri" w:hAnsi="Arial" w:cs="Arial"/>
          <w:b/>
          <w:strike/>
          <w:spacing w:val="12"/>
          <w:sz w:val="22"/>
          <w:szCs w:val="22"/>
        </w:rPr>
      </w:pPr>
      <w:r w:rsidRPr="006B4A92">
        <w:rPr>
          <w:rFonts w:ascii="Arial" w:eastAsia="Calibri" w:hAnsi="Arial" w:cs="Arial"/>
          <w:b/>
          <w:spacing w:val="12"/>
          <w:sz w:val="22"/>
          <w:szCs w:val="22"/>
          <w:u w:val="single"/>
        </w:rPr>
        <w:t>AUTORIDADE MÁXIMA DO ÓRGÃO/ENTIDADE</w:t>
      </w:r>
      <w:r w:rsidRPr="006B4A92">
        <w:rPr>
          <w:rFonts w:ascii="Arial" w:eastAsia="Calibri" w:hAnsi="Arial" w:cs="Arial"/>
          <w:b/>
          <w:strike/>
          <w:spacing w:val="12"/>
          <w:sz w:val="22"/>
          <w:szCs w:val="22"/>
        </w:rPr>
        <w:t>:</w:t>
      </w:r>
    </w:p>
    <w:p w:rsidR="006B4A92" w:rsidRPr="006B4A92" w:rsidRDefault="006B4A92" w:rsidP="006B4A92">
      <w:pPr>
        <w:suppressAutoHyphens/>
        <w:autoSpaceDE w:val="0"/>
        <w:autoSpaceDN w:val="0"/>
        <w:adjustRightInd w:val="0"/>
        <w:rPr>
          <w:rFonts w:ascii="Arial" w:hAnsi="Arial" w:cs="Arial"/>
          <w:b/>
          <w:bCs/>
          <w:sz w:val="22"/>
          <w:szCs w:val="22"/>
          <w:lang w:eastAsia="ar-SA"/>
        </w:rPr>
      </w:pPr>
      <w:r w:rsidRPr="006B4A92">
        <w:rPr>
          <w:rFonts w:ascii="Arial" w:hAnsi="Arial" w:cs="Arial"/>
          <w:sz w:val="22"/>
          <w:szCs w:val="22"/>
          <w:lang w:eastAsia="ar-SA"/>
        </w:rPr>
        <w:t xml:space="preserve">Nome: </w:t>
      </w:r>
      <w:r w:rsidRPr="006B4A92">
        <w:rPr>
          <w:rFonts w:ascii="Arial" w:hAnsi="Arial" w:cs="Arial"/>
          <w:b/>
          <w:bCs/>
          <w:sz w:val="22"/>
          <w:szCs w:val="22"/>
          <w:lang w:eastAsia="ar-SA"/>
        </w:rPr>
        <w:t xml:space="preserve">Marco Aurélio dos </w:t>
      </w:r>
      <w:proofErr w:type="gramStart"/>
      <w:r w:rsidRPr="006B4A92">
        <w:rPr>
          <w:rFonts w:ascii="Arial" w:hAnsi="Arial" w:cs="Arial"/>
          <w:b/>
          <w:bCs/>
          <w:sz w:val="22"/>
          <w:szCs w:val="22"/>
          <w:lang w:eastAsia="ar-SA"/>
        </w:rPr>
        <w:t>Santos Neves</w:t>
      </w:r>
      <w:proofErr w:type="gramEnd"/>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Cargo: Prefeito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CPF: 157.388.248-81</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r w:rsidRPr="006B4A92">
        <w:rPr>
          <w:rFonts w:ascii="Arial" w:eastAsia="Calibri" w:hAnsi="Arial" w:cs="Arial"/>
          <w:b/>
          <w:spacing w:val="12"/>
          <w:sz w:val="22"/>
          <w:szCs w:val="22"/>
          <w:u w:val="single"/>
        </w:rPr>
        <w:t>RESPONSÁVEL PELA HOMOLOGAÇÃO DO CERTAME:</w:t>
      </w:r>
    </w:p>
    <w:p w:rsidR="006B4A92" w:rsidRPr="006B4A92" w:rsidRDefault="006B4A92" w:rsidP="006B4A92">
      <w:pPr>
        <w:suppressAutoHyphens/>
        <w:autoSpaceDE w:val="0"/>
        <w:autoSpaceDN w:val="0"/>
        <w:adjustRightInd w:val="0"/>
        <w:rPr>
          <w:rFonts w:ascii="Arial" w:hAnsi="Arial" w:cs="Arial"/>
          <w:sz w:val="22"/>
          <w:szCs w:val="22"/>
          <w:lang w:eastAsia="ar-SA"/>
        </w:rPr>
      </w:pPr>
    </w:p>
    <w:p w:rsidR="006B4A92" w:rsidRPr="006B4A92" w:rsidRDefault="006B4A92" w:rsidP="006B4A92">
      <w:pPr>
        <w:suppressAutoHyphens/>
        <w:autoSpaceDE w:val="0"/>
        <w:autoSpaceDN w:val="0"/>
        <w:adjustRightInd w:val="0"/>
        <w:rPr>
          <w:rFonts w:ascii="Arial" w:hAnsi="Arial" w:cs="Arial"/>
          <w:b/>
          <w:bCs/>
          <w:sz w:val="22"/>
          <w:szCs w:val="22"/>
          <w:lang w:eastAsia="ar-SA"/>
        </w:rPr>
      </w:pPr>
      <w:r w:rsidRPr="006B4A92">
        <w:rPr>
          <w:rFonts w:ascii="Arial" w:hAnsi="Arial" w:cs="Arial"/>
          <w:sz w:val="22"/>
          <w:szCs w:val="22"/>
          <w:lang w:eastAsia="ar-SA"/>
        </w:rPr>
        <w:t xml:space="preserve">Nome: </w:t>
      </w:r>
      <w:r w:rsidRPr="006B4A92">
        <w:rPr>
          <w:rFonts w:ascii="Arial" w:hAnsi="Arial" w:cs="Arial"/>
          <w:b/>
          <w:bCs/>
          <w:sz w:val="22"/>
          <w:szCs w:val="22"/>
          <w:lang w:eastAsia="ar-SA"/>
        </w:rPr>
        <w:t xml:space="preserve">Marco Aurélio dos </w:t>
      </w:r>
      <w:proofErr w:type="gramStart"/>
      <w:r w:rsidRPr="006B4A92">
        <w:rPr>
          <w:rFonts w:ascii="Arial" w:hAnsi="Arial" w:cs="Arial"/>
          <w:b/>
          <w:bCs/>
          <w:sz w:val="22"/>
          <w:szCs w:val="22"/>
          <w:lang w:eastAsia="ar-SA"/>
        </w:rPr>
        <w:t>Santos Neves</w:t>
      </w:r>
      <w:proofErr w:type="gramEnd"/>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Cargo: Prefeito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CPF: 157.388.248-81</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r w:rsidRPr="006B4A92">
        <w:rPr>
          <w:rFonts w:ascii="Arial" w:eastAsia="Calibri" w:hAnsi="Arial" w:cs="Arial"/>
          <w:b/>
          <w:spacing w:val="12"/>
          <w:sz w:val="22"/>
          <w:szCs w:val="22"/>
          <w:u w:val="single"/>
        </w:rPr>
        <w:t>RESPONSÁVEIS QUE ASSINARAM O AJUSTE:</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u w:val="single"/>
        </w:rPr>
        <w:t>Pelo contratante</w:t>
      </w:r>
      <w:r w:rsidRPr="006B4A92">
        <w:rPr>
          <w:rFonts w:ascii="Arial" w:eastAsia="Calibri" w:hAnsi="Arial" w:cs="Arial"/>
          <w:b/>
          <w:spacing w:val="12"/>
          <w:sz w:val="22"/>
          <w:szCs w:val="22"/>
        </w:rPr>
        <w:t>:</w:t>
      </w: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suppressAutoHyphens/>
        <w:autoSpaceDE w:val="0"/>
        <w:autoSpaceDN w:val="0"/>
        <w:adjustRightInd w:val="0"/>
        <w:rPr>
          <w:rFonts w:ascii="Arial" w:hAnsi="Arial" w:cs="Arial"/>
          <w:b/>
          <w:bCs/>
          <w:sz w:val="22"/>
          <w:szCs w:val="22"/>
          <w:lang w:eastAsia="ar-SA"/>
        </w:rPr>
      </w:pPr>
      <w:r w:rsidRPr="006B4A92">
        <w:rPr>
          <w:rFonts w:ascii="Arial" w:hAnsi="Arial" w:cs="Arial"/>
          <w:sz w:val="22"/>
          <w:szCs w:val="22"/>
          <w:lang w:eastAsia="ar-SA"/>
        </w:rPr>
        <w:t xml:space="preserve">Nome: </w:t>
      </w:r>
      <w:r w:rsidRPr="006B4A92">
        <w:rPr>
          <w:rFonts w:ascii="Arial" w:hAnsi="Arial" w:cs="Arial"/>
          <w:b/>
          <w:bCs/>
          <w:sz w:val="22"/>
          <w:szCs w:val="22"/>
          <w:lang w:eastAsia="ar-SA"/>
        </w:rPr>
        <w:t xml:space="preserve">Marco Aurélio dos </w:t>
      </w:r>
      <w:proofErr w:type="gramStart"/>
      <w:r w:rsidRPr="006B4A92">
        <w:rPr>
          <w:rFonts w:ascii="Arial" w:hAnsi="Arial" w:cs="Arial"/>
          <w:b/>
          <w:bCs/>
          <w:sz w:val="22"/>
          <w:szCs w:val="22"/>
          <w:lang w:eastAsia="ar-SA"/>
        </w:rPr>
        <w:t>Santos Neves</w:t>
      </w:r>
      <w:proofErr w:type="gramEnd"/>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Cargo: Prefeito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CPF: 157.388.248-81</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Nome:</w:t>
      </w:r>
      <w:r w:rsidRPr="006B4A92">
        <w:rPr>
          <w:rFonts w:ascii="Arial" w:hAnsi="Arial" w:cs="Arial"/>
          <w:b/>
          <w:bCs/>
          <w:sz w:val="22"/>
          <w:szCs w:val="22"/>
          <w:lang w:eastAsia="ar-SA"/>
        </w:rPr>
        <w:t xml:space="preserve"> </w:t>
      </w:r>
    </w:p>
    <w:p w:rsidR="006B4A92" w:rsidRPr="006B4A92" w:rsidRDefault="006B4A92" w:rsidP="006B4A92">
      <w:pPr>
        <w:tabs>
          <w:tab w:val="left" w:pos="0"/>
          <w:tab w:val="left" w:pos="180"/>
        </w:tabs>
        <w:suppressAutoHyphens/>
        <w:spacing w:after="120"/>
        <w:ind w:right="227"/>
        <w:rPr>
          <w:rFonts w:ascii="Arial" w:hAnsi="Arial" w:cs="Arial"/>
          <w:sz w:val="24"/>
          <w:szCs w:val="24"/>
          <w:lang w:eastAsia="ar-SA"/>
        </w:rPr>
      </w:pPr>
      <w:r w:rsidRPr="006B4A92">
        <w:rPr>
          <w:rFonts w:ascii="Arial" w:hAnsi="Arial" w:cs="Arial"/>
          <w:sz w:val="22"/>
          <w:szCs w:val="22"/>
          <w:lang w:eastAsia="ar-SA"/>
        </w:rPr>
        <w:t xml:space="preserve">Cargo: </w:t>
      </w:r>
      <w:r w:rsidRPr="006B4A92">
        <w:rPr>
          <w:rFonts w:ascii="Arial" w:hAnsi="Arial" w:cs="Arial"/>
          <w:sz w:val="24"/>
          <w:szCs w:val="24"/>
          <w:lang w:eastAsia="ar-SA"/>
        </w:rPr>
        <w:t>Secretário de Desenvolvimento Urbano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 xml:space="preserve">CPF: </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Default="006B4A92" w:rsidP="006B4A92">
      <w:pPr>
        <w:jc w:val="both"/>
        <w:rPr>
          <w:rFonts w:ascii="Arial" w:eastAsia="Calibri" w:hAnsi="Arial" w:cs="Arial"/>
          <w:b/>
          <w:spacing w:val="12"/>
          <w:sz w:val="22"/>
          <w:szCs w:val="22"/>
        </w:rPr>
      </w:pPr>
    </w:p>
    <w:p w:rsidR="00A72787" w:rsidRPr="006B4A92" w:rsidRDefault="00A72787" w:rsidP="006B4A92">
      <w:pPr>
        <w:jc w:val="both"/>
        <w:rPr>
          <w:rFonts w:ascii="Arial" w:eastAsia="Calibri" w:hAnsi="Arial" w:cs="Arial"/>
          <w:b/>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u w:val="single"/>
        </w:rPr>
        <w:t>Pela contratada</w:t>
      </w:r>
      <w:r w:rsidRPr="006B4A92">
        <w:rPr>
          <w:rFonts w:ascii="Arial" w:eastAsia="Calibri" w:hAnsi="Arial" w:cs="Arial"/>
          <w:b/>
          <w:spacing w:val="12"/>
          <w:sz w:val="22"/>
          <w:szCs w:val="22"/>
        </w:rPr>
        <w:t>:</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 xml:space="preserve">Nome: </w:t>
      </w: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Cargo:</w:t>
      </w:r>
      <w:r w:rsidRPr="006B4A92">
        <w:rPr>
          <w:lang w:eastAsia="ar-SA"/>
        </w:rPr>
        <w:t xml:space="preserve"> </w:t>
      </w: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 xml:space="preserve">CPF: </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A615C3" w:rsidRDefault="00A615C3"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u w:val="single"/>
        </w:rPr>
        <w:t>ORDENADOR DE DESPESAS DA CONTRATANTE</w:t>
      </w:r>
      <w:r w:rsidRPr="006B4A92">
        <w:rPr>
          <w:rFonts w:ascii="Arial" w:eastAsia="Calibri" w:hAnsi="Arial" w:cs="Arial"/>
          <w:b/>
          <w:spacing w:val="12"/>
          <w:sz w:val="22"/>
          <w:szCs w:val="22"/>
        </w:rPr>
        <w:t>:</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lastRenderedPageBreak/>
        <w:t>Nome:</w:t>
      </w:r>
      <w:r w:rsidRPr="006B4A92">
        <w:rPr>
          <w:rFonts w:ascii="Arial" w:hAnsi="Arial" w:cs="Arial"/>
          <w:b/>
          <w:bCs/>
          <w:sz w:val="22"/>
          <w:szCs w:val="22"/>
          <w:lang w:eastAsia="ar-SA"/>
        </w:rPr>
        <w:t xml:space="preserve"> </w:t>
      </w:r>
    </w:p>
    <w:p w:rsidR="006B4A92" w:rsidRPr="006B4A92" w:rsidRDefault="006B4A92" w:rsidP="006B4A92">
      <w:pPr>
        <w:suppressAutoHyphens/>
        <w:autoSpaceDE w:val="0"/>
        <w:autoSpaceDN w:val="0"/>
        <w:adjustRightInd w:val="0"/>
        <w:rPr>
          <w:rFonts w:ascii="Arial" w:hAnsi="Arial" w:cs="Arial"/>
          <w:sz w:val="24"/>
          <w:szCs w:val="24"/>
          <w:lang w:eastAsia="ar-SA"/>
        </w:rPr>
      </w:pPr>
      <w:r w:rsidRPr="006B4A92">
        <w:rPr>
          <w:rFonts w:ascii="Arial" w:hAnsi="Arial" w:cs="Arial"/>
          <w:sz w:val="22"/>
          <w:szCs w:val="22"/>
          <w:lang w:eastAsia="ar-SA"/>
        </w:rPr>
        <w:t xml:space="preserve">Cargo: </w:t>
      </w:r>
      <w:r w:rsidRPr="006B4A92">
        <w:rPr>
          <w:rFonts w:ascii="Arial" w:hAnsi="Arial" w:cs="Arial"/>
          <w:sz w:val="24"/>
          <w:szCs w:val="24"/>
          <w:lang w:eastAsia="ar-SA"/>
        </w:rPr>
        <w:t xml:space="preserve">Secretário de </w:t>
      </w:r>
      <w:r w:rsidR="00BD3437" w:rsidRPr="006B4A92">
        <w:rPr>
          <w:rFonts w:ascii="Arial" w:hAnsi="Arial" w:cs="Arial"/>
          <w:sz w:val="24"/>
          <w:szCs w:val="24"/>
          <w:lang w:eastAsia="ar-SA"/>
        </w:rPr>
        <w:t>Desenvolvimento Urbano</w:t>
      </w:r>
    </w:p>
    <w:p w:rsidR="006B4A92" w:rsidRPr="006B4A92" w:rsidRDefault="006B4A92" w:rsidP="006B4A92">
      <w:pPr>
        <w:suppressAutoHyphens/>
        <w:autoSpaceDE w:val="0"/>
        <w:autoSpaceDN w:val="0"/>
        <w:adjustRightInd w:val="0"/>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u w:val="thick"/>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rPr>
      </w:pPr>
      <w:proofErr w:type="gramStart"/>
      <w:r w:rsidRPr="006B4A92">
        <w:rPr>
          <w:rFonts w:ascii="Arial" w:eastAsia="Arial" w:hAnsi="Arial" w:cs="Arial"/>
          <w:b/>
          <w:bCs/>
          <w:spacing w:val="12"/>
          <w:sz w:val="22"/>
          <w:szCs w:val="22"/>
          <w:u w:val="thick"/>
        </w:rPr>
        <w:t>GESTOR(</w:t>
      </w:r>
      <w:proofErr w:type="gramEnd"/>
      <w:r w:rsidRPr="006B4A92">
        <w:rPr>
          <w:rFonts w:ascii="Arial" w:eastAsia="Arial" w:hAnsi="Arial" w:cs="Arial"/>
          <w:b/>
          <w:bCs/>
          <w:spacing w:val="12"/>
          <w:sz w:val="22"/>
          <w:szCs w:val="22"/>
          <w:u w:val="thick"/>
        </w:rPr>
        <w:t>ES) DO CONTRATO</w:t>
      </w:r>
      <w:r w:rsidRPr="006B4A92">
        <w:rPr>
          <w:rFonts w:ascii="Arial" w:eastAsia="Arial" w:hAnsi="Arial" w:cs="Arial"/>
          <w:b/>
          <w:bCs/>
          <w:spacing w:val="12"/>
          <w:sz w:val="22"/>
          <w:szCs w:val="22"/>
        </w:rPr>
        <w:t>:</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Nome:</w:t>
      </w:r>
      <w:r w:rsidRPr="006B4A92">
        <w:rPr>
          <w:rFonts w:ascii="Arial" w:hAnsi="Arial" w:cs="Arial"/>
          <w:b/>
          <w:bCs/>
          <w:sz w:val="22"/>
          <w:szCs w:val="22"/>
          <w:lang w:eastAsia="ar-SA"/>
        </w:rPr>
        <w:t xml:space="preserve"> </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 xml:space="preserve">Cargo: </w:t>
      </w:r>
      <w:r w:rsidRPr="006B4A92">
        <w:rPr>
          <w:rFonts w:ascii="Arial" w:hAnsi="Arial" w:cs="Arial"/>
          <w:sz w:val="24"/>
          <w:szCs w:val="24"/>
          <w:lang w:eastAsia="ar-SA"/>
        </w:rPr>
        <w:t>Secretário de Desenvolvimento Urbano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 xml:space="preserve">CPF: </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autoSpaceDE w:val="0"/>
        <w:autoSpaceDN w:val="0"/>
        <w:ind w:right="57"/>
        <w:jc w:val="both"/>
        <w:rPr>
          <w:rFonts w:ascii="Arial" w:eastAsia="Arial" w:hAnsi="Arial" w:cs="Arial"/>
          <w:spacing w:val="12"/>
          <w:sz w:val="22"/>
          <w:szCs w:val="22"/>
        </w:rPr>
      </w:pPr>
    </w:p>
    <w:p w:rsidR="006B4A92" w:rsidRPr="006B4A92" w:rsidRDefault="006B4A92" w:rsidP="006B4A92">
      <w:pPr>
        <w:widowControl w:val="0"/>
        <w:autoSpaceDE w:val="0"/>
        <w:autoSpaceDN w:val="0"/>
        <w:ind w:right="57"/>
        <w:jc w:val="both"/>
        <w:rPr>
          <w:rFonts w:ascii="Arial" w:eastAsia="Arial" w:hAnsi="Arial" w:cs="Arial"/>
          <w:spacing w:val="12"/>
          <w:sz w:val="22"/>
          <w:szCs w:val="22"/>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rPr>
      </w:pPr>
      <w:r w:rsidRPr="006B4A92">
        <w:rPr>
          <w:rFonts w:ascii="Arial" w:eastAsia="Arial" w:hAnsi="Arial" w:cs="Arial"/>
          <w:b/>
          <w:bCs/>
          <w:spacing w:val="12"/>
          <w:sz w:val="22"/>
          <w:szCs w:val="22"/>
          <w:u w:val="thick"/>
        </w:rPr>
        <w:t>DEMAIS RESPONSÁVEIS (*)</w:t>
      </w:r>
      <w:r w:rsidRPr="006B4A92">
        <w:rPr>
          <w:rFonts w:ascii="Arial" w:eastAsia="Arial" w:hAnsi="Arial" w:cs="Arial"/>
          <w:b/>
          <w:bCs/>
          <w:spacing w:val="12"/>
          <w:sz w:val="22"/>
          <w:szCs w:val="22"/>
        </w:rPr>
        <w:t>:</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p>
    <w:p w:rsidR="006B4A92" w:rsidRPr="006B4A92" w:rsidRDefault="006B4A92" w:rsidP="006B4A92">
      <w:pPr>
        <w:widowControl w:val="0"/>
        <w:tabs>
          <w:tab w:val="left" w:pos="4842"/>
          <w:tab w:val="left" w:pos="8598"/>
        </w:tabs>
        <w:autoSpaceDE w:val="0"/>
        <w:autoSpaceDN w:val="0"/>
        <w:ind w:right="57"/>
        <w:rPr>
          <w:rFonts w:ascii="Arial" w:eastAsia="Arial" w:hAnsi="Arial" w:cs="Arial"/>
          <w:spacing w:val="12"/>
          <w:sz w:val="22"/>
          <w:szCs w:val="22"/>
        </w:rPr>
      </w:pPr>
      <w:r w:rsidRPr="006B4A92">
        <w:rPr>
          <w:rFonts w:ascii="Arial" w:eastAsia="Arial" w:hAnsi="Arial" w:cs="Arial"/>
          <w:spacing w:val="12"/>
          <w:sz w:val="22"/>
          <w:szCs w:val="22"/>
        </w:rPr>
        <w:t>Tipo de ato sob sua responsabilidade: Fiscalizar Contrato</w:t>
      </w:r>
      <w:proofErr w:type="gramStart"/>
      <w:r w:rsidRPr="006B4A92">
        <w:rPr>
          <w:rFonts w:ascii="Arial" w:eastAsia="Arial" w:hAnsi="Arial" w:cs="Arial"/>
          <w:spacing w:val="12"/>
          <w:sz w:val="22"/>
          <w:szCs w:val="22"/>
        </w:rPr>
        <w:t xml:space="preserve">  </w:t>
      </w:r>
    </w:p>
    <w:p w:rsidR="006B4A92" w:rsidRPr="006B4A92" w:rsidRDefault="006B4A92" w:rsidP="006B4A92">
      <w:pPr>
        <w:widowControl w:val="0"/>
        <w:tabs>
          <w:tab w:val="left" w:pos="4842"/>
          <w:tab w:val="left" w:pos="8598"/>
        </w:tabs>
        <w:autoSpaceDE w:val="0"/>
        <w:autoSpaceDN w:val="0"/>
        <w:ind w:right="57"/>
        <w:rPr>
          <w:rFonts w:ascii="Arial" w:eastAsia="Arial" w:hAnsi="Arial" w:cs="Arial"/>
          <w:spacing w:val="12"/>
          <w:sz w:val="22"/>
          <w:szCs w:val="22"/>
          <w:u w:val="single"/>
        </w:rPr>
      </w:pPr>
      <w:proofErr w:type="gramEnd"/>
      <w:r w:rsidRPr="006B4A92">
        <w:rPr>
          <w:rFonts w:ascii="Arial" w:eastAsia="Arial" w:hAnsi="Arial" w:cs="Arial"/>
          <w:spacing w:val="12"/>
          <w:sz w:val="22"/>
          <w:szCs w:val="22"/>
        </w:rPr>
        <w:t>Nome:</w:t>
      </w:r>
      <w:r w:rsidRPr="006B4A92">
        <w:rPr>
          <w:lang w:eastAsia="ar-SA"/>
        </w:rPr>
        <w:t xml:space="preserve">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widowControl w:val="0"/>
        <w:tabs>
          <w:tab w:val="left" w:pos="5490"/>
        </w:tabs>
        <w:autoSpaceDE w:val="0"/>
        <w:autoSpaceDN w:val="0"/>
        <w:ind w:right="57"/>
        <w:jc w:val="both"/>
        <w:rPr>
          <w:rFonts w:ascii="Arial" w:eastAsia="Arial"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jc w:val="both"/>
        <w:rPr>
          <w:rFonts w:ascii="Arial" w:eastAsia="Calibri" w:hAnsi="Arial" w:cs="Arial"/>
          <w:b/>
          <w:spacing w:val="12"/>
          <w:sz w:val="22"/>
          <w:szCs w:val="22"/>
          <w:u w:val="single"/>
        </w:rPr>
      </w:pPr>
      <w:r w:rsidRPr="006B4A92">
        <w:rPr>
          <w:rFonts w:ascii="Arial" w:eastAsia="Calibri" w:hAnsi="Arial" w:cs="Arial"/>
          <w:b/>
          <w:spacing w:val="12"/>
          <w:sz w:val="22"/>
          <w:szCs w:val="22"/>
          <w:u w:val="single"/>
        </w:rPr>
        <w:t>MEMBROS DA COMISSÃO PERMANENTE DE LICITAÇÃO:</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r w:rsidRPr="006B4A92">
        <w:rPr>
          <w:rFonts w:ascii="Arial" w:hAnsi="Arial" w:cs="Arial"/>
          <w:b/>
          <w:sz w:val="22"/>
          <w:szCs w:val="22"/>
          <w:lang w:eastAsia="ar-SA"/>
        </w:rPr>
        <w:t>Eliana dos Santos Soares Santana</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Cargo: Atendente</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Cs w:val="22"/>
        </w:rPr>
      </w:pPr>
      <w:r w:rsidRPr="006B4A92">
        <w:rPr>
          <w:rFonts w:ascii="Arial" w:eastAsia="Arial" w:hAnsi="Arial" w:cs="Arial"/>
          <w:spacing w:val="12"/>
          <w:sz w:val="22"/>
          <w:szCs w:val="22"/>
        </w:rPr>
        <w:t xml:space="preserve">CPF: </w:t>
      </w:r>
      <w:r w:rsidRPr="006B4A92">
        <w:rPr>
          <w:rFonts w:ascii="Arial" w:eastAsia="Calibri" w:hAnsi="Arial" w:cs="Arial"/>
          <w:bCs/>
          <w:sz w:val="22"/>
          <w:szCs w:val="24"/>
        </w:rPr>
        <w:t>220.855.628-33</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tabs>
          <w:tab w:val="left" w:pos="5490"/>
        </w:tabs>
        <w:autoSpaceDE w:val="0"/>
        <w:autoSpaceDN w:val="0"/>
        <w:ind w:right="57"/>
        <w:jc w:val="both"/>
        <w:rPr>
          <w:rFonts w:ascii="Arial" w:eastAsia="Arial" w:hAnsi="Arial" w:cs="Arial"/>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r w:rsidRPr="006B4A92">
        <w:rPr>
          <w:rFonts w:ascii="Arial" w:hAnsi="Arial" w:cs="Arial"/>
          <w:b/>
          <w:sz w:val="22"/>
          <w:szCs w:val="22"/>
          <w:lang w:eastAsia="ar-SA"/>
        </w:rPr>
        <w:t>Cleonice Dias de Sousa</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b/>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proofErr w:type="spellStart"/>
      <w:r w:rsidRPr="006B4A92">
        <w:rPr>
          <w:rFonts w:ascii="Arial" w:hAnsi="Arial" w:cs="Arial"/>
          <w:b/>
          <w:sz w:val="22"/>
          <w:szCs w:val="22"/>
          <w:lang w:eastAsia="ar-SA"/>
        </w:rPr>
        <w:t>Marilza</w:t>
      </w:r>
      <w:proofErr w:type="spellEnd"/>
      <w:r w:rsidRPr="006B4A92">
        <w:rPr>
          <w:rFonts w:ascii="Arial" w:hAnsi="Arial" w:cs="Arial"/>
          <w:b/>
          <w:sz w:val="22"/>
          <w:szCs w:val="22"/>
          <w:lang w:eastAsia="ar-SA"/>
        </w:rPr>
        <w:t xml:space="preserve"> Moraes Rodrigues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r w:rsidRPr="006B4A92">
        <w:rPr>
          <w:rFonts w:ascii="Arial" w:hAnsi="Arial" w:cs="Arial"/>
          <w:b/>
          <w:sz w:val="22"/>
          <w:szCs w:val="22"/>
          <w:lang w:eastAsia="ar-SA"/>
        </w:rPr>
        <w:t>Normando Ribeiro Lopes</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suppressAutoHyphens/>
        <w:ind w:right="141"/>
        <w:rPr>
          <w:rFonts w:ascii="Arial" w:hAnsi="Arial" w:cs="Arial"/>
          <w:sz w:val="24"/>
          <w:szCs w:val="24"/>
          <w:lang w:eastAsia="ar-SA"/>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b/>
          <w:sz w:val="22"/>
          <w:szCs w:val="22"/>
          <w:lang w:eastAsia="ar-SA"/>
        </w:rPr>
        <w:t xml:space="preserve"> Pietro Vincenzo</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Cargo: Diretor</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CPF:</w:t>
      </w:r>
      <w:r w:rsidRPr="006B4A92">
        <w:rPr>
          <w:rFonts w:ascii="Arial" w:eastAsia="Calibri" w:hAnsi="Arial" w:cs="Arial"/>
          <w:bCs/>
          <w:sz w:val="22"/>
          <w:szCs w:val="22"/>
        </w:rPr>
        <w:t xml:space="preserve"> 011.491.298-08</w:t>
      </w:r>
      <w:r w:rsidRPr="006B4A92">
        <w:rPr>
          <w:rFonts w:ascii="Arial" w:eastAsia="Arial" w:hAnsi="Arial" w:cs="Arial"/>
          <w:spacing w:val="12"/>
          <w:sz w:val="22"/>
          <w:szCs w:val="22"/>
        </w:rPr>
        <w:t xml:space="preserve">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autoSpaceDE w:val="0"/>
        <w:autoSpaceDN w:val="0"/>
        <w:ind w:right="57"/>
        <w:jc w:val="both"/>
        <w:rPr>
          <w:rFonts w:ascii="Arial" w:eastAsia="Arial" w:hAnsi="Arial" w:cs="Arial"/>
          <w:spacing w:val="12"/>
          <w:sz w:val="22"/>
          <w:szCs w:val="22"/>
        </w:rPr>
      </w:pPr>
      <w:r>
        <w:rPr>
          <w:noProof/>
        </w:rPr>
        <mc:AlternateContent>
          <mc:Choice Requires="wps">
            <w:drawing>
              <wp:anchor distT="4294967292" distB="4294967292" distL="0" distR="0" simplePos="0" relativeHeight="251662336"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 name="Conector re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 o:spid="_x0000_s1026" style="position:absolute;z-index:251662336;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" strokeweight="1.44pt">
                <w10:wrap type="topAndBottom" anchorx="page"/>
              </v:line>
            </w:pict>
          </mc:Fallback>
        </mc:AlternateContent>
      </w:r>
    </w:p>
    <w:p w:rsidR="006B4A92" w:rsidRPr="006B4A92" w:rsidRDefault="006B4A92" w:rsidP="006B4A92">
      <w:pPr>
        <w:widowControl w:val="0"/>
        <w:autoSpaceDE w:val="0"/>
        <w:autoSpaceDN w:val="0"/>
        <w:ind w:right="57"/>
        <w:jc w:val="both"/>
        <w:rPr>
          <w:rFonts w:ascii="Arial" w:eastAsia="Arial" w:hAnsi="Arial" w:cs="Arial"/>
          <w:spacing w:val="12"/>
          <w:lang w:val="en-US"/>
        </w:rPr>
      </w:pPr>
      <w:r w:rsidRPr="006B4A92">
        <w:rPr>
          <w:rFonts w:ascii="Arial" w:eastAsia="Arial" w:hAnsi="Arial" w:cs="Arial"/>
          <w:spacing w:val="12"/>
          <w:sz w:val="22"/>
          <w:szCs w:val="22"/>
        </w:rPr>
        <w:t xml:space="preserve">(*) </w:t>
      </w:r>
      <w:r w:rsidRPr="006B4A92">
        <w:rPr>
          <w:rFonts w:ascii="Arial" w:eastAsia="Arial" w:hAnsi="Arial" w:cs="Arial"/>
          <w:spacing w:val="12"/>
        </w:rPr>
        <w:t xml:space="preserve">- O Termo de Ciência e Notificação e/ou Cadastro do(s) </w:t>
      </w:r>
      <w:proofErr w:type="gramStart"/>
      <w:r w:rsidRPr="006B4A92">
        <w:rPr>
          <w:rFonts w:ascii="Arial" w:eastAsia="Arial" w:hAnsi="Arial" w:cs="Arial"/>
          <w:spacing w:val="12"/>
        </w:rPr>
        <w:t>Responsável(</w:t>
      </w:r>
      <w:proofErr w:type="spellStart"/>
      <w:proofErr w:type="gramEnd"/>
      <w:r w:rsidRPr="006B4A92">
        <w:rPr>
          <w:rFonts w:ascii="Arial" w:eastAsia="Arial" w:hAnsi="Arial" w:cs="Arial"/>
          <w:spacing w:val="12"/>
        </w:rPr>
        <w:t>is</w:t>
      </w:r>
      <w:proofErr w:type="spellEnd"/>
      <w:r w:rsidRPr="006B4A92">
        <w:rPr>
          <w:rFonts w:ascii="Arial" w:eastAsia="Arial" w:hAnsi="Arial" w:cs="Arial"/>
          <w:spacing w:val="12"/>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6B4A92">
        <w:rPr>
          <w:rFonts w:ascii="Arial" w:eastAsia="Arial" w:hAnsi="Arial" w:cs="Arial"/>
          <w:i/>
          <w:spacing w:val="12"/>
        </w:rPr>
        <w:t xml:space="preserve">. </w:t>
      </w:r>
      <w:r w:rsidRPr="006B4A92">
        <w:rPr>
          <w:rFonts w:ascii="Arial" w:eastAsia="Arial" w:hAnsi="Arial" w:cs="Arial"/>
          <w:spacing w:val="12"/>
        </w:rPr>
        <w:t xml:space="preserve">Na hipótese de prestações de contas, caso o signatário do parecer conclusivo seja distinto daqueles já arrolados como subscritores do Termo de Ciência e Notificação, será ele objeto de notificação específica. </w:t>
      </w:r>
      <w:r w:rsidRPr="006B4A92">
        <w:rPr>
          <w:rFonts w:ascii="Arial" w:eastAsia="Arial" w:hAnsi="Arial" w:cs="Arial"/>
          <w:i/>
          <w:spacing w:val="12"/>
          <w:lang w:val="en-US"/>
        </w:rPr>
        <w:t>(</w:t>
      </w:r>
      <w:proofErr w:type="spellStart"/>
      <w:proofErr w:type="gramStart"/>
      <w:r w:rsidRPr="006B4A92">
        <w:rPr>
          <w:rFonts w:ascii="Arial" w:eastAsia="Arial" w:hAnsi="Arial" w:cs="Arial"/>
          <w:i/>
          <w:spacing w:val="12"/>
          <w:lang w:val="en-US"/>
        </w:rPr>
        <w:t>inciso</w:t>
      </w:r>
      <w:proofErr w:type="spellEnd"/>
      <w:proofErr w:type="gramEnd"/>
      <w:r w:rsidRPr="006B4A92">
        <w:rPr>
          <w:rFonts w:ascii="Arial" w:eastAsia="Arial" w:hAnsi="Arial" w:cs="Arial"/>
          <w:i/>
          <w:spacing w:val="12"/>
          <w:lang w:val="en-US"/>
        </w:rPr>
        <w:t xml:space="preserve"> </w:t>
      </w:r>
      <w:proofErr w:type="spellStart"/>
      <w:r w:rsidRPr="006B4A92">
        <w:rPr>
          <w:rFonts w:ascii="Arial" w:eastAsia="Arial" w:hAnsi="Arial" w:cs="Arial"/>
          <w:i/>
          <w:spacing w:val="12"/>
          <w:lang w:val="en-US"/>
        </w:rPr>
        <w:t>acrescido</w:t>
      </w:r>
      <w:proofErr w:type="spellEnd"/>
      <w:r w:rsidRPr="006B4A92">
        <w:rPr>
          <w:rFonts w:ascii="Arial" w:eastAsia="Arial" w:hAnsi="Arial" w:cs="Arial"/>
          <w:i/>
          <w:spacing w:val="12"/>
          <w:lang w:val="en-US"/>
        </w:rPr>
        <w:t xml:space="preserve"> </w:t>
      </w:r>
      <w:proofErr w:type="spellStart"/>
      <w:r w:rsidRPr="006B4A92">
        <w:rPr>
          <w:rFonts w:ascii="Arial" w:eastAsia="Arial" w:hAnsi="Arial" w:cs="Arial"/>
          <w:i/>
          <w:spacing w:val="12"/>
          <w:lang w:val="en-US"/>
        </w:rPr>
        <w:t>pela</w:t>
      </w:r>
      <w:proofErr w:type="spellEnd"/>
      <w:r w:rsidRPr="006B4A92">
        <w:rPr>
          <w:rFonts w:ascii="Arial" w:eastAsia="Arial" w:hAnsi="Arial" w:cs="Arial"/>
          <w:i/>
          <w:spacing w:val="12"/>
          <w:lang w:val="en-US"/>
        </w:rPr>
        <w:t xml:space="preserve"> </w:t>
      </w:r>
      <w:proofErr w:type="spellStart"/>
      <w:r w:rsidRPr="006B4A92">
        <w:rPr>
          <w:rFonts w:ascii="Arial" w:eastAsia="Arial" w:hAnsi="Arial" w:cs="Arial"/>
          <w:i/>
          <w:spacing w:val="12"/>
          <w:lang w:val="en-US"/>
        </w:rPr>
        <w:t>Resolução</w:t>
      </w:r>
      <w:proofErr w:type="spellEnd"/>
      <w:r w:rsidRPr="006B4A92">
        <w:rPr>
          <w:rFonts w:ascii="Arial" w:eastAsia="Arial" w:hAnsi="Arial" w:cs="Arial"/>
          <w:i/>
          <w:spacing w:val="12"/>
          <w:lang w:val="en-US"/>
        </w:rPr>
        <w:t xml:space="preserve"> nº 11/2021).</w:t>
      </w:r>
    </w:p>
    <w:p w:rsidR="006B4A92" w:rsidRPr="006B4A92" w:rsidRDefault="006B4A92" w:rsidP="006B4A92">
      <w:pPr>
        <w:jc w:val="both"/>
        <w:rPr>
          <w:rFonts w:ascii="Arial" w:hAnsi="Arial" w:cs="Arial"/>
          <w:spacing w:val="12"/>
        </w:rPr>
      </w:pPr>
    </w:p>
    <w:p w:rsidR="006B4A92" w:rsidRPr="006B4A92" w:rsidRDefault="006B4A92" w:rsidP="006B4A92">
      <w:pPr>
        <w:suppressAutoHyphens/>
        <w:rPr>
          <w:lang w:eastAsia="ar-SA"/>
        </w:rPr>
      </w:pPr>
    </w:p>
    <w:p w:rsidR="006B4A92" w:rsidRPr="006B4A92" w:rsidRDefault="006B4A92" w:rsidP="006B4A92">
      <w:pPr>
        <w:suppressAutoHyphens/>
        <w:ind w:right="141"/>
        <w:rPr>
          <w:rFonts w:ascii="Arial" w:hAnsi="Arial" w:cs="Arial"/>
          <w:sz w:val="24"/>
          <w:szCs w:val="24"/>
          <w:lang w:eastAsia="ar-SA"/>
        </w:rPr>
      </w:pPr>
    </w:p>
    <w:p w:rsidR="006B4A92" w:rsidRPr="006B4A92" w:rsidRDefault="006B4A92" w:rsidP="006B4A92">
      <w:pPr>
        <w:spacing w:line="276" w:lineRule="auto"/>
        <w:jc w:val="both"/>
        <w:rPr>
          <w:rFonts w:ascii="Arial" w:eastAsia="Calibri" w:hAnsi="Arial" w:cs="Arial"/>
          <w:spacing w:val="12"/>
          <w:sz w:val="24"/>
          <w:szCs w:val="24"/>
        </w:rPr>
      </w:pP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5F5" w:rsidRDefault="005535F5">
      <w:r>
        <w:separator/>
      </w:r>
    </w:p>
  </w:endnote>
  <w:endnote w:type="continuationSeparator" w:id="0">
    <w:p w:rsidR="005535F5" w:rsidRDefault="00553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0BF" w:rsidRDefault="007350BF"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350BF" w:rsidRDefault="007350BF"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0BF" w:rsidRDefault="007350BF"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72654">
      <w:rPr>
        <w:rStyle w:val="Nmerodepgina"/>
        <w:noProof/>
      </w:rPr>
      <w:t>2</w:t>
    </w:r>
    <w:r>
      <w:rPr>
        <w:rStyle w:val="Nmerodepgina"/>
      </w:rPr>
      <w:fldChar w:fldCharType="end"/>
    </w:r>
  </w:p>
  <w:p w:rsidR="007350BF" w:rsidRDefault="007350BF" w:rsidP="00E71DD4">
    <w:pPr>
      <w:pStyle w:val="Rodap"/>
      <w:jc w:val="center"/>
    </w:pPr>
    <w:r>
      <w:t xml:space="preserve">Processo Administrativo nº.  </w:t>
    </w:r>
    <w:r w:rsidR="00975E6C">
      <w:t>47874</w:t>
    </w:r>
    <w:r>
      <w:t xml:space="preserve"> / 2023 – Tomada de Preços nº.  </w:t>
    </w:r>
    <w:r w:rsidR="001B2112">
      <w:t xml:space="preserve">11 </w:t>
    </w:r>
    <w:r>
      <w:t>/ 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5F5" w:rsidRDefault="005535F5">
      <w:r>
        <w:separator/>
      </w:r>
    </w:p>
  </w:footnote>
  <w:footnote w:type="continuationSeparator" w:id="0">
    <w:p w:rsidR="005535F5" w:rsidRDefault="005535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0BF" w:rsidRPr="0083620B" w:rsidRDefault="007350BF"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7350BF" w:rsidRPr="0083620B" w:rsidRDefault="007350BF"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7350BF" w:rsidRPr="00D15B80" w:rsidRDefault="007350BF"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7350BF" w:rsidRPr="00D15B80" w:rsidRDefault="007350BF"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5">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10"/>
  </w:num>
  <w:num w:numId="3">
    <w:abstractNumId w:val="1"/>
  </w:num>
  <w:num w:numId="4">
    <w:abstractNumId w:val="4"/>
  </w:num>
  <w:num w:numId="5">
    <w:abstractNumId w:val="11"/>
  </w:num>
  <w:num w:numId="6">
    <w:abstractNumId w:val="12"/>
  </w:num>
  <w:num w:numId="7">
    <w:abstractNumId w:val="6"/>
  </w:num>
  <w:num w:numId="8">
    <w:abstractNumId w:val="1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0D"/>
    <w:rsid w:val="00000977"/>
    <w:rsid w:val="00000EDB"/>
    <w:rsid w:val="0000165F"/>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589"/>
    <w:rsid w:val="00011622"/>
    <w:rsid w:val="0001163C"/>
    <w:rsid w:val="00012041"/>
    <w:rsid w:val="000121C8"/>
    <w:rsid w:val="00012212"/>
    <w:rsid w:val="00012773"/>
    <w:rsid w:val="00012E22"/>
    <w:rsid w:val="000136D0"/>
    <w:rsid w:val="00013AA0"/>
    <w:rsid w:val="00013C17"/>
    <w:rsid w:val="00013E06"/>
    <w:rsid w:val="00014754"/>
    <w:rsid w:val="000148C6"/>
    <w:rsid w:val="00014AAE"/>
    <w:rsid w:val="00015072"/>
    <w:rsid w:val="00015083"/>
    <w:rsid w:val="0001546C"/>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247"/>
    <w:rsid w:val="0002235E"/>
    <w:rsid w:val="00022445"/>
    <w:rsid w:val="00022F09"/>
    <w:rsid w:val="00023087"/>
    <w:rsid w:val="00023553"/>
    <w:rsid w:val="00023AEA"/>
    <w:rsid w:val="000242F5"/>
    <w:rsid w:val="0002489C"/>
    <w:rsid w:val="00025682"/>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375"/>
    <w:rsid w:val="0003253D"/>
    <w:rsid w:val="000325E5"/>
    <w:rsid w:val="00032926"/>
    <w:rsid w:val="000336D4"/>
    <w:rsid w:val="00034014"/>
    <w:rsid w:val="0003475D"/>
    <w:rsid w:val="00034BBB"/>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681"/>
    <w:rsid w:val="00043AA2"/>
    <w:rsid w:val="00043F35"/>
    <w:rsid w:val="000440CD"/>
    <w:rsid w:val="000441D6"/>
    <w:rsid w:val="0004464E"/>
    <w:rsid w:val="00044BC3"/>
    <w:rsid w:val="00044CD1"/>
    <w:rsid w:val="00045129"/>
    <w:rsid w:val="0004521F"/>
    <w:rsid w:val="0004530A"/>
    <w:rsid w:val="00045747"/>
    <w:rsid w:val="00045C7A"/>
    <w:rsid w:val="00045CBF"/>
    <w:rsid w:val="00045DD3"/>
    <w:rsid w:val="00046031"/>
    <w:rsid w:val="00046582"/>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57E63"/>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05D"/>
    <w:rsid w:val="00066123"/>
    <w:rsid w:val="0006691B"/>
    <w:rsid w:val="000670D2"/>
    <w:rsid w:val="0006769E"/>
    <w:rsid w:val="00067F32"/>
    <w:rsid w:val="00067F42"/>
    <w:rsid w:val="000706AC"/>
    <w:rsid w:val="0007073A"/>
    <w:rsid w:val="00070991"/>
    <w:rsid w:val="00070FF8"/>
    <w:rsid w:val="000712BE"/>
    <w:rsid w:val="0007139C"/>
    <w:rsid w:val="000714E5"/>
    <w:rsid w:val="00072654"/>
    <w:rsid w:val="00072668"/>
    <w:rsid w:val="0007291D"/>
    <w:rsid w:val="000730E2"/>
    <w:rsid w:val="000730F1"/>
    <w:rsid w:val="00073572"/>
    <w:rsid w:val="00073830"/>
    <w:rsid w:val="00073A61"/>
    <w:rsid w:val="00073A7C"/>
    <w:rsid w:val="00073CCA"/>
    <w:rsid w:val="00074707"/>
    <w:rsid w:val="00074DDA"/>
    <w:rsid w:val="00074FEA"/>
    <w:rsid w:val="000750C4"/>
    <w:rsid w:val="000752B1"/>
    <w:rsid w:val="0007536C"/>
    <w:rsid w:val="00075706"/>
    <w:rsid w:val="00075853"/>
    <w:rsid w:val="000758B3"/>
    <w:rsid w:val="00075945"/>
    <w:rsid w:val="00075DCA"/>
    <w:rsid w:val="00076420"/>
    <w:rsid w:val="00076B48"/>
    <w:rsid w:val="00076BBF"/>
    <w:rsid w:val="000771FD"/>
    <w:rsid w:val="00077FB6"/>
    <w:rsid w:val="0008088C"/>
    <w:rsid w:val="00080B0B"/>
    <w:rsid w:val="00081505"/>
    <w:rsid w:val="00081651"/>
    <w:rsid w:val="00081A5A"/>
    <w:rsid w:val="00081D0A"/>
    <w:rsid w:val="00081D8A"/>
    <w:rsid w:val="00081FDA"/>
    <w:rsid w:val="00082273"/>
    <w:rsid w:val="000827CC"/>
    <w:rsid w:val="00082AB8"/>
    <w:rsid w:val="00082BD8"/>
    <w:rsid w:val="00083178"/>
    <w:rsid w:val="0008348D"/>
    <w:rsid w:val="0008365E"/>
    <w:rsid w:val="00084347"/>
    <w:rsid w:val="00084A2D"/>
    <w:rsid w:val="00084C8A"/>
    <w:rsid w:val="00085FA6"/>
    <w:rsid w:val="00086315"/>
    <w:rsid w:val="000866EE"/>
    <w:rsid w:val="00086D0A"/>
    <w:rsid w:val="00086D49"/>
    <w:rsid w:val="00086DA4"/>
    <w:rsid w:val="00087DB2"/>
    <w:rsid w:val="00090396"/>
    <w:rsid w:val="000909CD"/>
    <w:rsid w:val="00090D2F"/>
    <w:rsid w:val="00090EAE"/>
    <w:rsid w:val="00090FB8"/>
    <w:rsid w:val="00091D2D"/>
    <w:rsid w:val="00091E7C"/>
    <w:rsid w:val="000922A5"/>
    <w:rsid w:val="000925AD"/>
    <w:rsid w:val="00092618"/>
    <w:rsid w:val="0009292E"/>
    <w:rsid w:val="00092C7F"/>
    <w:rsid w:val="00093143"/>
    <w:rsid w:val="000931B5"/>
    <w:rsid w:val="000931DE"/>
    <w:rsid w:val="000933FF"/>
    <w:rsid w:val="000935AB"/>
    <w:rsid w:val="00093FB7"/>
    <w:rsid w:val="00094408"/>
    <w:rsid w:val="00094997"/>
    <w:rsid w:val="000949A7"/>
    <w:rsid w:val="00094F16"/>
    <w:rsid w:val="00094FF8"/>
    <w:rsid w:val="000950F4"/>
    <w:rsid w:val="0009519E"/>
    <w:rsid w:val="00095288"/>
    <w:rsid w:val="00095535"/>
    <w:rsid w:val="000959A8"/>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281"/>
    <w:rsid w:val="000A13A7"/>
    <w:rsid w:val="000A1466"/>
    <w:rsid w:val="000A1AF3"/>
    <w:rsid w:val="000A260A"/>
    <w:rsid w:val="000A2624"/>
    <w:rsid w:val="000A26D1"/>
    <w:rsid w:val="000A2971"/>
    <w:rsid w:val="000A37DF"/>
    <w:rsid w:val="000A3C1A"/>
    <w:rsid w:val="000A3CEB"/>
    <w:rsid w:val="000A4186"/>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16C"/>
    <w:rsid w:val="000B4385"/>
    <w:rsid w:val="000B4448"/>
    <w:rsid w:val="000B4588"/>
    <w:rsid w:val="000B4DD8"/>
    <w:rsid w:val="000B4F33"/>
    <w:rsid w:val="000B4F5A"/>
    <w:rsid w:val="000B55E7"/>
    <w:rsid w:val="000B56BF"/>
    <w:rsid w:val="000B5906"/>
    <w:rsid w:val="000B61A7"/>
    <w:rsid w:val="000B6AF0"/>
    <w:rsid w:val="000B74F4"/>
    <w:rsid w:val="000B75B7"/>
    <w:rsid w:val="000B75C0"/>
    <w:rsid w:val="000B7AE6"/>
    <w:rsid w:val="000B7E96"/>
    <w:rsid w:val="000B7FA9"/>
    <w:rsid w:val="000C008B"/>
    <w:rsid w:val="000C0979"/>
    <w:rsid w:val="000C0B34"/>
    <w:rsid w:val="000C0DF5"/>
    <w:rsid w:val="000C152E"/>
    <w:rsid w:val="000C17CB"/>
    <w:rsid w:val="000C18EB"/>
    <w:rsid w:val="000C260D"/>
    <w:rsid w:val="000C2A89"/>
    <w:rsid w:val="000C38CA"/>
    <w:rsid w:val="000C3999"/>
    <w:rsid w:val="000C3A19"/>
    <w:rsid w:val="000C3A91"/>
    <w:rsid w:val="000C3D97"/>
    <w:rsid w:val="000C3E70"/>
    <w:rsid w:val="000C3F9D"/>
    <w:rsid w:val="000C3FA3"/>
    <w:rsid w:val="000C4209"/>
    <w:rsid w:val="000C428D"/>
    <w:rsid w:val="000C4B65"/>
    <w:rsid w:val="000C4E63"/>
    <w:rsid w:val="000C53EA"/>
    <w:rsid w:val="000C5746"/>
    <w:rsid w:val="000C584F"/>
    <w:rsid w:val="000C5E5F"/>
    <w:rsid w:val="000C6093"/>
    <w:rsid w:val="000C61FB"/>
    <w:rsid w:val="000C629B"/>
    <w:rsid w:val="000C6B5C"/>
    <w:rsid w:val="000C6D4E"/>
    <w:rsid w:val="000C7051"/>
    <w:rsid w:val="000C7282"/>
    <w:rsid w:val="000C79BD"/>
    <w:rsid w:val="000C7BCA"/>
    <w:rsid w:val="000D01D7"/>
    <w:rsid w:val="000D023B"/>
    <w:rsid w:val="000D0979"/>
    <w:rsid w:val="000D0B0D"/>
    <w:rsid w:val="000D135F"/>
    <w:rsid w:val="000D14A1"/>
    <w:rsid w:val="000D2143"/>
    <w:rsid w:val="000D23F3"/>
    <w:rsid w:val="000D2AC4"/>
    <w:rsid w:val="000D2DB2"/>
    <w:rsid w:val="000D32A7"/>
    <w:rsid w:val="000D3F36"/>
    <w:rsid w:val="000D43E6"/>
    <w:rsid w:val="000D46B9"/>
    <w:rsid w:val="000D48A9"/>
    <w:rsid w:val="000D51D5"/>
    <w:rsid w:val="000D5D08"/>
    <w:rsid w:val="000D6061"/>
    <w:rsid w:val="000D661F"/>
    <w:rsid w:val="000D69E0"/>
    <w:rsid w:val="000D6BC8"/>
    <w:rsid w:val="000D6C0C"/>
    <w:rsid w:val="000D7D4F"/>
    <w:rsid w:val="000E0A65"/>
    <w:rsid w:val="000E0B6A"/>
    <w:rsid w:val="000E1A42"/>
    <w:rsid w:val="000E1AB6"/>
    <w:rsid w:val="000E1C2E"/>
    <w:rsid w:val="000E1EAF"/>
    <w:rsid w:val="000E1F5D"/>
    <w:rsid w:val="000E2669"/>
    <w:rsid w:val="000E2A2D"/>
    <w:rsid w:val="000E2D9F"/>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45A"/>
    <w:rsid w:val="000E6D40"/>
    <w:rsid w:val="000E6F22"/>
    <w:rsid w:val="000E7E2D"/>
    <w:rsid w:val="000F01C0"/>
    <w:rsid w:val="000F0210"/>
    <w:rsid w:val="000F0843"/>
    <w:rsid w:val="000F0C7D"/>
    <w:rsid w:val="000F18E2"/>
    <w:rsid w:val="000F25CD"/>
    <w:rsid w:val="000F27AE"/>
    <w:rsid w:val="000F31ED"/>
    <w:rsid w:val="000F36EC"/>
    <w:rsid w:val="000F3C93"/>
    <w:rsid w:val="000F4228"/>
    <w:rsid w:val="000F4722"/>
    <w:rsid w:val="000F4745"/>
    <w:rsid w:val="000F49E7"/>
    <w:rsid w:val="000F4A7C"/>
    <w:rsid w:val="000F4BF0"/>
    <w:rsid w:val="000F5AC2"/>
    <w:rsid w:val="000F5D77"/>
    <w:rsid w:val="000F6869"/>
    <w:rsid w:val="000F6E17"/>
    <w:rsid w:val="000F6F86"/>
    <w:rsid w:val="000F7D61"/>
    <w:rsid w:val="00100124"/>
    <w:rsid w:val="001007D2"/>
    <w:rsid w:val="00100D83"/>
    <w:rsid w:val="00100EC3"/>
    <w:rsid w:val="001012F7"/>
    <w:rsid w:val="001018FD"/>
    <w:rsid w:val="00101A19"/>
    <w:rsid w:val="00102116"/>
    <w:rsid w:val="00102577"/>
    <w:rsid w:val="0010260F"/>
    <w:rsid w:val="0010264F"/>
    <w:rsid w:val="00102AFD"/>
    <w:rsid w:val="001035CF"/>
    <w:rsid w:val="0010422E"/>
    <w:rsid w:val="00104845"/>
    <w:rsid w:val="00104865"/>
    <w:rsid w:val="0010495E"/>
    <w:rsid w:val="00104C7D"/>
    <w:rsid w:val="00105016"/>
    <w:rsid w:val="0010522B"/>
    <w:rsid w:val="00105455"/>
    <w:rsid w:val="0010558D"/>
    <w:rsid w:val="001056D1"/>
    <w:rsid w:val="00106221"/>
    <w:rsid w:val="001063B7"/>
    <w:rsid w:val="0010644B"/>
    <w:rsid w:val="0010684A"/>
    <w:rsid w:val="00106B93"/>
    <w:rsid w:val="00107656"/>
    <w:rsid w:val="0010765B"/>
    <w:rsid w:val="001108B3"/>
    <w:rsid w:val="00110F4F"/>
    <w:rsid w:val="001113D2"/>
    <w:rsid w:val="00111467"/>
    <w:rsid w:val="00111AB2"/>
    <w:rsid w:val="001122FC"/>
    <w:rsid w:val="0011247B"/>
    <w:rsid w:val="00112689"/>
    <w:rsid w:val="001126FE"/>
    <w:rsid w:val="00112B8A"/>
    <w:rsid w:val="00112BD0"/>
    <w:rsid w:val="00112CF2"/>
    <w:rsid w:val="001131EF"/>
    <w:rsid w:val="001134C2"/>
    <w:rsid w:val="00113C96"/>
    <w:rsid w:val="00113E20"/>
    <w:rsid w:val="001143EE"/>
    <w:rsid w:val="001145A6"/>
    <w:rsid w:val="00114C85"/>
    <w:rsid w:val="00114D8A"/>
    <w:rsid w:val="0011520D"/>
    <w:rsid w:val="00115233"/>
    <w:rsid w:val="001154D7"/>
    <w:rsid w:val="00115579"/>
    <w:rsid w:val="0011646C"/>
    <w:rsid w:val="00116745"/>
    <w:rsid w:val="00116751"/>
    <w:rsid w:val="00116B66"/>
    <w:rsid w:val="00116D33"/>
    <w:rsid w:val="00116E87"/>
    <w:rsid w:val="00116FEF"/>
    <w:rsid w:val="001170B2"/>
    <w:rsid w:val="0011766F"/>
    <w:rsid w:val="001177AA"/>
    <w:rsid w:val="00117D87"/>
    <w:rsid w:val="001200CD"/>
    <w:rsid w:val="001206A5"/>
    <w:rsid w:val="001207A9"/>
    <w:rsid w:val="0012103B"/>
    <w:rsid w:val="00121194"/>
    <w:rsid w:val="00121473"/>
    <w:rsid w:val="001216FB"/>
    <w:rsid w:val="001217A0"/>
    <w:rsid w:val="0012186A"/>
    <w:rsid w:val="001234F6"/>
    <w:rsid w:val="001246A4"/>
    <w:rsid w:val="001247D9"/>
    <w:rsid w:val="00124F28"/>
    <w:rsid w:val="00125691"/>
    <w:rsid w:val="00125B70"/>
    <w:rsid w:val="00125BCF"/>
    <w:rsid w:val="00125E18"/>
    <w:rsid w:val="001267BB"/>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01"/>
    <w:rsid w:val="0013445B"/>
    <w:rsid w:val="00135157"/>
    <w:rsid w:val="00135218"/>
    <w:rsid w:val="001364DD"/>
    <w:rsid w:val="001367FF"/>
    <w:rsid w:val="00137917"/>
    <w:rsid w:val="00137A61"/>
    <w:rsid w:val="00137A9C"/>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64B"/>
    <w:rsid w:val="00143F33"/>
    <w:rsid w:val="001443AF"/>
    <w:rsid w:val="00145246"/>
    <w:rsid w:val="00145867"/>
    <w:rsid w:val="001459CB"/>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3609"/>
    <w:rsid w:val="001541C0"/>
    <w:rsid w:val="0015533E"/>
    <w:rsid w:val="00155771"/>
    <w:rsid w:val="0015622A"/>
    <w:rsid w:val="0015679F"/>
    <w:rsid w:val="00156859"/>
    <w:rsid w:val="00156FDF"/>
    <w:rsid w:val="0015720C"/>
    <w:rsid w:val="0015773F"/>
    <w:rsid w:val="00157FBF"/>
    <w:rsid w:val="00157FCC"/>
    <w:rsid w:val="001602A7"/>
    <w:rsid w:val="001606AC"/>
    <w:rsid w:val="00160B48"/>
    <w:rsid w:val="001612E2"/>
    <w:rsid w:val="00162BEE"/>
    <w:rsid w:val="001630B3"/>
    <w:rsid w:val="001635ED"/>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BB3"/>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5E1"/>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0F7D"/>
    <w:rsid w:val="00191830"/>
    <w:rsid w:val="00191989"/>
    <w:rsid w:val="00192191"/>
    <w:rsid w:val="00192914"/>
    <w:rsid w:val="001929BB"/>
    <w:rsid w:val="00192B67"/>
    <w:rsid w:val="001931C7"/>
    <w:rsid w:val="001934AE"/>
    <w:rsid w:val="00193942"/>
    <w:rsid w:val="001943C9"/>
    <w:rsid w:val="0019474F"/>
    <w:rsid w:val="00194966"/>
    <w:rsid w:val="001953A0"/>
    <w:rsid w:val="001954F4"/>
    <w:rsid w:val="00195572"/>
    <w:rsid w:val="001956FB"/>
    <w:rsid w:val="0019583E"/>
    <w:rsid w:val="00196EC2"/>
    <w:rsid w:val="0019794A"/>
    <w:rsid w:val="001979AC"/>
    <w:rsid w:val="001A0286"/>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2112"/>
    <w:rsid w:val="001B2909"/>
    <w:rsid w:val="001B4531"/>
    <w:rsid w:val="001B48AD"/>
    <w:rsid w:val="001B4E3C"/>
    <w:rsid w:val="001B5397"/>
    <w:rsid w:val="001B5AF1"/>
    <w:rsid w:val="001B5E13"/>
    <w:rsid w:val="001B64F8"/>
    <w:rsid w:val="001B6BC5"/>
    <w:rsid w:val="001B6F94"/>
    <w:rsid w:val="001B7F93"/>
    <w:rsid w:val="001C027C"/>
    <w:rsid w:val="001C143D"/>
    <w:rsid w:val="001C174E"/>
    <w:rsid w:val="001C1B9A"/>
    <w:rsid w:val="001C25BD"/>
    <w:rsid w:val="001C3742"/>
    <w:rsid w:val="001C39FD"/>
    <w:rsid w:val="001C459D"/>
    <w:rsid w:val="001C483A"/>
    <w:rsid w:val="001C518D"/>
    <w:rsid w:val="001C5271"/>
    <w:rsid w:val="001C60EB"/>
    <w:rsid w:val="001C62A1"/>
    <w:rsid w:val="001C63AB"/>
    <w:rsid w:val="001C7A4D"/>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29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6256"/>
    <w:rsid w:val="001F6429"/>
    <w:rsid w:val="001F652D"/>
    <w:rsid w:val="001F6540"/>
    <w:rsid w:val="001F6B2D"/>
    <w:rsid w:val="001F7AF4"/>
    <w:rsid w:val="001F7BC0"/>
    <w:rsid w:val="001F7F58"/>
    <w:rsid w:val="00200040"/>
    <w:rsid w:val="002014E5"/>
    <w:rsid w:val="00201A43"/>
    <w:rsid w:val="00201DC7"/>
    <w:rsid w:val="00201EE1"/>
    <w:rsid w:val="00201F13"/>
    <w:rsid w:val="0020248F"/>
    <w:rsid w:val="00202FEE"/>
    <w:rsid w:val="00203242"/>
    <w:rsid w:val="0020341D"/>
    <w:rsid w:val="00203674"/>
    <w:rsid w:val="00203F90"/>
    <w:rsid w:val="0020416A"/>
    <w:rsid w:val="00204511"/>
    <w:rsid w:val="0020467E"/>
    <w:rsid w:val="0020532F"/>
    <w:rsid w:val="002054C1"/>
    <w:rsid w:val="0020557A"/>
    <w:rsid w:val="002057DC"/>
    <w:rsid w:val="002058D1"/>
    <w:rsid w:val="00205BDA"/>
    <w:rsid w:val="002063E1"/>
    <w:rsid w:val="00206D19"/>
    <w:rsid w:val="00207256"/>
    <w:rsid w:val="0020764C"/>
    <w:rsid w:val="00207DC8"/>
    <w:rsid w:val="00210B64"/>
    <w:rsid w:val="00210E49"/>
    <w:rsid w:val="0021105A"/>
    <w:rsid w:val="00211140"/>
    <w:rsid w:val="002111F8"/>
    <w:rsid w:val="002117EA"/>
    <w:rsid w:val="00212159"/>
    <w:rsid w:val="0021245D"/>
    <w:rsid w:val="002130D6"/>
    <w:rsid w:val="00213345"/>
    <w:rsid w:val="00213491"/>
    <w:rsid w:val="00213E77"/>
    <w:rsid w:val="002147D8"/>
    <w:rsid w:val="0021499F"/>
    <w:rsid w:val="00214A77"/>
    <w:rsid w:val="00214B68"/>
    <w:rsid w:val="00214E37"/>
    <w:rsid w:val="00215945"/>
    <w:rsid w:val="00216C9A"/>
    <w:rsid w:val="00216FEA"/>
    <w:rsid w:val="00217472"/>
    <w:rsid w:val="002179EA"/>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E17"/>
    <w:rsid w:val="00227682"/>
    <w:rsid w:val="00230422"/>
    <w:rsid w:val="002304A1"/>
    <w:rsid w:val="0023052B"/>
    <w:rsid w:val="00230A0F"/>
    <w:rsid w:val="00230B44"/>
    <w:rsid w:val="0023213C"/>
    <w:rsid w:val="0023294F"/>
    <w:rsid w:val="00232A5A"/>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1C10"/>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610"/>
    <w:rsid w:val="00250E28"/>
    <w:rsid w:val="00250F65"/>
    <w:rsid w:val="00251162"/>
    <w:rsid w:val="002511D1"/>
    <w:rsid w:val="0025201E"/>
    <w:rsid w:val="00252354"/>
    <w:rsid w:val="0025397D"/>
    <w:rsid w:val="00253D7B"/>
    <w:rsid w:val="002541B2"/>
    <w:rsid w:val="002541DE"/>
    <w:rsid w:val="00254469"/>
    <w:rsid w:val="00254632"/>
    <w:rsid w:val="002548FC"/>
    <w:rsid w:val="0025542A"/>
    <w:rsid w:val="0025574B"/>
    <w:rsid w:val="00255F73"/>
    <w:rsid w:val="002561AA"/>
    <w:rsid w:val="002567ED"/>
    <w:rsid w:val="00256958"/>
    <w:rsid w:val="00256A89"/>
    <w:rsid w:val="00256D06"/>
    <w:rsid w:val="0025727D"/>
    <w:rsid w:val="002576B9"/>
    <w:rsid w:val="00257FA8"/>
    <w:rsid w:val="0026017D"/>
    <w:rsid w:val="00260582"/>
    <w:rsid w:val="00260B1F"/>
    <w:rsid w:val="00261096"/>
    <w:rsid w:val="00261580"/>
    <w:rsid w:val="0026198D"/>
    <w:rsid w:val="002619FB"/>
    <w:rsid w:val="00261C2C"/>
    <w:rsid w:val="002623EF"/>
    <w:rsid w:val="0026297E"/>
    <w:rsid w:val="00262D8A"/>
    <w:rsid w:val="00263310"/>
    <w:rsid w:val="002635A7"/>
    <w:rsid w:val="0026400A"/>
    <w:rsid w:val="002641E9"/>
    <w:rsid w:val="002647B2"/>
    <w:rsid w:val="00266179"/>
    <w:rsid w:val="00266F23"/>
    <w:rsid w:val="002673A3"/>
    <w:rsid w:val="002673F7"/>
    <w:rsid w:val="0026790E"/>
    <w:rsid w:val="00270408"/>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583"/>
    <w:rsid w:val="00280825"/>
    <w:rsid w:val="00280E72"/>
    <w:rsid w:val="00280FBA"/>
    <w:rsid w:val="002812A9"/>
    <w:rsid w:val="00281A2F"/>
    <w:rsid w:val="00281CC5"/>
    <w:rsid w:val="00282162"/>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6EDF"/>
    <w:rsid w:val="002876AC"/>
    <w:rsid w:val="002876C9"/>
    <w:rsid w:val="002878E4"/>
    <w:rsid w:val="002879B8"/>
    <w:rsid w:val="002911FB"/>
    <w:rsid w:val="002915D6"/>
    <w:rsid w:val="00291B4A"/>
    <w:rsid w:val="00291E42"/>
    <w:rsid w:val="002923A8"/>
    <w:rsid w:val="002923F8"/>
    <w:rsid w:val="002928AB"/>
    <w:rsid w:val="002930EE"/>
    <w:rsid w:val="002942A4"/>
    <w:rsid w:val="002947F8"/>
    <w:rsid w:val="00294B40"/>
    <w:rsid w:val="00294C7E"/>
    <w:rsid w:val="00294E38"/>
    <w:rsid w:val="0029549D"/>
    <w:rsid w:val="002960AD"/>
    <w:rsid w:val="00296183"/>
    <w:rsid w:val="002964FF"/>
    <w:rsid w:val="00296507"/>
    <w:rsid w:val="0029781D"/>
    <w:rsid w:val="0029793D"/>
    <w:rsid w:val="00297CB1"/>
    <w:rsid w:val="002A0885"/>
    <w:rsid w:val="002A0899"/>
    <w:rsid w:val="002A106C"/>
    <w:rsid w:val="002A11F0"/>
    <w:rsid w:val="002A1308"/>
    <w:rsid w:val="002A1FD7"/>
    <w:rsid w:val="002A2190"/>
    <w:rsid w:val="002A2454"/>
    <w:rsid w:val="002A262F"/>
    <w:rsid w:val="002A2DD3"/>
    <w:rsid w:val="002A341C"/>
    <w:rsid w:val="002A3B2B"/>
    <w:rsid w:val="002A419A"/>
    <w:rsid w:val="002A435A"/>
    <w:rsid w:val="002A464E"/>
    <w:rsid w:val="002A4BDD"/>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591"/>
    <w:rsid w:val="002B3B07"/>
    <w:rsid w:val="002B3CB5"/>
    <w:rsid w:val="002B3E85"/>
    <w:rsid w:val="002B4008"/>
    <w:rsid w:val="002B54BA"/>
    <w:rsid w:val="002B556E"/>
    <w:rsid w:val="002B58F8"/>
    <w:rsid w:val="002B5A05"/>
    <w:rsid w:val="002B7179"/>
    <w:rsid w:val="002B7FD9"/>
    <w:rsid w:val="002C0257"/>
    <w:rsid w:val="002C0702"/>
    <w:rsid w:val="002C07E6"/>
    <w:rsid w:val="002C0865"/>
    <w:rsid w:val="002C0A10"/>
    <w:rsid w:val="002C168E"/>
    <w:rsid w:val="002C260C"/>
    <w:rsid w:val="002C26A6"/>
    <w:rsid w:val="002C3D68"/>
    <w:rsid w:val="002C48FD"/>
    <w:rsid w:val="002C4E00"/>
    <w:rsid w:val="002C510D"/>
    <w:rsid w:val="002C51AF"/>
    <w:rsid w:val="002C55E8"/>
    <w:rsid w:val="002C5A82"/>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3F93"/>
    <w:rsid w:val="002D4348"/>
    <w:rsid w:val="002D4E3F"/>
    <w:rsid w:val="002D5272"/>
    <w:rsid w:val="002D546A"/>
    <w:rsid w:val="002D5821"/>
    <w:rsid w:val="002D5893"/>
    <w:rsid w:val="002D5B13"/>
    <w:rsid w:val="002D5B62"/>
    <w:rsid w:val="002D5E03"/>
    <w:rsid w:val="002D5FFE"/>
    <w:rsid w:val="002E0292"/>
    <w:rsid w:val="002E0866"/>
    <w:rsid w:val="002E1272"/>
    <w:rsid w:val="002E15B0"/>
    <w:rsid w:val="002E1618"/>
    <w:rsid w:val="002E17A4"/>
    <w:rsid w:val="002E2000"/>
    <w:rsid w:val="002E23D9"/>
    <w:rsid w:val="002E3A16"/>
    <w:rsid w:val="002E3E9A"/>
    <w:rsid w:val="002E3FEB"/>
    <w:rsid w:val="002E50B5"/>
    <w:rsid w:val="002E51ED"/>
    <w:rsid w:val="002E551B"/>
    <w:rsid w:val="002E5611"/>
    <w:rsid w:val="002E56AA"/>
    <w:rsid w:val="002E5AAD"/>
    <w:rsid w:val="002E656B"/>
    <w:rsid w:val="002E6C43"/>
    <w:rsid w:val="002E6EA4"/>
    <w:rsid w:val="002E6FFF"/>
    <w:rsid w:val="002F0610"/>
    <w:rsid w:val="002F089C"/>
    <w:rsid w:val="002F1639"/>
    <w:rsid w:val="002F1916"/>
    <w:rsid w:val="002F19D6"/>
    <w:rsid w:val="002F1B3C"/>
    <w:rsid w:val="002F1CA3"/>
    <w:rsid w:val="002F1E3E"/>
    <w:rsid w:val="002F2636"/>
    <w:rsid w:val="002F26FD"/>
    <w:rsid w:val="002F28A1"/>
    <w:rsid w:val="002F3F29"/>
    <w:rsid w:val="002F4700"/>
    <w:rsid w:val="002F478F"/>
    <w:rsid w:val="002F48A6"/>
    <w:rsid w:val="002F4B07"/>
    <w:rsid w:val="002F4CB2"/>
    <w:rsid w:val="002F4D19"/>
    <w:rsid w:val="002F530D"/>
    <w:rsid w:val="002F5490"/>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3BB8"/>
    <w:rsid w:val="00313C1B"/>
    <w:rsid w:val="00314525"/>
    <w:rsid w:val="0031479F"/>
    <w:rsid w:val="0031494F"/>
    <w:rsid w:val="00314F33"/>
    <w:rsid w:val="00315142"/>
    <w:rsid w:val="00315645"/>
    <w:rsid w:val="00315811"/>
    <w:rsid w:val="00316026"/>
    <w:rsid w:val="003160A3"/>
    <w:rsid w:val="003161B9"/>
    <w:rsid w:val="00316EF8"/>
    <w:rsid w:val="003170C2"/>
    <w:rsid w:val="003178B5"/>
    <w:rsid w:val="0032044D"/>
    <w:rsid w:val="00320AE6"/>
    <w:rsid w:val="00320C74"/>
    <w:rsid w:val="00320D0E"/>
    <w:rsid w:val="0032106C"/>
    <w:rsid w:val="003210A5"/>
    <w:rsid w:val="00321114"/>
    <w:rsid w:val="003214D0"/>
    <w:rsid w:val="00322280"/>
    <w:rsid w:val="00322829"/>
    <w:rsid w:val="00322C58"/>
    <w:rsid w:val="00322F4C"/>
    <w:rsid w:val="0032318B"/>
    <w:rsid w:val="003233F1"/>
    <w:rsid w:val="00323BD9"/>
    <w:rsid w:val="00323EF9"/>
    <w:rsid w:val="003245B3"/>
    <w:rsid w:val="003256C9"/>
    <w:rsid w:val="003259D4"/>
    <w:rsid w:val="00325B8C"/>
    <w:rsid w:val="003260D8"/>
    <w:rsid w:val="0032685A"/>
    <w:rsid w:val="00326A76"/>
    <w:rsid w:val="00326DD8"/>
    <w:rsid w:val="00327253"/>
    <w:rsid w:val="00327428"/>
    <w:rsid w:val="003274E3"/>
    <w:rsid w:val="00327E63"/>
    <w:rsid w:val="003301F4"/>
    <w:rsid w:val="00330AF1"/>
    <w:rsid w:val="00331543"/>
    <w:rsid w:val="00331871"/>
    <w:rsid w:val="003329E3"/>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14"/>
    <w:rsid w:val="003366F3"/>
    <w:rsid w:val="0033673F"/>
    <w:rsid w:val="003367AC"/>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0E3A"/>
    <w:rsid w:val="0034123D"/>
    <w:rsid w:val="0034148C"/>
    <w:rsid w:val="00341861"/>
    <w:rsid w:val="003419C5"/>
    <w:rsid w:val="00341A78"/>
    <w:rsid w:val="00341B03"/>
    <w:rsid w:val="00341ED0"/>
    <w:rsid w:val="00341F1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1FDB"/>
    <w:rsid w:val="00352007"/>
    <w:rsid w:val="00352A04"/>
    <w:rsid w:val="00353856"/>
    <w:rsid w:val="00353A2A"/>
    <w:rsid w:val="00354342"/>
    <w:rsid w:val="00354BD6"/>
    <w:rsid w:val="00354F7A"/>
    <w:rsid w:val="0035581F"/>
    <w:rsid w:val="00355B4B"/>
    <w:rsid w:val="00356A06"/>
    <w:rsid w:val="00356E6C"/>
    <w:rsid w:val="00356F53"/>
    <w:rsid w:val="003571E8"/>
    <w:rsid w:val="003571FF"/>
    <w:rsid w:val="003575BE"/>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592C"/>
    <w:rsid w:val="00365A3E"/>
    <w:rsid w:val="00366309"/>
    <w:rsid w:val="003665AB"/>
    <w:rsid w:val="00366EBB"/>
    <w:rsid w:val="003672BE"/>
    <w:rsid w:val="00367424"/>
    <w:rsid w:val="003674BB"/>
    <w:rsid w:val="00367547"/>
    <w:rsid w:val="00367967"/>
    <w:rsid w:val="00367D13"/>
    <w:rsid w:val="00370012"/>
    <w:rsid w:val="00370EA8"/>
    <w:rsid w:val="00370FE1"/>
    <w:rsid w:val="003720FC"/>
    <w:rsid w:val="003724EA"/>
    <w:rsid w:val="00372746"/>
    <w:rsid w:val="00372BE5"/>
    <w:rsid w:val="00372D2A"/>
    <w:rsid w:val="003738BA"/>
    <w:rsid w:val="00373FF8"/>
    <w:rsid w:val="003744EA"/>
    <w:rsid w:val="00374A4D"/>
    <w:rsid w:val="00374AA4"/>
    <w:rsid w:val="00375CEE"/>
    <w:rsid w:val="00375D67"/>
    <w:rsid w:val="003761C7"/>
    <w:rsid w:val="003761E4"/>
    <w:rsid w:val="00376371"/>
    <w:rsid w:val="00376450"/>
    <w:rsid w:val="00376546"/>
    <w:rsid w:val="0037683D"/>
    <w:rsid w:val="00376D91"/>
    <w:rsid w:val="00377341"/>
    <w:rsid w:val="00377E7F"/>
    <w:rsid w:val="003807A8"/>
    <w:rsid w:val="00380F67"/>
    <w:rsid w:val="00381647"/>
    <w:rsid w:val="00381CDF"/>
    <w:rsid w:val="00382607"/>
    <w:rsid w:val="00382C69"/>
    <w:rsid w:val="00383433"/>
    <w:rsid w:val="00383D09"/>
    <w:rsid w:val="00384808"/>
    <w:rsid w:val="00384BE1"/>
    <w:rsid w:val="00384EA8"/>
    <w:rsid w:val="0038565A"/>
    <w:rsid w:val="003871C4"/>
    <w:rsid w:val="00387C70"/>
    <w:rsid w:val="003908B7"/>
    <w:rsid w:val="00390BA7"/>
    <w:rsid w:val="00390C56"/>
    <w:rsid w:val="00390DAE"/>
    <w:rsid w:val="00390EF5"/>
    <w:rsid w:val="00391685"/>
    <w:rsid w:val="00391FC4"/>
    <w:rsid w:val="00392118"/>
    <w:rsid w:val="003923A7"/>
    <w:rsid w:val="00392C6A"/>
    <w:rsid w:val="00393A8B"/>
    <w:rsid w:val="00393B21"/>
    <w:rsid w:val="00393DB2"/>
    <w:rsid w:val="00393DFB"/>
    <w:rsid w:val="003943EA"/>
    <w:rsid w:val="003945AC"/>
    <w:rsid w:val="00394696"/>
    <w:rsid w:val="00394D92"/>
    <w:rsid w:val="00395328"/>
    <w:rsid w:val="00395F7B"/>
    <w:rsid w:val="00396348"/>
    <w:rsid w:val="00396B81"/>
    <w:rsid w:val="00396C82"/>
    <w:rsid w:val="00396C87"/>
    <w:rsid w:val="003974C1"/>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9EF"/>
    <w:rsid w:val="003A4BE3"/>
    <w:rsid w:val="003A4FFB"/>
    <w:rsid w:val="003A5410"/>
    <w:rsid w:val="003A571E"/>
    <w:rsid w:val="003A5DD2"/>
    <w:rsid w:val="003A69C1"/>
    <w:rsid w:val="003A7965"/>
    <w:rsid w:val="003A7DB0"/>
    <w:rsid w:val="003A7DFE"/>
    <w:rsid w:val="003B0384"/>
    <w:rsid w:val="003B0634"/>
    <w:rsid w:val="003B07A3"/>
    <w:rsid w:val="003B0B8D"/>
    <w:rsid w:val="003B0F2E"/>
    <w:rsid w:val="003B0F6D"/>
    <w:rsid w:val="003B16F7"/>
    <w:rsid w:val="003B2604"/>
    <w:rsid w:val="003B291A"/>
    <w:rsid w:val="003B29A9"/>
    <w:rsid w:val="003B2C6C"/>
    <w:rsid w:val="003B2F48"/>
    <w:rsid w:val="003B445B"/>
    <w:rsid w:val="003B47E8"/>
    <w:rsid w:val="003B4D65"/>
    <w:rsid w:val="003B4E32"/>
    <w:rsid w:val="003B4E6C"/>
    <w:rsid w:val="003B57BB"/>
    <w:rsid w:val="003B675D"/>
    <w:rsid w:val="003B6976"/>
    <w:rsid w:val="003B6B7B"/>
    <w:rsid w:val="003B6D72"/>
    <w:rsid w:val="003B6E6E"/>
    <w:rsid w:val="003B7248"/>
    <w:rsid w:val="003C087E"/>
    <w:rsid w:val="003C0CD5"/>
    <w:rsid w:val="003C0D9E"/>
    <w:rsid w:val="003C105C"/>
    <w:rsid w:val="003C12A3"/>
    <w:rsid w:val="003C1510"/>
    <w:rsid w:val="003C159E"/>
    <w:rsid w:val="003C1831"/>
    <w:rsid w:val="003C1FC9"/>
    <w:rsid w:val="003C2135"/>
    <w:rsid w:val="003C2261"/>
    <w:rsid w:val="003C2284"/>
    <w:rsid w:val="003C2309"/>
    <w:rsid w:val="003C23F7"/>
    <w:rsid w:val="003C263B"/>
    <w:rsid w:val="003C2705"/>
    <w:rsid w:val="003C313A"/>
    <w:rsid w:val="003C31C4"/>
    <w:rsid w:val="003C34E5"/>
    <w:rsid w:val="003C3D3C"/>
    <w:rsid w:val="003C3E6F"/>
    <w:rsid w:val="003C40FD"/>
    <w:rsid w:val="003C41FF"/>
    <w:rsid w:val="003C491F"/>
    <w:rsid w:val="003C4AB8"/>
    <w:rsid w:val="003C4FE1"/>
    <w:rsid w:val="003C5011"/>
    <w:rsid w:val="003C51AF"/>
    <w:rsid w:val="003C59F5"/>
    <w:rsid w:val="003C5F7D"/>
    <w:rsid w:val="003C687C"/>
    <w:rsid w:val="003C6AC0"/>
    <w:rsid w:val="003C6AF5"/>
    <w:rsid w:val="003C743E"/>
    <w:rsid w:val="003C767E"/>
    <w:rsid w:val="003C79F6"/>
    <w:rsid w:val="003C7E71"/>
    <w:rsid w:val="003C7F4D"/>
    <w:rsid w:val="003D0365"/>
    <w:rsid w:val="003D0903"/>
    <w:rsid w:val="003D0C31"/>
    <w:rsid w:val="003D1497"/>
    <w:rsid w:val="003D14A2"/>
    <w:rsid w:val="003D1AB2"/>
    <w:rsid w:val="003D1CB1"/>
    <w:rsid w:val="003D1FA1"/>
    <w:rsid w:val="003D38D4"/>
    <w:rsid w:val="003D429D"/>
    <w:rsid w:val="003D4AE9"/>
    <w:rsid w:val="003D4C72"/>
    <w:rsid w:val="003D4D9E"/>
    <w:rsid w:val="003D5622"/>
    <w:rsid w:val="003D56CB"/>
    <w:rsid w:val="003D5C5F"/>
    <w:rsid w:val="003D5CC0"/>
    <w:rsid w:val="003D6056"/>
    <w:rsid w:val="003D61B5"/>
    <w:rsid w:val="003D69C0"/>
    <w:rsid w:val="003D6C4F"/>
    <w:rsid w:val="003D76E5"/>
    <w:rsid w:val="003E05F6"/>
    <w:rsid w:val="003E06ED"/>
    <w:rsid w:val="003E09AC"/>
    <w:rsid w:val="003E0C07"/>
    <w:rsid w:val="003E139F"/>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2F9B"/>
    <w:rsid w:val="00403116"/>
    <w:rsid w:val="00403ECC"/>
    <w:rsid w:val="004046D0"/>
    <w:rsid w:val="004051EE"/>
    <w:rsid w:val="00405284"/>
    <w:rsid w:val="004053B4"/>
    <w:rsid w:val="004056B4"/>
    <w:rsid w:val="004057FB"/>
    <w:rsid w:val="00405E10"/>
    <w:rsid w:val="004062F9"/>
    <w:rsid w:val="004063E3"/>
    <w:rsid w:val="004070BF"/>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B04"/>
    <w:rsid w:val="00414C6B"/>
    <w:rsid w:val="00414DE0"/>
    <w:rsid w:val="00414E83"/>
    <w:rsid w:val="004151B1"/>
    <w:rsid w:val="00415770"/>
    <w:rsid w:val="00415E28"/>
    <w:rsid w:val="00415F6D"/>
    <w:rsid w:val="0041618E"/>
    <w:rsid w:val="00416564"/>
    <w:rsid w:val="004165FA"/>
    <w:rsid w:val="00416D99"/>
    <w:rsid w:val="00416E6E"/>
    <w:rsid w:val="0042045F"/>
    <w:rsid w:val="00420774"/>
    <w:rsid w:val="00420E94"/>
    <w:rsid w:val="004216BF"/>
    <w:rsid w:val="00421E14"/>
    <w:rsid w:val="00422031"/>
    <w:rsid w:val="004220AC"/>
    <w:rsid w:val="00422426"/>
    <w:rsid w:val="00422670"/>
    <w:rsid w:val="00422780"/>
    <w:rsid w:val="004235E2"/>
    <w:rsid w:val="00423F15"/>
    <w:rsid w:val="0042408A"/>
    <w:rsid w:val="0042409F"/>
    <w:rsid w:val="004241C7"/>
    <w:rsid w:val="00424831"/>
    <w:rsid w:val="00424CCA"/>
    <w:rsid w:val="004260E5"/>
    <w:rsid w:val="00426446"/>
    <w:rsid w:val="00426A8E"/>
    <w:rsid w:val="00426C12"/>
    <w:rsid w:val="00427127"/>
    <w:rsid w:val="00427DB0"/>
    <w:rsid w:val="00427DF6"/>
    <w:rsid w:val="004303FC"/>
    <w:rsid w:val="00430CB6"/>
    <w:rsid w:val="00430DD3"/>
    <w:rsid w:val="0043169D"/>
    <w:rsid w:val="004317BE"/>
    <w:rsid w:val="00431C70"/>
    <w:rsid w:val="00431D1D"/>
    <w:rsid w:val="00432022"/>
    <w:rsid w:val="004322CD"/>
    <w:rsid w:val="00432818"/>
    <w:rsid w:val="00433315"/>
    <w:rsid w:val="004337BB"/>
    <w:rsid w:val="004337F2"/>
    <w:rsid w:val="00433963"/>
    <w:rsid w:val="00433976"/>
    <w:rsid w:val="00433D3C"/>
    <w:rsid w:val="00433D89"/>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12B"/>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5AD3"/>
    <w:rsid w:val="00445B25"/>
    <w:rsid w:val="00445F4C"/>
    <w:rsid w:val="00446267"/>
    <w:rsid w:val="00446524"/>
    <w:rsid w:val="00446645"/>
    <w:rsid w:val="00447D58"/>
    <w:rsid w:val="0045039C"/>
    <w:rsid w:val="00450698"/>
    <w:rsid w:val="00450AE0"/>
    <w:rsid w:val="00450F94"/>
    <w:rsid w:val="0045154B"/>
    <w:rsid w:val="004516A1"/>
    <w:rsid w:val="00451C91"/>
    <w:rsid w:val="00451E8D"/>
    <w:rsid w:val="00451EA6"/>
    <w:rsid w:val="004520D2"/>
    <w:rsid w:val="00452CAE"/>
    <w:rsid w:val="00453687"/>
    <w:rsid w:val="004538AE"/>
    <w:rsid w:val="00454750"/>
    <w:rsid w:val="00454AC6"/>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77C"/>
    <w:rsid w:val="004659DB"/>
    <w:rsid w:val="004662D3"/>
    <w:rsid w:val="004670F9"/>
    <w:rsid w:val="004677C3"/>
    <w:rsid w:val="0047019C"/>
    <w:rsid w:val="004709B3"/>
    <w:rsid w:val="00470BA0"/>
    <w:rsid w:val="00470BDC"/>
    <w:rsid w:val="0047102E"/>
    <w:rsid w:val="0047110E"/>
    <w:rsid w:val="004711CE"/>
    <w:rsid w:val="00471F2A"/>
    <w:rsid w:val="004720F4"/>
    <w:rsid w:val="00472172"/>
    <w:rsid w:val="004728A6"/>
    <w:rsid w:val="00472A81"/>
    <w:rsid w:val="00472C42"/>
    <w:rsid w:val="004735D5"/>
    <w:rsid w:val="0047421E"/>
    <w:rsid w:val="004749BA"/>
    <w:rsid w:val="004752EE"/>
    <w:rsid w:val="00475A7B"/>
    <w:rsid w:val="00476355"/>
    <w:rsid w:val="00476493"/>
    <w:rsid w:val="00476891"/>
    <w:rsid w:val="0047696D"/>
    <w:rsid w:val="00476E9A"/>
    <w:rsid w:val="00477636"/>
    <w:rsid w:val="00477989"/>
    <w:rsid w:val="00477ECB"/>
    <w:rsid w:val="004801C7"/>
    <w:rsid w:val="0048136F"/>
    <w:rsid w:val="00481679"/>
    <w:rsid w:val="0048173B"/>
    <w:rsid w:val="00481893"/>
    <w:rsid w:val="00481D4D"/>
    <w:rsid w:val="00482291"/>
    <w:rsid w:val="00482AAC"/>
    <w:rsid w:val="004830A3"/>
    <w:rsid w:val="004830DA"/>
    <w:rsid w:val="00483D2E"/>
    <w:rsid w:val="00484492"/>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BA7"/>
    <w:rsid w:val="00493BEB"/>
    <w:rsid w:val="00493C2B"/>
    <w:rsid w:val="004945AC"/>
    <w:rsid w:val="004946AB"/>
    <w:rsid w:val="0049476D"/>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25"/>
    <w:rsid w:val="004A434E"/>
    <w:rsid w:val="004A43D4"/>
    <w:rsid w:val="004A4676"/>
    <w:rsid w:val="004A493E"/>
    <w:rsid w:val="004A5269"/>
    <w:rsid w:val="004A594E"/>
    <w:rsid w:val="004A5D88"/>
    <w:rsid w:val="004A64E1"/>
    <w:rsid w:val="004A6F66"/>
    <w:rsid w:val="004A744A"/>
    <w:rsid w:val="004A7667"/>
    <w:rsid w:val="004A7832"/>
    <w:rsid w:val="004A7A9C"/>
    <w:rsid w:val="004B0436"/>
    <w:rsid w:val="004B06FA"/>
    <w:rsid w:val="004B07E5"/>
    <w:rsid w:val="004B0BC0"/>
    <w:rsid w:val="004B1011"/>
    <w:rsid w:val="004B123A"/>
    <w:rsid w:val="004B13ED"/>
    <w:rsid w:val="004B1557"/>
    <w:rsid w:val="004B194C"/>
    <w:rsid w:val="004B1C61"/>
    <w:rsid w:val="004B1DB4"/>
    <w:rsid w:val="004B284C"/>
    <w:rsid w:val="004B355B"/>
    <w:rsid w:val="004B3973"/>
    <w:rsid w:val="004B3B5E"/>
    <w:rsid w:val="004B47B1"/>
    <w:rsid w:val="004B4D49"/>
    <w:rsid w:val="004B4EF0"/>
    <w:rsid w:val="004B5119"/>
    <w:rsid w:val="004B529B"/>
    <w:rsid w:val="004B53E9"/>
    <w:rsid w:val="004B54BD"/>
    <w:rsid w:val="004B5683"/>
    <w:rsid w:val="004B56E6"/>
    <w:rsid w:val="004B59E1"/>
    <w:rsid w:val="004B5C9D"/>
    <w:rsid w:val="004B610A"/>
    <w:rsid w:val="004B6767"/>
    <w:rsid w:val="004B7393"/>
    <w:rsid w:val="004C02E1"/>
    <w:rsid w:val="004C06A4"/>
    <w:rsid w:val="004C0E17"/>
    <w:rsid w:val="004C10E3"/>
    <w:rsid w:val="004C137F"/>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C7EE4"/>
    <w:rsid w:val="004D02E5"/>
    <w:rsid w:val="004D06BD"/>
    <w:rsid w:val="004D076C"/>
    <w:rsid w:val="004D0BE5"/>
    <w:rsid w:val="004D0DB4"/>
    <w:rsid w:val="004D1157"/>
    <w:rsid w:val="004D132C"/>
    <w:rsid w:val="004D2A67"/>
    <w:rsid w:val="004D330B"/>
    <w:rsid w:val="004D3F85"/>
    <w:rsid w:val="004D437B"/>
    <w:rsid w:val="004D4946"/>
    <w:rsid w:val="004D4A79"/>
    <w:rsid w:val="004D4BF1"/>
    <w:rsid w:val="004D5264"/>
    <w:rsid w:val="004D5480"/>
    <w:rsid w:val="004D55F4"/>
    <w:rsid w:val="004D5B12"/>
    <w:rsid w:val="004D5CCA"/>
    <w:rsid w:val="004D5D0B"/>
    <w:rsid w:val="004D5D56"/>
    <w:rsid w:val="004D5FA6"/>
    <w:rsid w:val="004D612E"/>
    <w:rsid w:val="004D61B1"/>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41C"/>
    <w:rsid w:val="004E64B6"/>
    <w:rsid w:val="004E7429"/>
    <w:rsid w:val="004E75D1"/>
    <w:rsid w:val="004E78DA"/>
    <w:rsid w:val="004E7D33"/>
    <w:rsid w:val="004E7D38"/>
    <w:rsid w:val="004E7E7D"/>
    <w:rsid w:val="004F033B"/>
    <w:rsid w:val="004F05B9"/>
    <w:rsid w:val="004F05F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4F771B"/>
    <w:rsid w:val="00500495"/>
    <w:rsid w:val="005008B5"/>
    <w:rsid w:val="00500B7D"/>
    <w:rsid w:val="00500D3E"/>
    <w:rsid w:val="00500FD4"/>
    <w:rsid w:val="005014B4"/>
    <w:rsid w:val="005016F6"/>
    <w:rsid w:val="00501BA5"/>
    <w:rsid w:val="00502256"/>
    <w:rsid w:val="00502274"/>
    <w:rsid w:val="00502297"/>
    <w:rsid w:val="0050299C"/>
    <w:rsid w:val="00502F0C"/>
    <w:rsid w:val="005043D7"/>
    <w:rsid w:val="005045C0"/>
    <w:rsid w:val="0050485B"/>
    <w:rsid w:val="00504E72"/>
    <w:rsid w:val="00504FA9"/>
    <w:rsid w:val="0050524A"/>
    <w:rsid w:val="005052DF"/>
    <w:rsid w:val="00505357"/>
    <w:rsid w:val="005057D5"/>
    <w:rsid w:val="00505920"/>
    <w:rsid w:val="00505A75"/>
    <w:rsid w:val="00506078"/>
    <w:rsid w:val="005064B7"/>
    <w:rsid w:val="005066EA"/>
    <w:rsid w:val="00507636"/>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5080"/>
    <w:rsid w:val="00515AA0"/>
    <w:rsid w:val="00515BDC"/>
    <w:rsid w:val="00515EF8"/>
    <w:rsid w:val="00515F2B"/>
    <w:rsid w:val="005165C7"/>
    <w:rsid w:val="005166F1"/>
    <w:rsid w:val="005170F2"/>
    <w:rsid w:val="00517396"/>
    <w:rsid w:val="00517561"/>
    <w:rsid w:val="005176B7"/>
    <w:rsid w:val="005176FD"/>
    <w:rsid w:val="00517C91"/>
    <w:rsid w:val="00517FA4"/>
    <w:rsid w:val="005201FF"/>
    <w:rsid w:val="00520616"/>
    <w:rsid w:val="00520A01"/>
    <w:rsid w:val="00520B59"/>
    <w:rsid w:val="00520EB2"/>
    <w:rsid w:val="0052120C"/>
    <w:rsid w:val="0052169F"/>
    <w:rsid w:val="005218BC"/>
    <w:rsid w:val="00521CC3"/>
    <w:rsid w:val="00521E5B"/>
    <w:rsid w:val="00522209"/>
    <w:rsid w:val="00522B12"/>
    <w:rsid w:val="00522C02"/>
    <w:rsid w:val="00522EC6"/>
    <w:rsid w:val="005234BD"/>
    <w:rsid w:val="005236B9"/>
    <w:rsid w:val="00523766"/>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3CAF"/>
    <w:rsid w:val="00534DC3"/>
    <w:rsid w:val="00534DEF"/>
    <w:rsid w:val="005353D6"/>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925"/>
    <w:rsid w:val="005519EC"/>
    <w:rsid w:val="0055215C"/>
    <w:rsid w:val="0055216C"/>
    <w:rsid w:val="005521D2"/>
    <w:rsid w:val="005524A1"/>
    <w:rsid w:val="0055264D"/>
    <w:rsid w:val="00552ED7"/>
    <w:rsid w:val="005535F5"/>
    <w:rsid w:val="00553ACA"/>
    <w:rsid w:val="00553BA4"/>
    <w:rsid w:val="00553E2B"/>
    <w:rsid w:val="00553F03"/>
    <w:rsid w:val="00554380"/>
    <w:rsid w:val="005547F6"/>
    <w:rsid w:val="00554D40"/>
    <w:rsid w:val="00554D7F"/>
    <w:rsid w:val="005552F9"/>
    <w:rsid w:val="00555634"/>
    <w:rsid w:val="005562F6"/>
    <w:rsid w:val="005562FF"/>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AED"/>
    <w:rsid w:val="00572CC6"/>
    <w:rsid w:val="00572EE5"/>
    <w:rsid w:val="005739B1"/>
    <w:rsid w:val="00573ACF"/>
    <w:rsid w:val="00573E99"/>
    <w:rsid w:val="00574746"/>
    <w:rsid w:val="00574B9C"/>
    <w:rsid w:val="00574F95"/>
    <w:rsid w:val="005750E5"/>
    <w:rsid w:val="00575206"/>
    <w:rsid w:val="0057524C"/>
    <w:rsid w:val="005756CC"/>
    <w:rsid w:val="00575ADB"/>
    <w:rsid w:val="00575B5E"/>
    <w:rsid w:val="00575CDC"/>
    <w:rsid w:val="00576702"/>
    <w:rsid w:val="00576879"/>
    <w:rsid w:val="00576920"/>
    <w:rsid w:val="00576DB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9F6"/>
    <w:rsid w:val="00586C60"/>
    <w:rsid w:val="0058727C"/>
    <w:rsid w:val="0058775C"/>
    <w:rsid w:val="00587910"/>
    <w:rsid w:val="0059031E"/>
    <w:rsid w:val="00590635"/>
    <w:rsid w:val="0059094A"/>
    <w:rsid w:val="00590B5C"/>
    <w:rsid w:val="00590BB7"/>
    <w:rsid w:val="00590C24"/>
    <w:rsid w:val="00590D34"/>
    <w:rsid w:val="00590E81"/>
    <w:rsid w:val="0059131B"/>
    <w:rsid w:val="005917C0"/>
    <w:rsid w:val="0059185C"/>
    <w:rsid w:val="0059194B"/>
    <w:rsid w:val="00591AA1"/>
    <w:rsid w:val="0059202C"/>
    <w:rsid w:val="00592154"/>
    <w:rsid w:val="00592423"/>
    <w:rsid w:val="00593257"/>
    <w:rsid w:val="005934FF"/>
    <w:rsid w:val="00593695"/>
    <w:rsid w:val="005940B1"/>
    <w:rsid w:val="005948E6"/>
    <w:rsid w:val="00594997"/>
    <w:rsid w:val="00594A14"/>
    <w:rsid w:val="00594D92"/>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286"/>
    <w:rsid w:val="005A6452"/>
    <w:rsid w:val="005A680F"/>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1FC"/>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C7F15"/>
    <w:rsid w:val="005D0080"/>
    <w:rsid w:val="005D00E3"/>
    <w:rsid w:val="005D0913"/>
    <w:rsid w:val="005D0A83"/>
    <w:rsid w:val="005D0B6C"/>
    <w:rsid w:val="005D0CE6"/>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B92"/>
    <w:rsid w:val="005D4FE1"/>
    <w:rsid w:val="005D5204"/>
    <w:rsid w:val="005D5215"/>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476"/>
    <w:rsid w:val="005E383F"/>
    <w:rsid w:val="005E3AAB"/>
    <w:rsid w:val="005E3C7F"/>
    <w:rsid w:val="005E41C9"/>
    <w:rsid w:val="005E426C"/>
    <w:rsid w:val="005E485D"/>
    <w:rsid w:val="005E4E64"/>
    <w:rsid w:val="005E542A"/>
    <w:rsid w:val="005E5B3C"/>
    <w:rsid w:val="005E5E5E"/>
    <w:rsid w:val="005E64B5"/>
    <w:rsid w:val="005E6844"/>
    <w:rsid w:val="005E691F"/>
    <w:rsid w:val="005E71F3"/>
    <w:rsid w:val="005E7412"/>
    <w:rsid w:val="005E7419"/>
    <w:rsid w:val="005E7921"/>
    <w:rsid w:val="005F00DB"/>
    <w:rsid w:val="005F0517"/>
    <w:rsid w:val="005F0682"/>
    <w:rsid w:val="005F0FB4"/>
    <w:rsid w:val="005F1D6A"/>
    <w:rsid w:val="005F1F92"/>
    <w:rsid w:val="005F201B"/>
    <w:rsid w:val="005F208C"/>
    <w:rsid w:val="005F302B"/>
    <w:rsid w:val="005F3C73"/>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804"/>
    <w:rsid w:val="00601D45"/>
    <w:rsid w:val="00601F9E"/>
    <w:rsid w:val="006022C5"/>
    <w:rsid w:val="006024A6"/>
    <w:rsid w:val="00602504"/>
    <w:rsid w:val="0060254F"/>
    <w:rsid w:val="00603A92"/>
    <w:rsid w:val="006040CE"/>
    <w:rsid w:val="00604522"/>
    <w:rsid w:val="00604616"/>
    <w:rsid w:val="00604E9D"/>
    <w:rsid w:val="00604F19"/>
    <w:rsid w:val="0060537B"/>
    <w:rsid w:val="006064B8"/>
    <w:rsid w:val="006065E3"/>
    <w:rsid w:val="00606A84"/>
    <w:rsid w:val="00606C42"/>
    <w:rsid w:val="0060791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078"/>
    <w:rsid w:val="0061653D"/>
    <w:rsid w:val="0061703A"/>
    <w:rsid w:val="006170D1"/>
    <w:rsid w:val="00617924"/>
    <w:rsid w:val="00620032"/>
    <w:rsid w:val="006201F3"/>
    <w:rsid w:val="00620272"/>
    <w:rsid w:val="00620277"/>
    <w:rsid w:val="00620B51"/>
    <w:rsid w:val="006215E1"/>
    <w:rsid w:val="0062188C"/>
    <w:rsid w:val="0062193B"/>
    <w:rsid w:val="00621EFD"/>
    <w:rsid w:val="00623231"/>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847"/>
    <w:rsid w:val="00630A64"/>
    <w:rsid w:val="00630CC4"/>
    <w:rsid w:val="0063142D"/>
    <w:rsid w:val="00631748"/>
    <w:rsid w:val="00631ADE"/>
    <w:rsid w:val="00631D37"/>
    <w:rsid w:val="006322C3"/>
    <w:rsid w:val="00632ACC"/>
    <w:rsid w:val="00632EE8"/>
    <w:rsid w:val="0063385D"/>
    <w:rsid w:val="00633DFB"/>
    <w:rsid w:val="00633E92"/>
    <w:rsid w:val="00634552"/>
    <w:rsid w:val="00634897"/>
    <w:rsid w:val="00634DD8"/>
    <w:rsid w:val="00634FEC"/>
    <w:rsid w:val="006352CF"/>
    <w:rsid w:val="006356AD"/>
    <w:rsid w:val="006356EE"/>
    <w:rsid w:val="00635BA4"/>
    <w:rsid w:val="00635CE8"/>
    <w:rsid w:val="00635E05"/>
    <w:rsid w:val="00635F0C"/>
    <w:rsid w:val="00636B99"/>
    <w:rsid w:val="006372DE"/>
    <w:rsid w:val="00637B73"/>
    <w:rsid w:val="00637C83"/>
    <w:rsid w:val="00637E22"/>
    <w:rsid w:val="00637F3D"/>
    <w:rsid w:val="00640FD4"/>
    <w:rsid w:val="00641654"/>
    <w:rsid w:val="0064168E"/>
    <w:rsid w:val="006418E0"/>
    <w:rsid w:val="00641B5C"/>
    <w:rsid w:val="006428DB"/>
    <w:rsid w:val="00642BBB"/>
    <w:rsid w:val="00642FC7"/>
    <w:rsid w:val="006430AA"/>
    <w:rsid w:val="00643214"/>
    <w:rsid w:val="0064365E"/>
    <w:rsid w:val="00643A93"/>
    <w:rsid w:val="00643BD6"/>
    <w:rsid w:val="00644324"/>
    <w:rsid w:val="00644C54"/>
    <w:rsid w:val="00644D56"/>
    <w:rsid w:val="006452E1"/>
    <w:rsid w:val="00645447"/>
    <w:rsid w:val="00646ABD"/>
    <w:rsid w:val="006471EA"/>
    <w:rsid w:val="0064771A"/>
    <w:rsid w:val="0064798B"/>
    <w:rsid w:val="00650E6D"/>
    <w:rsid w:val="0065182B"/>
    <w:rsid w:val="00651FF9"/>
    <w:rsid w:val="00652509"/>
    <w:rsid w:val="00652534"/>
    <w:rsid w:val="00652BF9"/>
    <w:rsid w:val="00652D32"/>
    <w:rsid w:val="00652FEE"/>
    <w:rsid w:val="00653452"/>
    <w:rsid w:val="00653877"/>
    <w:rsid w:val="00653CE4"/>
    <w:rsid w:val="00653D09"/>
    <w:rsid w:val="00653D4F"/>
    <w:rsid w:val="00653F50"/>
    <w:rsid w:val="006545BC"/>
    <w:rsid w:val="006546AD"/>
    <w:rsid w:val="00654F94"/>
    <w:rsid w:val="00655545"/>
    <w:rsid w:val="0065554C"/>
    <w:rsid w:val="006555F4"/>
    <w:rsid w:val="00655939"/>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5E69"/>
    <w:rsid w:val="0066645B"/>
    <w:rsid w:val="00666966"/>
    <w:rsid w:val="006669FC"/>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6557"/>
    <w:rsid w:val="00677C60"/>
    <w:rsid w:val="00680656"/>
    <w:rsid w:val="00680AAA"/>
    <w:rsid w:val="00680F7C"/>
    <w:rsid w:val="00681DA4"/>
    <w:rsid w:val="00682167"/>
    <w:rsid w:val="006825FF"/>
    <w:rsid w:val="006829F8"/>
    <w:rsid w:val="00682F19"/>
    <w:rsid w:val="00683097"/>
    <w:rsid w:val="006835ED"/>
    <w:rsid w:val="00683A2B"/>
    <w:rsid w:val="0068403A"/>
    <w:rsid w:val="0068417A"/>
    <w:rsid w:val="006841C0"/>
    <w:rsid w:val="00684317"/>
    <w:rsid w:val="006844B5"/>
    <w:rsid w:val="006845AB"/>
    <w:rsid w:val="0068553A"/>
    <w:rsid w:val="00685E91"/>
    <w:rsid w:val="00686235"/>
    <w:rsid w:val="006863F8"/>
    <w:rsid w:val="006864DC"/>
    <w:rsid w:val="00686C53"/>
    <w:rsid w:val="006872F2"/>
    <w:rsid w:val="00687567"/>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357"/>
    <w:rsid w:val="00693383"/>
    <w:rsid w:val="006936DD"/>
    <w:rsid w:val="00693AFF"/>
    <w:rsid w:val="00694EF1"/>
    <w:rsid w:val="00695110"/>
    <w:rsid w:val="006952C1"/>
    <w:rsid w:val="006953D8"/>
    <w:rsid w:val="00695554"/>
    <w:rsid w:val="006956CB"/>
    <w:rsid w:val="006958BC"/>
    <w:rsid w:val="006961A8"/>
    <w:rsid w:val="0069630D"/>
    <w:rsid w:val="006969B1"/>
    <w:rsid w:val="006972FF"/>
    <w:rsid w:val="00697584"/>
    <w:rsid w:val="00697628"/>
    <w:rsid w:val="006A04E8"/>
    <w:rsid w:val="006A058F"/>
    <w:rsid w:val="006A1543"/>
    <w:rsid w:val="006A192B"/>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951"/>
    <w:rsid w:val="006A3A8A"/>
    <w:rsid w:val="006A3F6A"/>
    <w:rsid w:val="006A4314"/>
    <w:rsid w:val="006A4335"/>
    <w:rsid w:val="006A435C"/>
    <w:rsid w:val="006A46A0"/>
    <w:rsid w:val="006A4BF9"/>
    <w:rsid w:val="006A519E"/>
    <w:rsid w:val="006A5EC9"/>
    <w:rsid w:val="006A65C5"/>
    <w:rsid w:val="006A6BD2"/>
    <w:rsid w:val="006A773E"/>
    <w:rsid w:val="006A79CC"/>
    <w:rsid w:val="006A7D99"/>
    <w:rsid w:val="006B0553"/>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840"/>
    <w:rsid w:val="006B494A"/>
    <w:rsid w:val="006B4A92"/>
    <w:rsid w:val="006B4F4B"/>
    <w:rsid w:val="006B5163"/>
    <w:rsid w:val="006B5352"/>
    <w:rsid w:val="006B5A48"/>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2DE"/>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75B"/>
    <w:rsid w:val="006D412A"/>
    <w:rsid w:val="006D412F"/>
    <w:rsid w:val="006D47D9"/>
    <w:rsid w:val="006D4849"/>
    <w:rsid w:val="006D49CD"/>
    <w:rsid w:val="006D4A4A"/>
    <w:rsid w:val="006D4A9B"/>
    <w:rsid w:val="006D4C2C"/>
    <w:rsid w:val="006D4CC3"/>
    <w:rsid w:val="006D5A30"/>
    <w:rsid w:val="006D5C77"/>
    <w:rsid w:val="006D6223"/>
    <w:rsid w:val="006D66A5"/>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0D73"/>
    <w:rsid w:val="006F118E"/>
    <w:rsid w:val="006F150A"/>
    <w:rsid w:val="006F1568"/>
    <w:rsid w:val="006F16B4"/>
    <w:rsid w:val="006F1A09"/>
    <w:rsid w:val="006F1C1A"/>
    <w:rsid w:val="006F2422"/>
    <w:rsid w:val="006F2775"/>
    <w:rsid w:val="006F2BB5"/>
    <w:rsid w:val="006F354F"/>
    <w:rsid w:val="006F380D"/>
    <w:rsid w:val="006F3A22"/>
    <w:rsid w:val="006F3BBA"/>
    <w:rsid w:val="006F3E31"/>
    <w:rsid w:val="006F421F"/>
    <w:rsid w:val="006F468F"/>
    <w:rsid w:val="006F474A"/>
    <w:rsid w:val="006F5193"/>
    <w:rsid w:val="006F5B5D"/>
    <w:rsid w:val="006F5C6F"/>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22"/>
    <w:rsid w:val="00705AA1"/>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44"/>
    <w:rsid w:val="007138A2"/>
    <w:rsid w:val="007138BC"/>
    <w:rsid w:val="00713F26"/>
    <w:rsid w:val="00713F42"/>
    <w:rsid w:val="007141CD"/>
    <w:rsid w:val="00714996"/>
    <w:rsid w:val="00714A27"/>
    <w:rsid w:val="007153F0"/>
    <w:rsid w:val="007156D9"/>
    <w:rsid w:val="00715B6D"/>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3F0"/>
    <w:rsid w:val="007245E4"/>
    <w:rsid w:val="007246DB"/>
    <w:rsid w:val="00724F64"/>
    <w:rsid w:val="00725289"/>
    <w:rsid w:val="0072587B"/>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3CA4"/>
    <w:rsid w:val="00733F1A"/>
    <w:rsid w:val="00734DEB"/>
    <w:rsid w:val="007350BF"/>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1D9"/>
    <w:rsid w:val="007434C2"/>
    <w:rsid w:val="007434F3"/>
    <w:rsid w:val="00743DA6"/>
    <w:rsid w:val="0074498A"/>
    <w:rsid w:val="00744E35"/>
    <w:rsid w:val="0074569F"/>
    <w:rsid w:val="0074570B"/>
    <w:rsid w:val="0074588F"/>
    <w:rsid w:val="00745A45"/>
    <w:rsid w:val="00745E89"/>
    <w:rsid w:val="007467A0"/>
    <w:rsid w:val="00746D73"/>
    <w:rsid w:val="00747FDF"/>
    <w:rsid w:val="00750528"/>
    <w:rsid w:val="0075054F"/>
    <w:rsid w:val="007505FB"/>
    <w:rsid w:val="007508BE"/>
    <w:rsid w:val="00750AEF"/>
    <w:rsid w:val="00750E17"/>
    <w:rsid w:val="00751998"/>
    <w:rsid w:val="0075247C"/>
    <w:rsid w:val="007524F2"/>
    <w:rsid w:val="00752FED"/>
    <w:rsid w:val="00753EDB"/>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31A"/>
    <w:rsid w:val="0076056C"/>
    <w:rsid w:val="00760A6C"/>
    <w:rsid w:val="00761743"/>
    <w:rsid w:val="007626BF"/>
    <w:rsid w:val="00762CBA"/>
    <w:rsid w:val="00762FE7"/>
    <w:rsid w:val="007634B2"/>
    <w:rsid w:val="00763985"/>
    <w:rsid w:val="007640C9"/>
    <w:rsid w:val="007643F7"/>
    <w:rsid w:val="007644F8"/>
    <w:rsid w:val="00764C67"/>
    <w:rsid w:val="00765A32"/>
    <w:rsid w:val="00765EDF"/>
    <w:rsid w:val="00765F62"/>
    <w:rsid w:val="00766386"/>
    <w:rsid w:val="00766EFC"/>
    <w:rsid w:val="0076716F"/>
    <w:rsid w:val="007672C7"/>
    <w:rsid w:val="007679F4"/>
    <w:rsid w:val="007702BC"/>
    <w:rsid w:val="00770B94"/>
    <w:rsid w:val="00770C17"/>
    <w:rsid w:val="007715A0"/>
    <w:rsid w:val="00771608"/>
    <w:rsid w:val="00771791"/>
    <w:rsid w:val="00771C24"/>
    <w:rsid w:val="00772232"/>
    <w:rsid w:val="0077241E"/>
    <w:rsid w:val="00772541"/>
    <w:rsid w:val="0077300F"/>
    <w:rsid w:val="00773704"/>
    <w:rsid w:val="00773BE2"/>
    <w:rsid w:val="00773CF5"/>
    <w:rsid w:val="00774453"/>
    <w:rsid w:val="007753DB"/>
    <w:rsid w:val="007755D6"/>
    <w:rsid w:val="0077579F"/>
    <w:rsid w:val="007758B2"/>
    <w:rsid w:val="007758D1"/>
    <w:rsid w:val="00776793"/>
    <w:rsid w:val="00776E9C"/>
    <w:rsid w:val="0077768D"/>
    <w:rsid w:val="00777827"/>
    <w:rsid w:val="00777E37"/>
    <w:rsid w:val="00777FF8"/>
    <w:rsid w:val="007801C7"/>
    <w:rsid w:val="007807F7"/>
    <w:rsid w:val="00780988"/>
    <w:rsid w:val="007814EA"/>
    <w:rsid w:val="00781A8B"/>
    <w:rsid w:val="0078220D"/>
    <w:rsid w:val="0078241B"/>
    <w:rsid w:val="00782C2E"/>
    <w:rsid w:val="00782EAF"/>
    <w:rsid w:val="00782FAD"/>
    <w:rsid w:val="0078308A"/>
    <w:rsid w:val="0078375B"/>
    <w:rsid w:val="007838A0"/>
    <w:rsid w:val="007838F2"/>
    <w:rsid w:val="0078394C"/>
    <w:rsid w:val="00783BC9"/>
    <w:rsid w:val="00784314"/>
    <w:rsid w:val="00784619"/>
    <w:rsid w:val="007846A6"/>
    <w:rsid w:val="00784B89"/>
    <w:rsid w:val="00784F55"/>
    <w:rsid w:val="00785160"/>
    <w:rsid w:val="0078568F"/>
    <w:rsid w:val="00785ADF"/>
    <w:rsid w:val="007864E8"/>
    <w:rsid w:val="00786C14"/>
    <w:rsid w:val="007876D0"/>
    <w:rsid w:val="007876F8"/>
    <w:rsid w:val="007879B9"/>
    <w:rsid w:val="00787B63"/>
    <w:rsid w:val="00790053"/>
    <w:rsid w:val="00790B7D"/>
    <w:rsid w:val="00791118"/>
    <w:rsid w:val="007918C8"/>
    <w:rsid w:val="0079222F"/>
    <w:rsid w:val="007925B5"/>
    <w:rsid w:val="007927D3"/>
    <w:rsid w:val="00792F30"/>
    <w:rsid w:val="00793159"/>
    <w:rsid w:val="007934B1"/>
    <w:rsid w:val="007936E4"/>
    <w:rsid w:val="0079378B"/>
    <w:rsid w:val="00793E50"/>
    <w:rsid w:val="007943F6"/>
    <w:rsid w:val="00794542"/>
    <w:rsid w:val="00794549"/>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896"/>
    <w:rsid w:val="007A5D54"/>
    <w:rsid w:val="007A63A6"/>
    <w:rsid w:val="007A66F5"/>
    <w:rsid w:val="007A67EE"/>
    <w:rsid w:val="007A6CB1"/>
    <w:rsid w:val="007A6CCF"/>
    <w:rsid w:val="007A6D58"/>
    <w:rsid w:val="007A78F3"/>
    <w:rsid w:val="007B000A"/>
    <w:rsid w:val="007B0EC6"/>
    <w:rsid w:val="007B0F23"/>
    <w:rsid w:val="007B16EC"/>
    <w:rsid w:val="007B1AAF"/>
    <w:rsid w:val="007B2159"/>
    <w:rsid w:val="007B2C22"/>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0C7B"/>
    <w:rsid w:val="007C15F2"/>
    <w:rsid w:val="007C1C22"/>
    <w:rsid w:val="007C230D"/>
    <w:rsid w:val="007C257C"/>
    <w:rsid w:val="007C3279"/>
    <w:rsid w:val="007C360A"/>
    <w:rsid w:val="007C445E"/>
    <w:rsid w:val="007C48A8"/>
    <w:rsid w:val="007C4CB1"/>
    <w:rsid w:val="007C5369"/>
    <w:rsid w:val="007C56C2"/>
    <w:rsid w:val="007C583D"/>
    <w:rsid w:val="007C5A53"/>
    <w:rsid w:val="007C5C6A"/>
    <w:rsid w:val="007C5F73"/>
    <w:rsid w:val="007C64AA"/>
    <w:rsid w:val="007C6785"/>
    <w:rsid w:val="007C6B47"/>
    <w:rsid w:val="007C6E3F"/>
    <w:rsid w:val="007C70A6"/>
    <w:rsid w:val="007C7230"/>
    <w:rsid w:val="007C739F"/>
    <w:rsid w:val="007C7B5D"/>
    <w:rsid w:val="007D022D"/>
    <w:rsid w:val="007D0822"/>
    <w:rsid w:val="007D0C90"/>
    <w:rsid w:val="007D0D87"/>
    <w:rsid w:val="007D0DFA"/>
    <w:rsid w:val="007D103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6FF"/>
    <w:rsid w:val="007D3755"/>
    <w:rsid w:val="007D4535"/>
    <w:rsid w:val="007D4ACC"/>
    <w:rsid w:val="007D4B62"/>
    <w:rsid w:val="007D4DD1"/>
    <w:rsid w:val="007D4E18"/>
    <w:rsid w:val="007D5057"/>
    <w:rsid w:val="007D54DC"/>
    <w:rsid w:val="007D5A34"/>
    <w:rsid w:val="007D5C37"/>
    <w:rsid w:val="007D61D5"/>
    <w:rsid w:val="007D6667"/>
    <w:rsid w:val="007D715D"/>
    <w:rsid w:val="007D7540"/>
    <w:rsid w:val="007D7614"/>
    <w:rsid w:val="007E0187"/>
    <w:rsid w:val="007E0509"/>
    <w:rsid w:val="007E0B69"/>
    <w:rsid w:val="007E0EFD"/>
    <w:rsid w:val="007E1022"/>
    <w:rsid w:val="007E1131"/>
    <w:rsid w:val="007E1164"/>
    <w:rsid w:val="007E1B5B"/>
    <w:rsid w:val="007E217F"/>
    <w:rsid w:val="007E2980"/>
    <w:rsid w:val="007E2ACC"/>
    <w:rsid w:val="007E340F"/>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F0193"/>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5F1"/>
    <w:rsid w:val="008046EE"/>
    <w:rsid w:val="008047C3"/>
    <w:rsid w:val="00805348"/>
    <w:rsid w:val="00805B72"/>
    <w:rsid w:val="00805CA8"/>
    <w:rsid w:val="00805CE6"/>
    <w:rsid w:val="00806035"/>
    <w:rsid w:val="008069DE"/>
    <w:rsid w:val="008076E5"/>
    <w:rsid w:val="00807952"/>
    <w:rsid w:val="008079EC"/>
    <w:rsid w:val="00807B0B"/>
    <w:rsid w:val="00807BAE"/>
    <w:rsid w:val="00807E63"/>
    <w:rsid w:val="008101B4"/>
    <w:rsid w:val="0081097A"/>
    <w:rsid w:val="00810C28"/>
    <w:rsid w:val="00810DEB"/>
    <w:rsid w:val="00811A6D"/>
    <w:rsid w:val="00812329"/>
    <w:rsid w:val="008126D3"/>
    <w:rsid w:val="008126D7"/>
    <w:rsid w:val="0081277C"/>
    <w:rsid w:val="0081290C"/>
    <w:rsid w:val="008132CC"/>
    <w:rsid w:val="00813A7A"/>
    <w:rsid w:val="00813B7E"/>
    <w:rsid w:val="00814636"/>
    <w:rsid w:val="008146B3"/>
    <w:rsid w:val="00814D4A"/>
    <w:rsid w:val="0081535D"/>
    <w:rsid w:val="00815A61"/>
    <w:rsid w:val="00815D30"/>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ED"/>
    <w:rsid w:val="00822EB7"/>
    <w:rsid w:val="00822F69"/>
    <w:rsid w:val="0082358E"/>
    <w:rsid w:val="00823683"/>
    <w:rsid w:val="00823C2D"/>
    <w:rsid w:val="008240DE"/>
    <w:rsid w:val="008246AF"/>
    <w:rsid w:val="00824B19"/>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447"/>
    <w:rsid w:val="00843F03"/>
    <w:rsid w:val="00844013"/>
    <w:rsid w:val="00844017"/>
    <w:rsid w:val="008440BA"/>
    <w:rsid w:val="00844B44"/>
    <w:rsid w:val="00844B92"/>
    <w:rsid w:val="00844EA6"/>
    <w:rsid w:val="00844EB8"/>
    <w:rsid w:val="00845020"/>
    <w:rsid w:val="00845B1C"/>
    <w:rsid w:val="00845FF1"/>
    <w:rsid w:val="00846411"/>
    <w:rsid w:val="00846686"/>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73B7"/>
    <w:rsid w:val="00857640"/>
    <w:rsid w:val="008576BF"/>
    <w:rsid w:val="00857BBD"/>
    <w:rsid w:val="00860C78"/>
    <w:rsid w:val="00860D55"/>
    <w:rsid w:val="00860D64"/>
    <w:rsid w:val="00861E5C"/>
    <w:rsid w:val="00861F0D"/>
    <w:rsid w:val="00862210"/>
    <w:rsid w:val="008638EB"/>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A58"/>
    <w:rsid w:val="00875E8E"/>
    <w:rsid w:val="008763C5"/>
    <w:rsid w:val="0087654C"/>
    <w:rsid w:val="0087697E"/>
    <w:rsid w:val="00876C96"/>
    <w:rsid w:val="00876D1C"/>
    <w:rsid w:val="008770B4"/>
    <w:rsid w:val="008772E4"/>
    <w:rsid w:val="00877467"/>
    <w:rsid w:val="00877A08"/>
    <w:rsid w:val="0088015A"/>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33D4"/>
    <w:rsid w:val="008934D6"/>
    <w:rsid w:val="00894327"/>
    <w:rsid w:val="00894711"/>
    <w:rsid w:val="00894D94"/>
    <w:rsid w:val="00894E6B"/>
    <w:rsid w:val="00895CDD"/>
    <w:rsid w:val="008960D5"/>
    <w:rsid w:val="00897546"/>
    <w:rsid w:val="008A1389"/>
    <w:rsid w:val="008A1429"/>
    <w:rsid w:val="008A23A6"/>
    <w:rsid w:val="008A2469"/>
    <w:rsid w:val="008A2553"/>
    <w:rsid w:val="008A2802"/>
    <w:rsid w:val="008A28FD"/>
    <w:rsid w:val="008A2A48"/>
    <w:rsid w:val="008A3645"/>
    <w:rsid w:val="008A378C"/>
    <w:rsid w:val="008A3C7D"/>
    <w:rsid w:val="008A3FB8"/>
    <w:rsid w:val="008A3FEE"/>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2A1"/>
    <w:rsid w:val="008B0518"/>
    <w:rsid w:val="008B137C"/>
    <w:rsid w:val="008B157A"/>
    <w:rsid w:val="008B15B3"/>
    <w:rsid w:val="008B1709"/>
    <w:rsid w:val="008B1C13"/>
    <w:rsid w:val="008B1D5C"/>
    <w:rsid w:val="008B1F59"/>
    <w:rsid w:val="008B2785"/>
    <w:rsid w:val="008B2E18"/>
    <w:rsid w:val="008B2F00"/>
    <w:rsid w:val="008B2F42"/>
    <w:rsid w:val="008B35DD"/>
    <w:rsid w:val="008B4349"/>
    <w:rsid w:val="008B45B2"/>
    <w:rsid w:val="008B4795"/>
    <w:rsid w:val="008B4B01"/>
    <w:rsid w:val="008B4DCD"/>
    <w:rsid w:val="008B50A2"/>
    <w:rsid w:val="008B55AD"/>
    <w:rsid w:val="008B58DC"/>
    <w:rsid w:val="008B5DF2"/>
    <w:rsid w:val="008B6194"/>
    <w:rsid w:val="008B645F"/>
    <w:rsid w:val="008B6D7F"/>
    <w:rsid w:val="008B7044"/>
    <w:rsid w:val="008B71DB"/>
    <w:rsid w:val="008B777A"/>
    <w:rsid w:val="008B7795"/>
    <w:rsid w:val="008B7B09"/>
    <w:rsid w:val="008B7BB1"/>
    <w:rsid w:val="008C09C8"/>
    <w:rsid w:val="008C1FB0"/>
    <w:rsid w:val="008C2419"/>
    <w:rsid w:val="008C2525"/>
    <w:rsid w:val="008C2647"/>
    <w:rsid w:val="008C26CB"/>
    <w:rsid w:val="008C2917"/>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3A"/>
    <w:rsid w:val="008C616E"/>
    <w:rsid w:val="008C638A"/>
    <w:rsid w:val="008C69B4"/>
    <w:rsid w:val="008C6C74"/>
    <w:rsid w:val="008C6D1C"/>
    <w:rsid w:val="008C6D42"/>
    <w:rsid w:val="008C6F29"/>
    <w:rsid w:val="008C724B"/>
    <w:rsid w:val="008C73C8"/>
    <w:rsid w:val="008C7805"/>
    <w:rsid w:val="008D045C"/>
    <w:rsid w:val="008D15F2"/>
    <w:rsid w:val="008D1CBB"/>
    <w:rsid w:val="008D1D5C"/>
    <w:rsid w:val="008D2047"/>
    <w:rsid w:val="008D2418"/>
    <w:rsid w:val="008D2557"/>
    <w:rsid w:val="008D2776"/>
    <w:rsid w:val="008D27C8"/>
    <w:rsid w:val="008D284B"/>
    <w:rsid w:val="008D2B8E"/>
    <w:rsid w:val="008D36C7"/>
    <w:rsid w:val="008D377E"/>
    <w:rsid w:val="008D395A"/>
    <w:rsid w:val="008D39D5"/>
    <w:rsid w:val="008D3E48"/>
    <w:rsid w:val="008D40AD"/>
    <w:rsid w:val="008D4149"/>
    <w:rsid w:val="008D432A"/>
    <w:rsid w:val="008D4BC8"/>
    <w:rsid w:val="008D4F48"/>
    <w:rsid w:val="008D5C3C"/>
    <w:rsid w:val="008D5CFB"/>
    <w:rsid w:val="008D655F"/>
    <w:rsid w:val="008D67F3"/>
    <w:rsid w:val="008D6F76"/>
    <w:rsid w:val="008D6FBF"/>
    <w:rsid w:val="008D78AA"/>
    <w:rsid w:val="008D7B58"/>
    <w:rsid w:val="008D7FAA"/>
    <w:rsid w:val="008E09EE"/>
    <w:rsid w:val="008E0D0A"/>
    <w:rsid w:val="008E1910"/>
    <w:rsid w:val="008E1DA3"/>
    <w:rsid w:val="008E21BA"/>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AC7"/>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709"/>
    <w:rsid w:val="009019C4"/>
    <w:rsid w:val="00901A3B"/>
    <w:rsid w:val="00901DA6"/>
    <w:rsid w:val="009024BA"/>
    <w:rsid w:val="00902C33"/>
    <w:rsid w:val="00903E71"/>
    <w:rsid w:val="00904528"/>
    <w:rsid w:val="00904546"/>
    <w:rsid w:val="0090457C"/>
    <w:rsid w:val="00904BC2"/>
    <w:rsid w:val="00904CCD"/>
    <w:rsid w:val="00904EC8"/>
    <w:rsid w:val="00905225"/>
    <w:rsid w:val="0090523F"/>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4AED"/>
    <w:rsid w:val="00914D98"/>
    <w:rsid w:val="009154E3"/>
    <w:rsid w:val="009158E3"/>
    <w:rsid w:val="009161D1"/>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8D8"/>
    <w:rsid w:val="00925A6E"/>
    <w:rsid w:val="00925FDC"/>
    <w:rsid w:val="00926065"/>
    <w:rsid w:val="009261A4"/>
    <w:rsid w:val="009261AD"/>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4B6C"/>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43B"/>
    <w:rsid w:val="00941A5A"/>
    <w:rsid w:val="0094204C"/>
    <w:rsid w:val="00942561"/>
    <w:rsid w:val="00942771"/>
    <w:rsid w:val="00942B00"/>
    <w:rsid w:val="009434C2"/>
    <w:rsid w:val="00943828"/>
    <w:rsid w:val="00943C95"/>
    <w:rsid w:val="00943DA1"/>
    <w:rsid w:val="0094428A"/>
    <w:rsid w:val="009445E3"/>
    <w:rsid w:val="00944AFF"/>
    <w:rsid w:val="00945883"/>
    <w:rsid w:val="00945A5A"/>
    <w:rsid w:val="009464DC"/>
    <w:rsid w:val="0094676C"/>
    <w:rsid w:val="009467B7"/>
    <w:rsid w:val="009468BD"/>
    <w:rsid w:val="00946A47"/>
    <w:rsid w:val="009471CE"/>
    <w:rsid w:val="00947301"/>
    <w:rsid w:val="009475FC"/>
    <w:rsid w:val="00947929"/>
    <w:rsid w:val="00947970"/>
    <w:rsid w:val="00947D6E"/>
    <w:rsid w:val="00950321"/>
    <w:rsid w:val="00950643"/>
    <w:rsid w:val="009511B8"/>
    <w:rsid w:val="0095165A"/>
    <w:rsid w:val="0095197A"/>
    <w:rsid w:val="00951AE6"/>
    <w:rsid w:val="00951E52"/>
    <w:rsid w:val="00951F21"/>
    <w:rsid w:val="00952960"/>
    <w:rsid w:val="00952F92"/>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10A"/>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6F3"/>
    <w:rsid w:val="009670DA"/>
    <w:rsid w:val="0096741D"/>
    <w:rsid w:val="00967B7D"/>
    <w:rsid w:val="00967F56"/>
    <w:rsid w:val="0097082F"/>
    <w:rsid w:val="00970DF5"/>
    <w:rsid w:val="00972223"/>
    <w:rsid w:val="00972ABE"/>
    <w:rsid w:val="00972CAE"/>
    <w:rsid w:val="0097326D"/>
    <w:rsid w:val="009733C6"/>
    <w:rsid w:val="00973554"/>
    <w:rsid w:val="009736CB"/>
    <w:rsid w:val="009739EC"/>
    <w:rsid w:val="00974778"/>
    <w:rsid w:val="00974E8F"/>
    <w:rsid w:val="009750B4"/>
    <w:rsid w:val="009757C7"/>
    <w:rsid w:val="00975871"/>
    <w:rsid w:val="00975BBC"/>
    <w:rsid w:val="00975C54"/>
    <w:rsid w:val="00975E6C"/>
    <w:rsid w:val="0097608B"/>
    <w:rsid w:val="009761F9"/>
    <w:rsid w:val="00976A30"/>
    <w:rsid w:val="00977231"/>
    <w:rsid w:val="00977DE0"/>
    <w:rsid w:val="00980989"/>
    <w:rsid w:val="00980EB5"/>
    <w:rsid w:val="009812A7"/>
    <w:rsid w:val="00981C68"/>
    <w:rsid w:val="00981D63"/>
    <w:rsid w:val="0098248E"/>
    <w:rsid w:val="00982D6A"/>
    <w:rsid w:val="00982DBE"/>
    <w:rsid w:val="009830CE"/>
    <w:rsid w:val="00983488"/>
    <w:rsid w:val="00983646"/>
    <w:rsid w:val="00983921"/>
    <w:rsid w:val="00983C05"/>
    <w:rsid w:val="00983E27"/>
    <w:rsid w:val="00984048"/>
    <w:rsid w:val="009844FC"/>
    <w:rsid w:val="00984597"/>
    <w:rsid w:val="00984A54"/>
    <w:rsid w:val="00984FAC"/>
    <w:rsid w:val="00985095"/>
    <w:rsid w:val="0098552D"/>
    <w:rsid w:val="009856D5"/>
    <w:rsid w:val="00985A14"/>
    <w:rsid w:val="0098618C"/>
    <w:rsid w:val="00986515"/>
    <w:rsid w:val="00986A22"/>
    <w:rsid w:val="00986DA8"/>
    <w:rsid w:val="00987690"/>
    <w:rsid w:val="009876D6"/>
    <w:rsid w:val="00987AF8"/>
    <w:rsid w:val="00987C86"/>
    <w:rsid w:val="00987E1C"/>
    <w:rsid w:val="00990079"/>
    <w:rsid w:val="00990209"/>
    <w:rsid w:val="009902C4"/>
    <w:rsid w:val="00990459"/>
    <w:rsid w:val="00990D84"/>
    <w:rsid w:val="00991350"/>
    <w:rsid w:val="00991518"/>
    <w:rsid w:val="0099169F"/>
    <w:rsid w:val="00993C13"/>
    <w:rsid w:val="00994467"/>
    <w:rsid w:val="009944BC"/>
    <w:rsid w:val="009953FA"/>
    <w:rsid w:val="00995660"/>
    <w:rsid w:val="00995695"/>
    <w:rsid w:val="00995821"/>
    <w:rsid w:val="00995848"/>
    <w:rsid w:val="0099594F"/>
    <w:rsid w:val="00995EB6"/>
    <w:rsid w:val="00995F56"/>
    <w:rsid w:val="00996122"/>
    <w:rsid w:val="00996762"/>
    <w:rsid w:val="0099676B"/>
    <w:rsid w:val="00996918"/>
    <w:rsid w:val="00996D46"/>
    <w:rsid w:val="00996FF7"/>
    <w:rsid w:val="0099795A"/>
    <w:rsid w:val="00997FF5"/>
    <w:rsid w:val="009A0490"/>
    <w:rsid w:val="009A07FE"/>
    <w:rsid w:val="009A0A78"/>
    <w:rsid w:val="009A1382"/>
    <w:rsid w:val="009A1384"/>
    <w:rsid w:val="009A15F4"/>
    <w:rsid w:val="009A17DC"/>
    <w:rsid w:val="009A1AD3"/>
    <w:rsid w:val="009A1EA4"/>
    <w:rsid w:val="009A2104"/>
    <w:rsid w:val="009A26B9"/>
    <w:rsid w:val="009A26FE"/>
    <w:rsid w:val="009A2AED"/>
    <w:rsid w:val="009A2DF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ACD"/>
    <w:rsid w:val="009B1BE2"/>
    <w:rsid w:val="009B1D9E"/>
    <w:rsid w:val="009B1EF2"/>
    <w:rsid w:val="009B1F2A"/>
    <w:rsid w:val="009B20C5"/>
    <w:rsid w:val="009B2616"/>
    <w:rsid w:val="009B291A"/>
    <w:rsid w:val="009B2C2E"/>
    <w:rsid w:val="009B326C"/>
    <w:rsid w:val="009B35C5"/>
    <w:rsid w:val="009B3936"/>
    <w:rsid w:val="009B4814"/>
    <w:rsid w:val="009B4900"/>
    <w:rsid w:val="009B530C"/>
    <w:rsid w:val="009B55A3"/>
    <w:rsid w:val="009B578D"/>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42CC"/>
    <w:rsid w:val="009C42F9"/>
    <w:rsid w:val="009C4363"/>
    <w:rsid w:val="009C4FA1"/>
    <w:rsid w:val="009C5E1E"/>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1FB1"/>
    <w:rsid w:val="009D2049"/>
    <w:rsid w:val="009D2145"/>
    <w:rsid w:val="009D2638"/>
    <w:rsid w:val="009D2B2E"/>
    <w:rsid w:val="009D2D00"/>
    <w:rsid w:val="009D308F"/>
    <w:rsid w:val="009D3273"/>
    <w:rsid w:val="009D3445"/>
    <w:rsid w:val="009D34E1"/>
    <w:rsid w:val="009D35FD"/>
    <w:rsid w:val="009D4AC5"/>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7DF"/>
    <w:rsid w:val="009E689C"/>
    <w:rsid w:val="009E7301"/>
    <w:rsid w:val="009E76D8"/>
    <w:rsid w:val="009E7D4E"/>
    <w:rsid w:val="009F0239"/>
    <w:rsid w:val="009F031E"/>
    <w:rsid w:val="009F0833"/>
    <w:rsid w:val="009F0CEB"/>
    <w:rsid w:val="009F117B"/>
    <w:rsid w:val="009F154C"/>
    <w:rsid w:val="009F2445"/>
    <w:rsid w:val="009F25F1"/>
    <w:rsid w:val="009F2BC9"/>
    <w:rsid w:val="009F3368"/>
    <w:rsid w:val="009F33E7"/>
    <w:rsid w:val="009F3936"/>
    <w:rsid w:val="009F3C6F"/>
    <w:rsid w:val="009F4225"/>
    <w:rsid w:val="009F42E1"/>
    <w:rsid w:val="009F45B8"/>
    <w:rsid w:val="009F47B1"/>
    <w:rsid w:val="009F4899"/>
    <w:rsid w:val="009F489F"/>
    <w:rsid w:val="009F5050"/>
    <w:rsid w:val="009F53A5"/>
    <w:rsid w:val="009F559C"/>
    <w:rsid w:val="009F5E90"/>
    <w:rsid w:val="009F60A2"/>
    <w:rsid w:val="009F619C"/>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CCD"/>
    <w:rsid w:val="00A020D4"/>
    <w:rsid w:val="00A02DC6"/>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2CFA"/>
    <w:rsid w:val="00A131B5"/>
    <w:rsid w:val="00A131F7"/>
    <w:rsid w:val="00A13772"/>
    <w:rsid w:val="00A1386E"/>
    <w:rsid w:val="00A138EB"/>
    <w:rsid w:val="00A14E9A"/>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279"/>
    <w:rsid w:val="00A244E4"/>
    <w:rsid w:val="00A245C0"/>
    <w:rsid w:val="00A24EF3"/>
    <w:rsid w:val="00A250B0"/>
    <w:rsid w:val="00A25307"/>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1C5"/>
    <w:rsid w:val="00A30632"/>
    <w:rsid w:val="00A30B09"/>
    <w:rsid w:val="00A30E2A"/>
    <w:rsid w:val="00A316AD"/>
    <w:rsid w:val="00A316E8"/>
    <w:rsid w:val="00A32325"/>
    <w:rsid w:val="00A3254C"/>
    <w:rsid w:val="00A3259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6D98"/>
    <w:rsid w:val="00A37128"/>
    <w:rsid w:val="00A372AA"/>
    <w:rsid w:val="00A375C0"/>
    <w:rsid w:val="00A37A01"/>
    <w:rsid w:val="00A37D42"/>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5C3"/>
    <w:rsid w:val="00A42A0C"/>
    <w:rsid w:val="00A43504"/>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4CF"/>
    <w:rsid w:val="00A50B0A"/>
    <w:rsid w:val="00A50B1C"/>
    <w:rsid w:val="00A50B33"/>
    <w:rsid w:val="00A50D4A"/>
    <w:rsid w:val="00A53321"/>
    <w:rsid w:val="00A53AB6"/>
    <w:rsid w:val="00A54318"/>
    <w:rsid w:val="00A5449C"/>
    <w:rsid w:val="00A54E66"/>
    <w:rsid w:val="00A54F58"/>
    <w:rsid w:val="00A55032"/>
    <w:rsid w:val="00A55107"/>
    <w:rsid w:val="00A553B8"/>
    <w:rsid w:val="00A55A38"/>
    <w:rsid w:val="00A55C4A"/>
    <w:rsid w:val="00A55EEA"/>
    <w:rsid w:val="00A56772"/>
    <w:rsid w:val="00A567DF"/>
    <w:rsid w:val="00A5686A"/>
    <w:rsid w:val="00A569A9"/>
    <w:rsid w:val="00A56B38"/>
    <w:rsid w:val="00A57EE2"/>
    <w:rsid w:val="00A6076E"/>
    <w:rsid w:val="00A60ABA"/>
    <w:rsid w:val="00A60F02"/>
    <w:rsid w:val="00A610B0"/>
    <w:rsid w:val="00A611F4"/>
    <w:rsid w:val="00A61484"/>
    <w:rsid w:val="00A615C3"/>
    <w:rsid w:val="00A61B45"/>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787"/>
    <w:rsid w:val="00A72DA6"/>
    <w:rsid w:val="00A72FD6"/>
    <w:rsid w:val="00A73E45"/>
    <w:rsid w:val="00A73FB6"/>
    <w:rsid w:val="00A74014"/>
    <w:rsid w:val="00A745E4"/>
    <w:rsid w:val="00A74649"/>
    <w:rsid w:val="00A75CE7"/>
    <w:rsid w:val="00A76A92"/>
    <w:rsid w:val="00A76E4D"/>
    <w:rsid w:val="00A7715B"/>
    <w:rsid w:val="00A77A40"/>
    <w:rsid w:val="00A77C5A"/>
    <w:rsid w:val="00A80305"/>
    <w:rsid w:val="00A80609"/>
    <w:rsid w:val="00A8094B"/>
    <w:rsid w:val="00A80DF3"/>
    <w:rsid w:val="00A8127D"/>
    <w:rsid w:val="00A8167F"/>
    <w:rsid w:val="00A817CC"/>
    <w:rsid w:val="00A818DB"/>
    <w:rsid w:val="00A818EC"/>
    <w:rsid w:val="00A819C4"/>
    <w:rsid w:val="00A81AA3"/>
    <w:rsid w:val="00A82985"/>
    <w:rsid w:val="00A83E3C"/>
    <w:rsid w:val="00A83F7E"/>
    <w:rsid w:val="00A84061"/>
    <w:rsid w:val="00A845E4"/>
    <w:rsid w:val="00A85BBF"/>
    <w:rsid w:val="00A85BC3"/>
    <w:rsid w:val="00A85E5B"/>
    <w:rsid w:val="00A860DF"/>
    <w:rsid w:val="00A86610"/>
    <w:rsid w:val="00A86E6A"/>
    <w:rsid w:val="00A86F72"/>
    <w:rsid w:val="00A877EC"/>
    <w:rsid w:val="00A87888"/>
    <w:rsid w:val="00A87A1A"/>
    <w:rsid w:val="00A9074A"/>
    <w:rsid w:val="00A90913"/>
    <w:rsid w:val="00A90C25"/>
    <w:rsid w:val="00A9120F"/>
    <w:rsid w:val="00A912C6"/>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4B8D"/>
    <w:rsid w:val="00A952E5"/>
    <w:rsid w:val="00A95835"/>
    <w:rsid w:val="00A95899"/>
    <w:rsid w:val="00A95B55"/>
    <w:rsid w:val="00A95E09"/>
    <w:rsid w:val="00A9619E"/>
    <w:rsid w:val="00A9681C"/>
    <w:rsid w:val="00A96C9D"/>
    <w:rsid w:val="00A96DA8"/>
    <w:rsid w:val="00A97319"/>
    <w:rsid w:val="00A97402"/>
    <w:rsid w:val="00A97B70"/>
    <w:rsid w:val="00AA0067"/>
    <w:rsid w:val="00AA0084"/>
    <w:rsid w:val="00AA0B62"/>
    <w:rsid w:val="00AA14C9"/>
    <w:rsid w:val="00AA1ABE"/>
    <w:rsid w:val="00AA1C0F"/>
    <w:rsid w:val="00AA25AD"/>
    <w:rsid w:val="00AA28B7"/>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62"/>
    <w:rsid w:val="00AA6EC3"/>
    <w:rsid w:val="00AA6FDD"/>
    <w:rsid w:val="00AA777A"/>
    <w:rsid w:val="00AB11C0"/>
    <w:rsid w:val="00AB1AF9"/>
    <w:rsid w:val="00AB1C1D"/>
    <w:rsid w:val="00AB1C99"/>
    <w:rsid w:val="00AB1CC2"/>
    <w:rsid w:val="00AB2006"/>
    <w:rsid w:val="00AB31DA"/>
    <w:rsid w:val="00AB3996"/>
    <w:rsid w:val="00AB3F7F"/>
    <w:rsid w:val="00AB4468"/>
    <w:rsid w:val="00AB4750"/>
    <w:rsid w:val="00AB4D2F"/>
    <w:rsid w:val="00AB5010"/>
    <w:rsid w:val="00AB5188"/>
    <w:rsid w:val="00AB5553"/>
    <w:rsid w:val="00AB5935"/>
    <w:rsid w:val="00AB753E"/>
    <w:rsid w:val="00AB7D21"/>
    <w:rsid w:val="00AB7E23"/>
    <w:rsid w:val="00AB7F16"/>
    <w:rsid w:val="00AC05A1"/>
    <w:rsid w:val="00AC07AC"/>
    <w:rsid w:val="00AC0BB0"/>
    <w:rsid w:val="00AC0F1D"/>
    <w:rsid w:val="00AC1259"/>
    <w:rsid w:val="00AC1323"/>
    <w:rsid w:val="00AC1F07"/>
    <w:rsid w:val="00AC24F4"/>
    <w:rsid w:val="00AC2529"/>
    <w:rsid w:val="00AC3A6E"/>
    <w:rsid w:val="00AC3F14"/>
    <w:rsid w:val="00AC47F4"/>
    <w:rsid w:val="00AC4862"/>
    <w:rsid w:val="00AC52D3"/>
    <w:rsid w:val="00AC53A4"/>
    <w:rsid w:val="00AC5B31"/>
    <w:rsid w:val="00AC6760"/>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4C3D"/>
    <w:rsid w:val="00AD54EE"/>
    <w:rsid w:val="00AD576B"/>
    <w:rsid w:val="00AD6017"/>
    <w:rsid w:val="00AD6063"/>
    <w:rsid w:val="00AD63A0"/>
    <w:rsid w:val="00AD6773"/>
    <w:rsid w:val="00AD6C82"/>
    <w:rsid w:val="00AD79E2"/>
    <w:rsid w:val="00AE0446"/>
    <w:rsid w:val="00AE056B"/>
    <w:rsid w:val="00AE0AEE"/>
    <w:rsid w:val="00AE0E40"/>
    <w:rsid w:val="00AE10EA"/>
    <w:rsid w:val="00AE1573"/>
    <w:rsid w:val="00AE15FD"/>
    <w:rsid w:val="00AE1BFE"/>
    <w:rsid w:val="00AE2260"/>
    <w:rsid w:val="00AE2351"/>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3F92"/>
    <w:rsid w:val="00AF44AB"/>
    <w:rsid w:val="00AF4DEA"/>
    <w:rsid w:val="00AF535E"/>
    <w:rsid w:val="00AF57A0"/>
    <w:rsid w:val="00AF5FA2"/>
    <w:rsid w:val="00AF70D9"/>
    <w:rsid w:val="00AF70F7"/>
    <w:rsid w:val="00AF7110"/>
    <w:rsid w:val="00AF7480"/>
    <w:rsid w:val="00AF76E2"/>
    <w:rsid w:val="00AF76F4"/>
    <w:rsid w:val="00AF7DDA"/>
    <w:rsid w:val="00AF7F9A"/>
    <w:rsid w:val="00B004F8"/>
    <w:rsid w:val="00B00B22"/>
    <w:rsid w:val="00B01947"/>
    <w:rsid w:val="00B01968"/>
    <w:rsid w:val="00B01C94"/>
    <w:rsid w:val="00B02AA7"/>
    <w:rsid w:val="00B02EFA"/>
    <w:rsid w:val="00B03318"/>
    <w:rsid w:val="00B0469C"/>
    <w:rsid w:val="00B0528C"/>
    <w:rsid w:val="00B0537A"/>
    <w:rsid w:val="00B05702"/>
    <w:rsid w:val="00B05EC8"/>
    <w:rsid w:val="00B060DD"/>
    <w:rsid w:val="00B06260"/>
    <w:rsid w:val="00B071EF"/>
    <w:rsid w:val="00B07210"/>
    <w:rsid w:val="00B07381"/>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1D"/>
    <w:rsid w:val="00B136E0"/>
    <w:rsid w:val="00B13BD7"/>
    <w:rsid w:val="00B13D25"/>
    <w:rsid w:val="00B13DFF"/>
    <w:rsid w:val="00B13FD1"/>
    <w:rsid w:val="00B13FD8"/>
    <w:rsid w:val="00B147A4"/>
    <w:rsid w:val="00B14C0A"/>
    <w:rsid w:val="00B14DB0"/>
    <w:rsid w:val="00B14FD6"/>
    <w:rsid w:val="00B15266"/>
    <w:rsid w:val="00B15B38"/>
    <w:rsid w:val="00B15EEA"/>
    <w:rsid w:val="00B16C67"/>
    <w:rsid w:val="00B16F0E"/>
    <w:rsid w:val="00B17466"/>
    <w:rsid w:val="00B1759C"/>
    <w:rsid w:val="00B175E6"/>
    <w:rsid w:val="00B17816"/>
    <w:rsid w:val="00B17ABF"/>
    <w:rsid w:val="00B208A4"/>
    <w:rsid w:val="00B212BE"/>
    <w:rsid w:val="00B21408"/>
    <w:rsid w:val="00B21435"/>
    <w:rsid w:val="00B21F4F"/>
    <w:rsid w:val="00B220AE"/>
    <w:rsid w:val="00B224AD"/>
    <w:rsid w:val="00B22CE9"/>
    <w:rsid w:val="00B231D4"/>
    <w:rsid w:val="00B232DB"/>
    <w:rsid w:val="00B2351D"/>
    <w:rsid w:val="00B2398D"/>
    <w:rsid w:val="00B23D25"/>
    <w:rsid w:val="00B23E33"/>
    <w:rsid w:val="00B23EE4"/>
    <w:rsid w:val="00B2417E"/>
    <w:rsid w:val="00B24EA6"/>
    <w:rsid w:val="00B2570B"/>
    <w:rsid w:val="00B25905"/>
    <w:rsid w:val="00B25CCF"/>
    <w:rsid w:val="00B261C6"/>
    <w:rsid w:val="00B264A0"/>
    <w:rsid w:val="00B2674C"/>
    <w:rsid w:val="00B26941"/>
    <w:rsid w:val="00B279F4"/>
    <w:rsid w:val="00B27A99"/>
    <w:rsid w:val="00B27AB7"/>
    <w:rsid w:val="00B301F9"/>
    <w:rsid w:val="00B30459"/>
    <w:rsid w:val="00B30CF3"/>
    <w:rsid w:val="00B31086"/>
    <w:rsid w:val="00B31369"/>
    <w:rsid w:val="00B318DF"/>
    <w:rsid w:val="00B31BF4"/>
    <w:rsid w:val="00B320E3"/>
    <w:rsid w:val="00B32222"/>
    <w:rsid w:val="00B323AF"/>
    <w:rsid w:val="00B32642"/>
    <w:rsid w:val="00B32CF6"/>
    <w:rsid w:val="00B33949"/>
    <w:rsid w:val="00B33ABD"/>
    <w:rsid w:val="00B34415"/>
    <w:rsid w:val="00B348DD"/>
    <w:rsid w:val="00B34C0C"/>
    <w:rsid w:val="00B35479"/>
    <w:rsid w:val="00B35CA3"/>
    <w:rsid w:val="00B36885"/>
    <w:rsid w:val="00B36DCF"/>
    <w:rsid w:val="00B36F7C"/>
    <w:rsid w:val="00B37106"/>
    <w:rsid w:val="00B37239"/>
    <w:rsid w:val="00B3743B"/>
    <w:rsid w:val="00B37D52"/>
    <w:rsid w:val="00B401B0"/>
    <w:rsid w:val="00B408A8"/>
    <w:rsid w:val="00B40D33"/>
    <w:rsid w:val="00B40E74"/>
    <w:rsid w:val="00B40E85"/>
    <w:rsid w:val="00B40FBF"/>
    <w:rsid w:val="00B41C88"/>
    <w:rsid w:val="00B423CD"/>
    <w:rsid w:val="00B424A3"/>
    <w:rsid w:val="00B42A84"/>
    <w:rsid w:val="00B42DC9"/>
    <w:rsid w:val="00B430F6"/>
    <w:rsid w:val="00B4336C"/>
    <w:rsid w:val="00B4361F"/>
    <w:rsid w:val="00B43834"/>
    <w:rsid w:val="00B43F08"/>
    <w:rsid w:val="00B4445A"/>
    <w:rsid w:val="00B44B7E"/>
    <w:rsid w:val="00B44C4C"/>
    <w:rsid w:val="00B473F4"/>
    <w:rsid w:val="00B502D3"/>
    <w:rsid w:val="00B50332"/>
    <w:rsid w:val="00B50629"/>
    <w:rsid w:val="00B50A92"/>
    <w:rsid w:val="00B50B2F"/>
    <w:rsid w:val="00B510FE"/>
    <w:rsid w:val="00B51339"/>
    <w:rsid w:val="00B51D7C"/>
    <w:rsid w:val="00B51E09"/>
    <w:rsid w:val="00B51F80"/>
    <w:rsid w:val="00B52232"/>
    <w:rsid w:val="00B52237"/>
    <w:rsid w:val="00B52300"/>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519"/>
    <w:rsid w:val="00B60C4F"/>
    <w:rsid w:val="00B60F7A"/>
    <w:rsid w:val="00B613DE"/>
    <w:rsid w:val="00B61C3C"/>
    <w:rsid w:val="00B62056"/>
    <w:rsid w:val="00B62078"/>
    <w:rsid w:val="00B62940"/>
    <w:rsid w:val="00B63466"/>
    <w:rsid w:val="00B63C05"/>
    <w:rsid w:val="00B63C44"/>
    <w:rsid w:val="00B6434C"/>
    <w:rsid w:val="00B647A3"/>
    <w:rsid w:val="00B6482B"/>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A62"/>
    <w:rsid w:val="00B73CD0"/>
    <w:rsid w:val="00B743F3"/>
    <w:rsid w:val="00B74442"/>
    <w:rsid w:val="00B74868"/>
    <w:rsid w:val="00B74B9B"/>
    <w:rsid w:val="00B74BEB"/>
    <w:rsid w:val="00B75105"/>
    <w:rsid w:val="00B75834"/>
    <w:rsid w:val="00B75AD6"/>
    <w:rsid w:val="00B75B74"/>
    <w:rsid w:val="00B75B76"/>
    <w:rsid w:val="00B75ECD"/>
    <w:rsid w:val="00B762A7"/>
    <w:rsid w:val="00B762F2"/>
    <w:rsid w:val="00B76755"/>
    <w:rsid w:val="00B76AB4"/>
    <w:rsid w:val="00B76D5F"/>
    <w:rsid w:val="00B77592"/>
    <w:rsid w:val="00B77712"/>
    <w:rsid w:val="00B77B14"/>
    <w:rsid w:val="00B77CA1"/>
    <w:rsid w:val="00B802EE"/>
    <w:rsid w:val="00B804AE"/>
    <w:rsid w:val="00B8072A"/>
    <w:rsid w:val="00B80E1C"/>
    <w:rsid w:val="00B81227"/>
    <w:rsid w:val="00B81285"/>
    <w:rsid w:val="00B81405"/>
    <w:rsid w:val="00B81421"/>
    <w:rsid w:val="00B81C82"/>
    <w:rsid w:val="00B8296E"/>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0FB"/>
    <w:rsid w:val="00B861DE"/>
    <w:rsid w:val="00B86A8B"/>
    <w:rsid w:val="00B86F63"/>
    <w:rsid w:val="00B872F4"/>
    <w:rsid w:val="00B878A1"/>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439"/>
    <w:rsid w:val="00B97444"/>
    <w:rsid w:val="00B97A6D"/>
    <w:rsid w:val="00B97F5C"/>
    <w:rsid w:val="00BA0401"/>
    <w:rsid w:val="00BA0D08"/>
    <w:rsid w:val="00BA0F0C"/>
    <w:rsid w:val="00BA118A"/>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7AA"/>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76"/>
    <w:rsid w:val="00BB4379"/>
    <w:rsid w:val="00BB44F6"/>
    <w:rsid w:val="00BB45EA"/>
    <w:rsid w:val="00BB476F"/>
    <w:rsid w:val="00BB4B5A"/>
    <w:rsid w:val="00BB5365"/>
    <w:rsid w:val="00BB5571"/>
    <w:rsid w:val="00BB59FB"/>
    <w:rsid w:val="00BB69D8"/>
    <w:rsid w:val="00BB6C44"/>
    <w:rsid w:val="00BB6C71"/>
    <w:rsid w:val="00BB6D75"/>
    <w:rsid w:val="00BB79F6"/>
    <w:rsid w:val="00BC005F"/>
    <w:rsid w:val="00BC0205"/>
    <w:rsid w:val="00BC0A1C"/>
    <w:rsid w:val="00BC107D"/>
    <w:rsid w:val="00BC10C7"/>
    <w:rsid w:val="00BC1479"/>
    <w:rsid w:val="00BC18B1"/>
    <w:rsid w:val="00BC1A0C"/>
    <w:rsid w:val="00BC225C"/>
    <w:rsid w:val="00BC2C3D"/>
    <w:rsid w:val="00BC37E2"/>
    <w:rsid w:val="00BC3BD5"/>
    <w:rsid w:val="00BC3D94"/>
    <w:rsid w:val="00BC446B"/>
    <w:rsid w:val="00BC543D"/>
    <w:rsid w:val="00BC575D"/>
    <w:rsid w:val="00BC594F"/>
    <w:rsid w:val="00BC5F4C"/>
    <w:rsid w:val="00BC6820"/>
    <w:rsid w:val="00BC73BD"/>
    <w:rsid w:val="00BC7711"/>
    <w:rsid w:val="00BC7B58"/>
    <w:rsid w:val="00BD025B"/>
    <w:rsid w:val="00BD092F"/>
    <w:rsid w:val="00BD0A72"/>
    <w:rsid w:val="00BD0B89"/>
    <w:rsid w:val="00BD0F37"/>
    <w:rsid w:val="00BD0FC1"/>
    <w:rsid w:val="00BD11FA"/>
    <w:rsid w:val="00BD16DB"/>
    <w:rsid w:val="00BD1B10"/>
    <w:rsid w:val="00BD1B8F"/>
    <w:rsid w:val="00BD1C2D"/>
    <w:rsid w:val="00BD216F"/>
    <w:rsid w:val="00BD23AF"/>
    <w:rsid w:val="00BD279C"/>
    <w:rsid w:val="00BD2954"/>
    <w:rsid w:val="00BD3437"/>
    <w:rsid w:val="00BD3831"/>
    <w:rsid w:val="00BD383B"/>
    <w:rsid w:val="00BD4312"/>
    <w:rsid w:val="00BD4441"/>
    <w:rsid w:val="00BD449C"/>
    <w:rsid w:val="00BD4BEE"/>
    <w:rsid w:val="00BD5136"/>
    <w:rsid w:val="00BD535A"/>
    <w:rsid w:val="00BD5820"/>
    <w:rsid w:val="00BD5C59"/>
    <w:rsid w:val="00BD621F"/>
    <w:rsid w:val="00BD6291"/>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294"/>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FCB"/>
    <w:rsid w:val="00BE608F"/>
    <w:rsid w:val="00BE6129"/>
    <w:rsid w:val="00BE63AD"/>
    <w:rsid w:val="00BE65A5"/>
    <w:rsid w:val="00BE67FD"/>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328"/>
    <w:rsid w:val="00BF4593"/>
    <w:rsid w:val="00BF4631"/>
    <w:rsid w:val="00BF4C84"/>
    <w:rsid w:val="00BF4CF5"/>
    <w:rsid w:val="00BF52CD"/>
    <w:rsid w:val="00BF54F3"/>
    <w:rsid w:val="00BF5AC1"/>
    <w:rsid w:val="00BF5B66"/>
    <w:rsid w:val="00BF654A"/>
    <w:rsid w:val="00BF6753"/>
    <w:rsid w:val="00BF67FE"/>
    <w:rsid w:val="00BF687C"/>
    <w:rsid w:val="00BF6DA9"/>
    <w:rsid w:val="00BF6E72"/>
    <w:rsid w:val="00BF7304"/>
    <w:rsid w:val="00BF7572"/>
    <w:rsid w:val="00BF75A5"/>
    <w:rsid w:val="00C005A6"/>
    <w:rsid w:val="00C00861"/>
    <w:rsid w:val="00C00ACB"/>
    <w:rsid w:val="00C02043"/>
    <w:rsid w:val="00C0237E"/>
    <w:rsid w:val="00C0260E"/>
    <w:rsid w:val="00C02F35"/>
    <w:rsid w:val="00C03082"/>
    <w:rsid w:val="00C0356B"/>
    <w:rsid w:val="00C035D4"/>
    <w:rsid w:val="00C037D2"/>
    <w:rsid w:val="00C03ACF"/>
    <w:rsid w:val="00C03B32"/>
    <w:rsid w:val="00C042AB"/>
    <w:rsid w:val="00C04618"/>
    <w:rsid w:val="00C0498F"/>
    <w:rsid w:val="00C04B88"/>
    <w:rsid w:val="00C051CF"/>
    <w:rsid w:val="00C05948"/>
    <w:rsid w:val="00C059FC"/>
    <w:rsid w:val="00C05B54"/>
    <w:rsid w:val="00C05E37"/>
    <w:rsid w:val="00C068E9"/>
    <w:rsid w:val="00C06F3F"/>
    <w:rsid w:val="00C07440"/>
    <w:rsid w:val="00C10251"/>
    <w:rsid w:val="00C10A98"/>
    <w:rsid w:val="00C10D80"/>
    <w:rsid w:val="00C10E2A"/>
    <w:rsid w:val="00C1104C"/>
    <w:rsid w:val="00C1154D"/>
    <w:rsid w:val="00C1165D"/>
    <w:rsid w:val="00C11E38"/>
    <w:rsid w:val="00C11EC7"/>
    <w:rsid w:val="00C126B7"/>
    <w:rsid w:val="00C12D95"/>
    <w:rsid w:val="00C12DB4"/>
    <w:rsid w:val="00C12F6C"/>
    <w:rsid w:val="00C13016"/>
    <w:rsid w:val="00C13183"/>
    <w:rsid w:val="00C13555"/>
    <w:rsid w:val="00C1355B"/>
    <w:rsid w:val="00C137F3"/>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7A7"/>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6C8"/>
    <w:rsid w:val="00C26790"/>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37BC6"/>
    <w:rsid w:val="00C37F42"/>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AD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95"/>
    <w:rsid w:val="00C619EF"/>
    <w:rsid w:val="00C62686"/>
    <w:rsid w:val="00C6295D"/>
    <w:rsid w:val="00C6301D"/>
    <w:rsid w:val="00C6310C"/>
    <w:rsid w:val="00C632DA"/>
    <w:rsid w:val="00C63ACC"/>
    <w:rsid w:val="00C63DAC"/>
    <w:rsid w:val="00C63F79"/>
    <w:rsid w:val="00C6460D"/>
    <w:rsid w:val="00C65065"/>
    <w:rsid w:val="00C6533C"/>
    <w:rsid w:val="00C656DF"/>
    <w:rsid w:val="00C6582D"/>
    <w:rsid w:val="00C659C3"/>
    <w:rsid w:val="00C660C6"/>
    <w:rsid w:val="00C66D32"/>
    <w:rsid w:val="00C66E18"/>
    <w:rsid w:val="00C673AC"/>
    <w:rsid w:val="00C674C6"/>
    <w:rsid w:val="00C67CEE"/>
    <w:rsid w:val="00C70182"/>
    <w:rsid w:val="00C701B9"/>
    <w:rsid w:val="00C70BC2"/>
    <w:rsid w:val="00C70EFA"/>
    <w:rsid w:val="00C71213"/>
    <w:rsid w:val="00C7130D"/>
    <w:rsid w:val="00C71394"/>
    <w:rsid w:val="00C714E6"/>
    <w:rsid w:val="00C71A62"/>
    <w:rsid w:val="00C71FDA"/>
    <w:rsid w:val="00C728F3"/>
    <w:rsid w:val="00C72A2E"/>
    <w:rsid w:val="00C730C2"/>
    <w:rsid w:val="00C736A8"/>
    <w:rsid w:val="00C74165"/>
    <w:rsid w:val="00C742DD"/>
    <w:rsid w:val="00C74306"/>
    <w:rsid w:val="00C748E9"/>
    <w:rsid w:val="00C7511D"/>
    <w:rsid w:val="00C753C0"/>
    <w:rsid w:val="00C758E9"/>
    <w:rsid w:val="00C75A88"/>
    <w:rsid w:val="00C75AAD"/>
    <w:rsid w:val="00C75D7C"/>
    <w:rsid w:val="00C760E4"/>
    <w:rsid w:val="00C76494"/>
    <w:rsid w:val="00C7663F"/>
    <w:rsid w:val="00C76960"/>
    <w:rsid w:val="00C77272"/>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3FF"/>
    <w:rsid w:val="00C85435"/>
    <w:rsid w:val="00C8597E"/>
    <w:rsid w:val="00C862EC"/>
    <w:rsid w:val="00C86642"/>
    <w:rsid w:val="00C867C6"/>
    <w:rsid w:val="00C86851"/>
    <w:rsid w:val="00C86862"/>
    <w:rsid w:val="00C86D55"/>
    <w:rsid w:val="00C8739F"/>
    <w:rsid w:val="00C903A6"/>
    <w:rsid w:val="00C91293"/>
    <w:rsid w:val="00C917ED"/>
    <w:rsid w:val="00C919A8"/>
    <w:rsid w:val="00C91A1D"/>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207"/>
    <w:rsid w:val="00CA278F"/>
    <w:rsid w:val="00CA2EED"/>
    <w:rsid w:val="00CA30F5"/>
    <w:rsid w:val="00CA3766"/>
    <w:rsid w:val="00CA3B5F"/>
    <w:rsid w:val="00CA3F03"/>
    <w:rsid w:val="00CA43DD"/>
    <w:rsid w:val="00CA4731"/>
    <w:rsid w:val="00CA4AFD"/>
    <w:rsid w:val="00CA4BD8"/>
    <w:rsid w:val="00CA5A90"/>
    <w:rsid w:val="00CA69AB"/>
    <w:rsid w:val="00CA6A8A"/>
    <w:rsid w:val="00CA6AF0"/>
    <w:rsid w:val="00CA6C0E"/>
    <w:rsid w:val="00CA6C9F"/>
    <w:rsid w:val="00CA75B0"/>
    <w:rsid w:val="00CA7684"/>
    <w:rsid w:val="00CB0583"/>
    <w:rsid w:val="00CB06DD"/>
    <w:rsid w:val="00CB181A"/>
    <w:rsid w:val="00CB1E53"/>
    <w:rsid w:val="00CB1E5F"/>
    <w:rsid w:val="00CB1EA0"/>
    <w:rsid w:val="00CB252C"/>
    <w:rsid w:val="00CB331E"/>
    <w:rsid w:val="00CB3A37"/>
    <w:rsid w:val="00CB3B2A"/>
    <w:rsid w:val="00CB4283"/>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E4A"/>
    <w:rsid w:val="00CC3586"/>
    <w:rsid w:val="00CC3B56"/>
    <w:rsid w:val="00CC3EBB"/>
    <w:rsid w:val="00CC3F0A"/>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1DE"/>
    <w:rsid w:val="00CD3D90"/>
    <w:rsid w:val="00CD404D"/>
    <w:rsid w:val="00CD4137"/>
    <w:rsid w:val="00CD4B14"/>
    <w:rsid w:val="00CD4C45"/>
    <w:rsid w:val="00CD5FF7"/>
    <w:rsid w:val="00CD63D2"/>
    <w:rsid w:val="00CD6D3A"/>
    <w:rsid w:val="00CD6D5A"/>
    <w:rsid w:val="00CD6F51"/>
    <w:rsid w:val="00CD7056"/>
    <w:rsid w:val="00CD7226"/>
    <w:rsid w:val="00CD764D"/>
    <w:rsid w:val="00CD7E1C"/>
    <w:rsid w:val="00CE005D"/>
    <w:rsid w:val="00CE0C1B"/>
    <w:rsid w:val="00CE1368"/>
    <w:rsid w:val="00CE1775"/>
    <w:rsid w:val="00CE1A6E"/>
    <w:rsid w:val="00CE2809"/>
    <w:rsid w:val="00CE2A03"/>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D56"/>
    <w:rsid w:val="00CF0F03"/>
    <w:rsid w:val="00CF104F"/>
    <w:rsid w:val="00CF1447"/>
    <w:rsid w:val="00CF1679"/>
    <w:rsid w:val="00CF181B"/>
    <w:rsid w:val="00CF21F3"/>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1FE"/>
    <w:rsid w:val="00D00529"/>
    <w:rsid w:val="00D00F82"/>
    <w:rsid w:val="00D00F89"/>
    <w:rsid w:val="00D011BE"/>
    <w:rsid w:val="00D0139C"/>
    <w:rsid w:val="00D017A4"/>
    <w:rsid w:val="00D018F7"/>
    <w:rsid w:val="00D023CC"/>
    <w:rsid w:val="00D024CC"/>
    <w:rsid w:val="00D024F8"/>
    <w:rsid w:val="00D029D1"/>
    <w:rsid w:val="00D02C2F"/>
    <w:rsid w:val="00D03F3E"/>
    <w:rsid w:val="00D0408B"/>
    <w:rsid w:val="00D0426B"/>
    <w:rsid w:val="00D04295"/>
    <w:rsid w:val="00D04511"/>
    <w:rsid w:val="00D048C7"/>
    <w:rsid w:val="00D04ACE"/>
    <w:rsid w:val="00D04CEE"/>
    <w:rsid w:val="00D04E63"/>
    <w:rsid w:val="00D0537B"/>
    <w:rsid w:val="00D05584"/>
    <w:rsid w:val="00D05B7C"/>
    <w:rsid w:val="00D05DDD"/>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26ED"/>
    <w:rsid w:val="00D22F29"/>
    <w:rsid w:val="00D231C7"/>
    <w:rsid w:val="00D233C4"/>
    <w:rsid w:val="00D23441"/>
    <w:rsid w:val="00D23709"/>
    <w:rsid w:val="00D239B2"/>
    <w:rsid w:val="00D23A68"/>
    <w:rsid w:val="00D23AF5"/>
    <w:rsid w:val="00D23B7C"/>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5345"/>
    <w:rsid w:val="00D360C8"/>
    <w:rsid w:val="00D36730"/>
    <w:rsid w:val="00D369D0"/>
    <w:rsid w:val="00D36A83"/>
    <w:rsid w:val="00D36B1A"/>
    <w:rsid w:val="00D37186"/>
    <w:rsid w:val="00D379EE"/>
    <w:rsid w:val="00D37EF3"/>
    <w:rsid w:val="00D400E7"/>
    <w:rsid w:val="00D40206"/>
    <w:rsid w:val="00D40C2D"/>
    <w:rsid w:val="00D40C65"/>
    <w:rsid w:val="00D40E19"/>
    <w:rsid w:val="00D41110"/>
    <w:rsid w:val="00D41189"/>
    <w:rsid w:val="00D417D7"/>
    <w:rsid w:val="00D41830"/>
    <w:rsid w:val="00D41943"/>
    <w:rsid w:val="00D422C9"/>
    <w:rsid w:val="00D424CE"/>
    <w:rsid w:val="00D425F9"/>
    <w:rsid w:val="00D429F9"/>
    <w:rsid w:val="00D42B86"/>
    <w:rsid w:val="00D430D9"/>
    <w:rsid w:val="00D43138"/>
    <w:rsid w:val="00D435EE"/>
    <w:rsid w:val="00D43D34"/>
    <w:rsid w:val="00D43F73"/>
    <w:rsid w:val="00D4425E"/>
    <w:rsid w:val="00D44424"/>
    <w:rsid w:val="00D44B4D"/>
    <w:rsid w:val="00D44C1E"/>
    <w:rsid w:val="00D44F51"/>
    <w:rsid w:val="00D457C5"/>
    <w:rsid w:val="00D458D5"/>
    <w:rsid w:val="00D45C28"/>
    <w:rsid w:val="00D45D0C"/>
    <w:rsid w:val="00D45E8B"/>
    <w:rsid w:val="00D465E9"/>
    <w:rsid w:val="00D46FF0"/>
    <w:rsid w:val="00D4764D"/>
    <w:rsid w:val="00D47CF7"/>
    <w:rsid w:val="00D5018F"/>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2123"/>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67D39"/>
    <w:rsid w:val="00D70171"/>
    <w:rsid w:val="00D705C5"/>
    <w:rsid w:val="00D70B1B"/>
    <w:rsid w:val="00D70DEA"/>
    <w:rsid w:val="00D71422"/>
    <w:rsid w:val="00D71575"/>
    <w:rsid w:val="00D719BB"/>
    <w:rsid w:val="00D71B9B"/>
    <w:rsid w:val="00D71CBB"/>
    <w:rsid w:val="00D71DD3"/>
    <w:rsid w:val="00D72C19"/>
    <w:rsid w:val="00D73612"/>
    <w:rsid w:val="00D73793"/>
    <w:rsid w:val="00D73D83"/>
    <w:rsid w:val="00D741D2"/>
    <w:rsid w:val="00D74314"/>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424"/>
    <w:rsid w:val="00D80DA8"/>
    <w:rsid w:val="00D80E09"/>
    <w:rsid w:val="00D80FC4"/>
    <w:rsid w:val="00D81008"/>
    <w:rsid w:val="00D81054"/>
    <w:rsid w:val="00D826D4"/>
    <w:rsid w:val="00D8288A"/>
    <w:rsid w:val="00D82995"/>
    <w:rsid w:val="00D82FC1"/>
    <w:rsid w:val="00D83806"/>
    <w:rsid w:val="00D839CC"/>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D8"/>
    <w:rsid w:val="00D95376"/>
    <w:rsid w:val="00D96205"/>
    <w:rsid w:val="00D96A7A"/>
    <w:rsid w:val="00D96E77"/>
    <w:rsid w:val="00D97416"/>
    <w:rsid w:val="00D977B2"/>
    <w:rsid w:val="00DA00AC"/>
    <w:rsid w:val="00DA00CB"/>
    <w:rsid w:val="00DA038D"/>
    <w:rsid w:val="00DA08F0"/>
    <w:rsid w:val="00DA1043"/>
    <w:rsid w:val="00DA1048"/>
    <w:rsid w:val="00DA198A"/>
    <w:rsid w:val="00DA1B68"/>
    <w:rsid w:val="00DA238F"/>
    <w:rsid w:val="00DA2687"/>
    <w:rsid w:val="00DA26BF"/>
    <w:rsid w:val="00DA2D6D"/>
    <w:rsid w:val="00DA3213"/>
    <w:rsid w:val="00DA32D8"/>
    <w:rsid w:val="00DA364A"/>
    <w:rsid w:val="00DA3F2C"/>
    <w:rsid w:val="00DA4B76"/>
    <w:rsid w:val="00DA4DBB"/>
    <w:rsid w:val="00DA5190"/>
    <w:rsid w:val="00DA5A12"/>
    <w:rsid w:val="00DA62E3"/>
    <w:rsid w:val="00DA6C6A"/>
    <w:rsid w:val="00DA6E31"/>
    <w:rsid w:val="00DA7087"/>
    <w:rsid w:val="00DA740A"/>
    <w:rsid w:val="00DA74EA"/>
    <w:rsid w:val="00DA7504"/>
    <w:rsid w:val="00DA7D3C"/>
    <w:rsid w:val="00DB005E"/>
    <w:rsid w:val="00DB0529"/>
    <w:rsid w:val="00DB079A"/>
    <w:rsid w:val="00DB07FC"/>
    <w:rsid w:val="00DB084D"/>
    <w:rsid w:val="00DB0A34"/>
    <w:rsid w:val="00DB0ADC"/>
    <w:rsid w:val="00DB1396"/>
    <w:rsid w:val="00DB1A0D"/>
    <w:rsid w:val="00DB1CB5"/>
    <w:rsid w:val="00DB1D69"/>
    <w:rsid w:val="00DB221C"/>
    <w:rsid w:val="00DB2910"/>
    <w:rsid w:val="00DB2B37"/>
    <w:rsid w:val="00DB2D01"/>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D72"/>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C7CFB"/>
    <w:rsid w:val="00DD0586"/>
    <w:rsid w:val="00DD0D0A"/>
    <w:rsid w:val="00DD0EAC"/>
    <w:rsid w:val="00DD130A"/>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598"/>
    <w:rsid w:val="00DD57FF"/>
    <w:rsid w:val="00DD5AA0"/>
    <w:rsid w:val="00DD6A49"/>
    <w:rsid w:val="00DD6DF1"/>
    <w:rsid w:val="00DD7487"/>
    <w:rsid w:val="00DD7AC0"/>
    <w:rsid w:val="00DD7CF8"/>
    <w:rsid w:val="00DD7E4A"/>
    <w:rsid w:val="00DE06B6"/>
    <w:rsid w:val="00DE0A29"/>
    <w:rsid w:val="00DE1097"/>
    <w:rsid w:val="00DE1555"/>
    <w:rsid w:val="00DE15E7"/>
    <w:rsid w:val="00DE1C11"/>
    <w:rsid w:val="00DE1CA7"/>
    <w:rsid w:val="00DE1D81"/>
    <w:rsid w:val="00DE280C"/>
    <w:rsid w:val="00DE2A9F"/>
    <w:rsid w:val="00DE2B1B"/>
    <w:rsid w:val="00DE2D61"/>
    <w:rsid w:val="00DE2F65"/>
    <w:rsid w:val="00DE35B5"/>
    <w:rsid w:val="00DE387A"/>
    <w:rsid w:val="00DE3CC1"/>
    <w:rsid w:val="00DE41EA"/>
    <w:rsid w:val="00DE43FD"/>
    <w:rsid w:val="00DE4A36"/>
    <w:rsid w:val="00DE6237"/>
    <w:rsid w:val="00DE6692"/>
    <w:rsid w:val="00DE6A78"/>
    <w:rsid w:val="00DE73DB"/>
    <w:rsid w:val="00DE761F"/>
    <w:rsid w:val="00DE7B10"/>
    <w:rsid w:val="00DF0887"/>
    <w:rsid w:val="00DF0913"/>
    <w:rsid w:val="00DF097F"/>
    <w:rsid w:val="00DF1014"/>
    <w:rsid w:val="00DF12A1"/>
    <w:rsid w:val="00DF1578"/>
    <w:rsid w:val="00DF1920"/>
    <w:rsid w:val="00DF1B4A"/>
    <w:rsid w:val="00DF1E15"/>
    <w:rsid w:val="00DF1ECC"/>
    <w:rsid w:val="00DF1F96"/>
    <w:rsid w:val="00DF269D"/>
    <w:rsid w:val="00DF2FDA"/>
    <w:rsid w:val="00DF33CB"/>
    <w:rsid w:val="00DF3947"/>
    <w:rsid w:val="00DF3C72"/>
    <w:rsid w:val="00DF3D25"/>
    <w:rsid w:val="00DF3DE1"/>
    <w:rsid w:val="00DF4B28"/>
    <w:rsid w:val="00DF4FEE"/>
    <w:rsid w:val="00DF5111"/>
    <w:rsid w:val="00DF57A9"/>
    <w:rsid w:val="00DF5B8E"/>
    <w:rsid w:val="00DF5C82"/>
    <w:rsid w:val="00DF6105"/>
    <w:rsid w:val="00DF65AD"/>
    <w:rsid w:val="00DF6A1F"/>
    <w:rsid w:val="00DF72B6"/>
    <w:rsid w:val="00DF7F49"/>
    <w:rsid w:val="00E00133"/>
    <w:rsid w:val="00E001B2"/>
    <w:rsid w:val="00E008D6"/>
    <w:rsid w:val="00E00981"/>
    <w:rsid w:val="00E00D59"/>
    <w:rsid w:val="00E01784"/>
    <w:rsid w:val="00E020AA"/>
    <w:rsid w:val="00E0247F"/>
    <w:rsid w:val="00E02765"/>
    <w:rsid w:val="00E02970"/>
    <w:rsid w:val="00E02D91"/>
    <w:rsid w:val="00E02D96"/>
    <w:rsid w:val="00E02E69"/>
    <w:rsid w:val="00E02F4B"/>
    <w:rsid w:val="00E02F78"/>
    <w:rsid w:val="00E02F9F"/>
    <w:rsid w:val="00E03196"/>
    <w:rsid w:val="00E032DF"/>
    <w:rsid w:val="00E03305"/>
    <w:rsid w:val="00E0364F"/>
    <w:rsid w:val="00E0375D"/>
    <w:rsid w:val="00E038D5"/>
    <w:rsid w:val="00E03DEF"/>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13"/>
    <w:rsid w:val="00E10E3E"/>
    <w:rsid w:val="00E112AF"/>
    <w:rsid w:val="00E1147A"/>
    <w:rsid w:val="00E1181A"/>
    <w:rsid w:val="00E11A90"/>
    <w:rsid w:val="00E11DFA"/>
    <w:rsid w:val="00E11F33"/>
    <w:rsid w:val="00E12507"/>
    <w:rsid w:val="00E12AD4"/>
    <w:rsid w:val="00E132E7"/>
    <w:rsid w:val="00E137FD"/>
    <w:rsid w:val="00E13928"/>
    <w:rsid w:val="00E13FD3"/>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FEE"/>
    <w:rsid w:val="00E40D0A"/>
    <w:rsid w:val="00E41337"/>
    <w:rsid w:val="00E41623"/>
    <w:rsid w:val="00E416BF"/>
    <w:rsid w:val="00E41737"/>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8C"/>
    <w:rsid w:val="00E435A5"/>
    <w:rsid w:val="00E435DD"/>
    <w:rsid w:val="00E43716"/>
    <w:rsid w:val="00E43831"/>
    <w:rsid w:val="00E43AFE"/>
    <w:rsid w:val="00E43B89"/>
    <w:rsid w:val="00E43D54"/>
    <w:rsid w:val="00E44253"/>
    <w:rsid w:val="00E444B6"/>
    <w:rsid w:val="00E4459E"/>
    <w:rsid w:val="00E446BC"/>
    <w:rsid w:val="00E44AD5"/>
    <w:rsid w:val="00E452C3"/>
    <w:rsid w:val="00E45D21"/>
    <w:rsid w:val="00E45D4D"/>
    <w:rsid w:val="00E45D79"/>
    <w:rsid w:val="00E465A6"/>
    <w:rsid w:val="00E47B17"/>
    <w:rsid w:val="00E47FD9"/>
    <w:rsid w:val="00E500C2"/>
    <w:rsid w:val="00E50183"/>
    <w:rsid w:val="00E50331"/>
    <w:rsid w:val="00E504A5"/>
    <w:rsid w:val="00E51DA3"/>
    <w:rsid w:val="00E51F15"/>
    <w:rsid w:val="00E5221C"/>
    <w:rsid w:val="00E523F6"/>
    <w:rsid w:val="00E528C6"/>
    <w:rsid w:val="00E52EEB"/>
    <w:rsid w:val="00E531BF"/>
    <w:rsid w:val="00E53402"/>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1"/>
    <w:rsid w:val="00E60B8E"/>
    <w:rsid w:val="00E60C35"/>
    <w:rsid w:val="00E60D9D"/>
    <w:rsid w:val="00E61217"/>
    <w:rsid w:val="00E614AC"/>
    <w:rsid w:val="00E61749"/>
    <w:rsid w:val="00E61801"/>
    <w:rsid w:val="00E61815"/>
    <w:rsid w:val="00E61B35"/>
    <w:rsid w:val="00E61D25"/>
    <w:rsid w:val="00E62398"/>
    <w:rsid w:val="00E624FF"/>
    <w:rsid w:val="00E627DD"/>
    <w:rsid w:val="00E635B0"/>
    <w:rsid w:val="00E63614"/>
    <w:rsid w:val="00E640E4"/>
    <w:rsid w:val="00E64AA1"/>
    <w:rsid w:val="00E6535A"/>
    <w:rsid w:val="00E658AE"/>
    <w:rsid w:val="00E65EE8"/>
    <w:rsid w:val="00E65F40"/>
    <w:rsid w:val="00E6624F"/>
    <w:rsid w:val="00E662A5"/>
    <w:rsid w:val="00E66343"/>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035"/>
    <w:rsid w:val="00E73395"/>
    <w:rsid w:val="00E73E0A"/>
    <w:rsid w:val="00E73F2D"/>
    <w:rsid w:val="00E73F34"/>
    <w:rsid w:val="00E74238"/>
    <w:rsid w:val="00E7442D"/>
    <w:rsid w:val="00E7509F"/>
    <w:rsid w:val="00E752A9"/>
    <w:rsid w:val="00E75466"/>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477"/>
    <w:rsid w:val="00E83073"/>
    <w:rsid w:val="00E8380A"/>
    <w:rsid w:val="00E84177"/>
    <w:rsid w:val="00E841B7"/>
    <w:rsid w:val="00E841F8"/>
    <w:rsid w:val="00E84225"/>
    <w:rsid w:val="00E842B7"/>
    <w:rsid w:val="00E854E7"/>
    <w:rsid w:val="00E86132"/>
    <w:rsid w:val="00E86375"/>
    <w:rsid w:val="00E86400"/>
    <w:rsid w:val="00E8645A"/>
    <w:rsid w:val="00E86C14"/>
    <w:rsid w:val="00E87714"/>
    <w:rsid w:val="00E87756"/>
    <w:rsid w:val="00E87A55"/>
    <w:rsid w:val="00E87B2B"/>
    <w:rsid w:val="00E90304"/>
    <w:rsid w:val="00E90F42"/>
    <w:rsid w:val="00E91450"/>
    <w:rsid w:val="00E915A1"/>
    <w:rsid w:val="00E9186E"/>
    <w:rsid w:val="00E91D4F"/>
    <w:rsid w:val="00E91DA3"/>
    <w:rsid w:val="00E9323E"/>
    <w:rsid w:val="00E933B1"/>
    <w:rsid w:val="00E93402"/>
    <w:rsid w:val="00E935F9"/>
    <w:rsid w:val="00E94091"/>
    <w:rsid w:val="00E94240"/>
    <w:rsid w:val="00E94D1A"/>
    <w:rsid w:val="00E95028"/>
    <w:rsid w:val="00E95678"/>
    <w:rsid w:val="00E9575C"/>
    <w:rsid w:val="00E958DC"/>
    <w:rsid w:val="00E959C6"/>
    <w:rsid w:val="00E961D0"/>
    <w:rsid w:val="00E9658A"/>
    <w:rsid w:val="00E967F8"/>
    <w:rsid w:val="00E96AD9"/>
    <w:rsid w:val="00E97956"/>
    <w:rsid w:val="00E97F46"/>
    <w:rsid w:val="00EA079F"/>
    <w:rsid w:val="00EA0C85"/>
    <w:rsid w:val="00EA1670"/>
    <w:rsid w:val="00EA1AC3"/>
    <w:rsid w:val="00EA1FDE"/>
    <w:rsid w:val="00EA2CC9"/>
    <w:rsid w:val="00EA301F"/>
    <w:rsid w:val="00EA3207"/>
    <w:rsid w:val="00EA3D8F"/>
    <w:rsid w:val="00EA485D"/>
    <w:rsid w:val="00EA4899"/>
    <w:rsid w:val="00EA4B6D"/>
    <w:rsid w:val="00EA4C1E"/>
    <w:rsid w:val="00EA4C4D"/>
    <w:rsid w:val="00EA4CFA"/>
    <w:rsid w:val="00EA4E23"/>
    <w:rsid w:val="00EA4F9E"/>
    <w:rsid w:val="00EA526C"/>
    <w:rsid w:val="00EA545B"/>
    <w:rsid w:val="00EA548F"/>
    <w:rsid w:val="00EA5E54"/>
    <w:rsid w:val="00EA63FD"/>
    <w:rsid w:val="00EA644D"/>
    <w:rsid w:val="00EA6922"/>
    <w:rsid w:val="00EA6B08"/>
    <w:rsid w:val="00EA6F83"/>
    <w:rsid w:val="00EA764F"/>
    <w:rsid w:val="00EA770F"/>
    <w:rsid w:val="00EA7D49"/>
    <w:rsid w:val="00EB05F8"/>
    <w:rsid w:val="00EB0754"/>
    <w:rsid w:val="00EB0C7D"/>
    <w:rsid w:val="00EB1608"/>
    <w:rsid w:val="00EB300D"/>
    <w:rsid w:val="00EB306A"/>
    <w:rsid w:val="00EB30FA"/>
    <w:rsid w:val="00EB3C72"/>
    <w:rsid w:val="00EB3E77"/>
    <w:rsid w:val="00EB3EE7"/>
    <w:rsid w:val="00EB3FC5"/>
    <w:rsid w:val="00EB4363"/>
    <w:rsid w:val="00EB4814"/>
    <w:rsid w:val="00EB491E"/>
    <w:rsid w:val="00EB4DB7"/>
    <w:rsid w:val="00EB61A1"/>
    <w:rsid w:val="00EB642F"/>
    <w:rsid w:val="00EB6814"/>
    <w:rsid w:val="00EB6A84"/>
    <w:rsid w:val="00EB7C13"/>
    <w:rsid w:val="00EC09BD"/>
    <w:rsid w:val="00EC1387"/>
    <w:rsid w:val="00EC1397"/>
    <w:rsid w:val="00EC1A77"/>
    <w:rsid w:val="00EC1A86"/>
    <w:rsid w:val="00EC1E71"/>
    <w:rsid w:val="00EC2236"/>
    <w:rsid w:val="00EC335D"/>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C7DC6"/>
    <w:rsid w:val="00EC7FEE"/>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A4F"/>
    <w:rsid w:val="00ED4B41"/>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4F84"/>
    <w:rsid w:val="00EE54C1"/>
    <w:rsid w:val="00EE587C"/>
    <w:rsid w:val="00EE5E9C"/>
    <w:rsid w:val="00EE5F2F"/>
    <w:rsid w:val="00EE5FC5"/>
    <w:rsid w:val="00EE6191"/>
    <w:rsid w:val="00EE68D4"/>
    <w:rsid w:val="00EE6B55"/>
    <w:rsid w:val="00EE7082"/>
    <w:rsid w:val="00EE723A"/>
    <w:rsid w:val="00EE7421"/>
    <w:rsid w:val="00EE78D7"/>
    <w:rsid w:val="00EE7A13"/>
    <w:rsid w:val="00EF048E"/>
    <w:rsid w:val="00EF0925"/>
    <w:rsid w:val="00EF0D36"/>
    <w:rsid w:val="00EF1388"/>
    <w:rsid w:val="00EF169C"/>
    <w:rsid w:val="00EF18F2"/>
    <w:rsid w:val="00EF21CC"/>
    <w:rsid w:val="00EF26D6"/>
    <w:rsid w:val="00EF2865"/>
    <w:rsid w:val="00EF2B8C"/>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817"/>
    <w:rsid w:val="00EF7A9C"/>
    <w:rsid w:val="00EF7AAF"/>
    <w:rsid w:val="00F002D3"/>
    <w:rsid w:val="00F00410"/>
    <w:rsid w:val="00F009B3"/>
    <w:rsid w:val="00F00D16"/>
    <w:rsid w:val="00F01548"/>
    <w:rsid w:val="00F016E9"/>
    <w:rsid w:val="00F017D4"/>
    <w:rsid w:val="00F0245A"/>
    <w:rsid w:val="00F02C46"/>
    <w:rsid w:val="00F03184"/>
    <w:rsid w:val="00F034FA"/>
    <w:rsid w:val="00F03AA2"/>
    <w:rsid w:val="00F03D9B"/>
    <w:rsid w:val="00F04082"/>
    <w:rsid w:val="00F040FB"/>
    <w:rsid w:val="00F04271"/>
    <w:rsid w:val="00F04C3E"/>
    <w:rsid w:val="00F04EDA"/>
    <w:rsid w:val="00F05204"/>
    <w:rsid w:val="00F0556F"/>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2D91"/>
    <w:rsid w:val="00F1365F"/>
    <w:rsid w:val="00F13749"/>
    <w:rsid w:val="00F13E9F"/>
    <w:rsid w:val="00F1426D"/>
    <w:rsid w:val="00F14812"/>
    <w:rsid w:val="00F14A15"/>
    <w:rsid w:val="00F14A26"/>
    <w:rsid w:val="00F14D3B"/>
    <w:rsid w:val="00F14F11"/>
    <w:rsid w:val="00F1509C"/>
    <w:rsid w:val="00F15327"/>
    <w:rsid w:val="00F15365"/>
    <w:rsid w:val="00F1541A"/>
    <w:rsid w:val="00F15520"/>
    <w:rsid w:val="00F155F2"/>
    <w:rsid w:val="00F160E2"/>
    <w:rsid w:val="00F167C1"/>
    <w:rsid w:val="00F167CB"/>
    <w:rsid w:val="00F167E2"/>
    <w:rsid w:val="00F16DBC"/>
    <w:rsid w:val="00F16F0A"/>
    <w:rsid w:val="00F17307"/>
    <w:rsid w:val="00F17F00"/>
    <w:rsid w:val="00F200D2"/>
    <w:rsid w:val="00F20591"/>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251"/>
    <w:rsid w:val="00F303D6"/>
    <w:rsid w:val="00F30D95"/>
    <w:rsid w:val="00F31336"/>
    <w:rsid w:val="00F3153C"/>
    <w:rsid w:val="00F3171E"/>
    <w:rsid w:val="00F319F1"/>
    <w:rsid w:val="00F31A1A"/>
    <w:rsid w:val="00F31AFA"/>
    <w:rsid w:val="00F31CE0"/>
    <w:rsid w:val="00F321B4"/>
    <w:rsid w:val="00F32393"/>
    <w:rsid w:val="00F325B7"/>
    <w:rsid w:val="00F326A8"/>
    <w:rsid w:val="00F32AEC"/>
    <w:rsid w:val="00F33154"/>
    <w:rsid w:val="00F33CFB"/>
    <w:rsid w:val="00F3424E"/>
    <w:rsid w:val="00F344E7"/>
    <w:rsid w:val="00F34E6F"/>
    <w:rsid w:val="00F35006"/>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6ABB"/>
    <w:rsid w:val="00F472AC"/>
    <w:rsid w:val="00F47CE0"/>
    <w:rsid w:val="00F505E3"/>
    <w:rsid w:val="00F508AB"/>
    <w:rsid w:val="00F50CA6"/>
    <w:rsid w:val="00F50F69"/>
    <w:rsid w:val="00F510C3"/>
    <w:rsid w:val="00F5112A"/>
    <w:rsid w:val="00F5180C"/>
    <w:rsid w:val="00F51A87"/>
    <w:rsid w:val="00F51D13"/>
    <w:rsid w:val="00F522C9"/>
    <w:rsid w:val="00F52C54"/>
    <w:rsid w:val="00F52C82"/>
    <w:rsid w:val="00F52EE0"/>
    <w:rsid w:val="00F53158"/>
    <w:rsid w:val="00F5336D"/>
    <w:rsid w:val="00F535F3"/>
    <w:rsid w:val="00F536AE"/>
    <w:rsid w:val="00F538A9"/>
    <w:rsid w:val="00F54666"/>
    <w:rsid w:val="00F54A5B"/>
    <w:rsid w:val="00F54B17"/>
    <w:rsid w:val="00F54B2E"/>
    <w:rsid w:val="00F54C61"/>
    <w:rsid w:val="00F54ECC"/>
    <w:rsid w:val="00F54ED0"/>
    <w:rsid w:val="00F556A4"/>
    <w:rsid w:val="00F5571A"/>
    <w:rsid w:val="00F55A27"/>
    <w:rsid w:val="00F55F0F"/>
    <w:rsid w:val="00F568EC"/>
    <w:rsid w:val="00F56A7B"/>
    <w:rsid w:val="00F56B65"/>
    <w:rsid w:val="00F573FE"/>
    <w:rsid w:val="00F57DB8"/>
    <w:rsid w:val="00F57EDD"/>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1"/>
    <w:rsid w:val="00F65F4D"/>
    <w:rsid w:val="00F66176"/>
    <w:rsid w:val="00F667E9"/>
    <w:rsid w:val="00F66986"/>
    <w:rsid w:val="00F671D4"/>
    <w:rsid w:val="00F673D6"/>
    <w:rsid w:val="00F679D6"/>
    <w:rsid w:val="00F70374"/>
    <w:rsid w:val="00F7052C"/>
    <w:rsid w:val="00F70FAB"/>
    <w:rsid w:val="00F71414"/>
    <w:rsid w:val="00F71EDC"/>
    <w:rsid w:val="00F72160"/>
    <w:rsid w:val="00F73146"/>
    <w:rsid w:val="00F7324F"/>
    <w:rsid w:val="00F73344"/>
    <w:rsid w:val="00F74A97"/>
    <w:rsid w:val="00F752F8"/>
    <w:rsid w:val="00F7562E"/>
    <w:rsid w:val="00F75851"/>
    <w:rsid w:val="00F760D2"/>
    <w:rsid w:val="00F768B9"/>
    <w:rsid w:val="00F76C37"/>
    <w:rsid w:val="00F77CC4"/>
    <w:rsid w:val="00F80118"/>
    <w:rsid w:val="00F801B2"/>
    <w:rsid w:val="00F80B09"/>
    <w:rsid w:val="00F80E15"/>
    <w:rsid w:val="00F80E97"/>
    <w:rsid w:val="00F81115"/>
    <w:rsid w:val="00F81357"/>
    <w:rsid w:val="00F81453"/>
    <w:rsid w:val="00F823CF"/>
    <w:rsid w:val="00F82EC2"/>
    <w:rsid w:val="00F830A3"/>
    <w:rsid w:val="00F83A39"/>
    <w:rsid w:val="00F83B26"/>
    <w:rsid w:val="00F8418C"/>
    <w:rsid w:val="00F8418D"/>
    <w:rsid w:val="00F841AB"/>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204"/>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CA2"/>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B7"/>
    <w:rsid w:val="00FC1AF0"/>
    <w:rsid w:val="00FC1F2F"/>
    <w:rsid w:val="00FC1FC5"/>
    <w:rsid w:val="00FC2AF7"/>
    <w:rsid w:val="00FC2F9D"/>
    <w:rsid w:val="00FC31A9"/>
    <w:rsid w:val="00FC31C7"/>
    <w:rsid w:val="00FC36CB"/>
    <w:rsid w:val="00FC38EE"/>
    <w:rsid w:val="00FC40FF"/>
    <w:rsid w:val="00FC4C47"/>
    <w:rsid w:val="00FC5366"/>
    <w:rsid w:val="00FC58A7"/>
    <w:rsid w:val="00FC5D4B"/>
    <w:rsid w:val="00FC66A0"/>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676"/>
    <w:rsid w:val="00FD57F5"/>
    <w:rsid w:val="00FD6073"/>
    <w:rsid w:val="00FD64A7"/>
    <w:rsid w:val="00FD7003"/>
    <w:rsid w:val="00FD73AF"/>
    <w:rsid w:val="00FE0162"/>
    <w:rsid w:val="00FE0599"/>
    <w:rsid w:val="00FE0B4B"/>
    <w:rsid w:val="00FE0B89"/>
    <w:rsid w:val="00FE1787"/>
    <w:rsid w:val="00FE17E5"/>
    <w:rsid w:val="00FE1DFC"/>
    <w:rsid w:val="00FE1E47"/>
    <w:rsid w:val="00FE2218"/>
    <w:rsid w:val="00FE2420"/>
    <w:rsid w:val="00FE5561"/>
    <w:rsid w:val="00FE59BA"/>
    <w:rsid w:val="00FE6B39"/>
    <w:rsid w:val="00FE7A1A"/>
    <w:rsid w:val="00FE7A7D"/>
    <w:rsid w:val="00FE7DDE"/>
    <w:rsid w:val="00FE7F18"/>
    <w:rsid w:val="00FF0379"/>
    <w:rsid w:val="00FF0636"/>
    <w:rsid w:val="00FF0C11"/>
    <w:rsid w:val="00FF12DB"/>
    <w:rsid w:val="00FF15BA"/>
    <w:rsid w:val="00FF2028"/>
    <w:rsid w:val="00FF2584"/>
    <w:rsid w:val="00FF28E3"/>
    <w:rsid w:val="00FF2A68"/>
    <w:rsid w:val="00FF2B05"/>
    <w:rsid w:val="00FF2B65"/>
    <w:rsid w:val="00FF2C9F"/>
    <w:rsid w:val="00FF2CF7"/>
    <w:rsid w:val="00FF302C"/>
    <w:rsid w:val="00FF335F"/>
    <w:rsid w:val="00FF360D"/>
    <w:rsid w:val="00FF3BB6"/>
    <w:rsid w:val="00FF47A3"/>
    <w:rsid w:val="00FF4E4E"/>
    <w:rsid w:val="00FF5561"/>
    <w:rsid w:val="00FF5AB6"/>
    <w:rsid w:val="00FF600C"/>
    <w:rsid w:val="00FF6579"/>
    <w:rsid w:val="00FF6C45"/>
    <w:rsid w:val="00FF7BC1"/>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mailto:licitacoe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B9D13-0B7F-446E-BBD1-963B3AF8B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44</Pages>
  <Words>12481</Words>
  <Characters>67398</Characters>
  <Application>Microsoft Office Word</Application>
  <DocSecurity>0</DocSecurity>
  <Lines>561</Lines>
  <Paragraphs>159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79720</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92</cp:revision>
  <cp:lastPrinted>2022-10-13T17:56:00Z</cp:lastPrinted>
  <dcterms:created xsi:type="dcterms:W3CDTF">2023-09-12T15:06:00Z</dcterms:created>
  <dcterms:modified xsi:type="dcterms:W3CDTF">2023-09-15T12:29:00Z</dcterms:modified>
</cp:coreProperties>
</file>