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542862">
        <w:rPr>
          <w:sz w:val="24"/>
          <w:szCs w:val="24"/>
        </w:rPr>
        <w:t xml:space="preserve">16 </w:t>
      </w:r>
      <w:r w:rsidR="001A1E12">
        <w:rPr>
          <w:sz w:val="24"/>
          <w:szCs w:val="24"/>
        </w:rPr>
        <w:t>/ 20</w:t>
      </w:r>
      <w:r w:rsidR="00DC55C3">
        <w:rPr>
          <w:sz w:val="24"/>
          <w:szCs w:val="24"/>
        </w:rPr>
        <w:t>2</w:t>
      </w:r>
      <w:r w:rsidR="00C037D2">
        <w:rPr>
          <w:sz w:val="24"/>
          <w:szCs w:val="24"/>
        </w:rPr>
        <w:t>1</w:t>
      </w:r>
    </w:p>
    <w:p w:rsidR="00D41830" w:rsidRPr="006F421F" w:rsidRDefault="00D41830" w:rsidP="00D41830">
      <w:pPr>
        <w:rPr>
          <w:rFonts w:ascii="Arial" w:hAnsi="Arial" w:cs="Arial"/>
          <w:sz w:val="24"/>
          <w:szCs w:val="24"/>
        </w:rPr>
      </w:pPr>
    </w:p>
    <w:p w:rsidR="00D41830" w:rsidRDefault="0061097D"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84.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BE468C" w:rsidRPr="00A83F7E" w:rsidRDefault="00BE468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RECAPEAMENTO </w:t>
                  </w:r>
                  <w:r w:rsidR="002E3A16">
                    <w:rPr>
                      <w:rFonts w:ascii="Arial" w:hAnsi="Arial" w:cs="Arial"/>
                      <w:b/>
                      <w:bCs/>
                    </w:rPr>
                    <w:t>ASFÁLTICO</w:t>
                  </w:r>
                  <w:r w:rsidR="00BA1BB1">
                    <w:rPr>
                      <w:rFonts w:ascii="Arial" w:hAnsi="Arial" w:cs="Arial"/>
                      <w:b/>
                      <w:bCs/>
                    </w:rPr>
                    <w:t xml:space="preserve"> </w:t>
                  </w:r>
                  <w:r w:rsidR="0004621A">
                    <w:rPr>
                      <w:rFonts w:ascii="Arial" w:hAnsi="Arial" w:cs="Arial"/>
                      <w:b/>
                      <w:bCs/>
                    </w:rPr>
                    <w:t xml:space="preserve">EM RUAS </w:t>
                  </w:r>
                  <w:r w:rsidR="000A166D">
                    <w:rPr>
                      <w:rFonts w:ascii="Arial" w:hAnsi="Arial" w:cs="Arial"/>
                      <w:b/>
                      <w:bCs/>
                    </w:rPr>
                    <w:t>DOS BAIRROS:</w:t>
                  </w:r>
                  <w:r w:rsidR="0004621A">
                    <w:rPr>
                      <w:rFonts w:ascii="Arial" w:hAnsi="Arial" w:cs="Arial"/>
                      <w:b/>
                      <w:bCs/>
                    </w:rPr>
                    <w:t xml:space="preserve"> </w:t>
                  </w:r>
                  <w:r w:rsidR="00A4033E">
                    <w:rPr>
                      <w:rFonts w:ascii="Arial" w:hAnsi="Arial" w:cs="Arial"/>
                      <w:b/>
                      <w:bCs/>
                    </w:rPr>
                    <w:t xml:space="preserve">CIDADE </w:t>
                  </w:r>
                  <w:r w:rsidR="0004621A">
                    <w:rPr>
                      <w:rFonts w:ascii="Arial" w:hAnsi="Arial" w:cs="Arial"/>
                      <w:b/>
                      <w:bCs/>
                    </w:rPr>
                    <w:t>ARISTON</w:t>
                  </w:r>
                  <w:r w:rsidR="00191C0A">
                    <w:rPr>
                      <w:rFonts w:ascii="Arial" w:hAnsi="Arial" w:cs="Arial"/>
                      <w:b/>
                      <w:bCs/>
                    </w:rPr>
                    <w:t>;</w:t>
                  </w:r>
                  <w:r w:rsidR="00BF0A1C">
                    <w:rPr>
                      <w:rFonts w:ascii="Arial" w:hAnsi="Arial" w:cs="Arial"/>
                      <w:b/>
                      <w:bCs/>
                    </w:rPr>
                    <w:t xml:space="preserve"> RUA SAMPAIO VIANA, RUA DUMONT, E RUA DAS ANDORINHAS, VILA DIRCE</w:t>
                  </w:r>
                  <w:r w:rsidR="00191C0A">
                    <w:rPr>
                      <w:rFonts w:ascii="Arial" w:hAnsi="Arial" w:cs="Arial"/>
                      <w:b/>
                      <w:bCs/>
                    </w:rPr>
                    <w:t>;</w:t>
                  </w:r>
                  <w:r w:rsidR="00BF0A1C">
                    <w:rPr>
                      <w:rFonts w:ascii="Arial" w:hAnsi="Arial" w:cs="Arial"/>
                      <w:b/>
                      <w:bCs/>
                    </w:rPr>
                    <w:t xml:space="preserve"> RUA ÁGATA, VILA MENCK</w:t>
                  </w:r>
                  <w:r w:rsidR="00191C0A">
                    <w:rPr>
                      <w:rFonts w:ascii="Arial" w:hAnsi="Arial" w:cs="Arial"/>
                      <w:b/>
                      <w:bCs/>
                    </w:rPr>
                    <w:t>;</w:t>
                  </w:r>
                  <w:r w:rsidR="00BF0A1C">
                    <w:rPr>
                      <w:rFonts w:ascii="Arial" w:hAnsi="Arial" w:cs="Arial"/>
                      <w:b/>
                      <w:bCs/>
                    </w:rPr>
                    <w:t xml:space="preserve"> RUA IPIXUNA,</w:t>
                  </w:r>
                  <w:r w:rsidR="00EC35DF">
                    <w:rPr>
                      <w:rFonts w:ascii="Arial" w:hAnsi="Arial" w:cs="Arial"/>
                      <w:b/>
                      <w:bCs/>
                    </w:rPr>
                    <w:t xml:space="preserve"> E </w:t>
                  </w:r>
                  <w:r w:rsidR="00BF0A1C">
                    <w:rPr>
                      <w:rFonts w:ascii="Arial" w:hAnsi="Arial" w:cs="Arial"/>
                      <w:b/>
                      <w:bCs/>
                    </w:rPr>
                    <w:t>COHAB</w:t>
                  </w:r>
                  <w:r w:rsidR="00191C0A">
                    <w:rPr>
                      <w:rFonts w:ascii="Arial" w:hAnsi="Arial" w:cs="Arial"/>
                      <w:b/>
                      <w:bCs/>
                    </w:rPr>
                    <w:t>;</w:t>
                  </w:r>
                  <w:r w:rsidR="00BF0A1C">
                    <w:rPr>
                      <w:rFonts w:ascii="Arial" w:hAnsi="Arial" w:cs="Arial"/>
                      <w:b/>
                      <w:bCs/>
                    </w:rPr>
                    <w:t xml:space="preserve"> RUA ITANHAÉM, </w:t>
                  </w:r>
                  <w:r>
                    <w:rPr>
                      <w:rFonts w:ascii="Arial" w:hAnsi="Arial" w:cs="Arial"/>
                      <w:b/>
                      <w:bCs/>
                    </w:rPr>
                    <w:t>NESTE MUNICÍPIO.</w:t>
                  </w:r>
                </w:p>
                <w:p w:rsidR="00BE468C" w:rsidRDefault="00BE468C" w:rsidP="00D41830">
                  <w:pPr>
                    <w:pStyle w:val="Corpodetexto"/>
                    <w:jc w:val="center"/>
                    <w:rPr>
                      <w:rFonts w:ascii="Arial" w:hAnsi="Arial" w:cs="Arial"/>
                      <w:b/>
                      <w:sz w:val="24"/>
                    </w:rPr>
                  </w:pPr>
                </w:p>
                <w:p w:rsidR="00BE468C" w:rsidRDefault="00BE468C"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312DF">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a</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8" w:history="1">
        <w:r w:rsidRPr="003E2803">
          <w:rPr>
            <w:rStyle w:val="Hyperlink"/>
            <w:rFonts w:ascii="Arial" w:hAnsi="Arial" w:cs="Arial"/>
            <w:sz w:val="24"/>
            <w:szCs w:val="24"/>
            <w:lang w:val="pt-BR"/>
          </w:rPr>
          <w:t>compras@carapicuiba.sp.gov.br</w:t>
        </w:r>
      </w:hyperlink>
      <w:r w:rsidRPr="006F421F">
        <w:rPr>
          <w:rFonts w:ascii="Arial" w:hAnsi="Arial" w:cs="Arial"/>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8F0344">
        <w:rPr>
          <w:rFonts w:ascii="Arial" w:hAnsi="Arial" w:cs="Arial"/>
          <w:sz w:val="24"/>
          <w:szCs w:val="24"/>
          <w:lang w:val="pt-BR"/>
        </w:rPr>
        <w:t>1</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8A4FF6">
        <w:rPr>
          <w:rFonts w:ascii="Arial" w:hAnsi="Arial" w:cs="Arial"/>
          <w:b/>
          <w:sz w:val="24"/>
          <w:szCs w:val="24"/>
          <w:u w:val="single"/>
        </w:rPr>
        <w:t xml:space="preserve"> </w:t>
      </w:r>
      <w:r w:rsidR="009E1FE1">
        <w:rPr>
          <w:rFonts w:ascii="Arial" w:hAnsi="Arial" w:cs="Arial"/>
          <w:b/>
          <w:sz w:val="24"/>
          <w:szCs w:val="24"/>
          <w:u w:val="single"/>
        </w:rPr>
        <w:t xml:space="preserve"> </w:t>
      </w:r>
      <w:r>
        <w:rPr>
          <w:rFonts w:ascii="Arial" w:hAnsi="Arial" w:cs="Arial"/>
          <w:b/>
          <w:sz w:val="24"/>
          <w:szCs w:val="24"/>
          <w:u w:val="single"/>
        </w:rPr>
        <w:t xml:space="preserve">Nº. </w:t>
      </w:r>
      <w:r w:rsidR="005358FB">
        <w:rPr>
          <w:rFonts w:ascii="Arial" w:hAnsi="Arial" w:cs="Arial"/>
          <w:b/>
          <w:sz w:val="24"/>
          <w:szCs w:val="24"/>
          <w:u w:val="single"/>
        </w:rPr>
        <w:t>16</w:t>
      </w:r>
      <w:r w:rsidR="00741207">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FF2028">
        <w:rPr>
          <w:rFonts w:ascii="Arial" w:hAnsi="Arial" w:cs="Arial"/>
          <w:b/>
          <w:sz w:val="24"/>
          <w:szCs w:val="24"/>
          <w:u w:val="single"/>
        </w:rPr>
        <w:t>1</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48754B">
        <w:rPr>
          <w:rFonts w:ascii="Arial" w:hAnsi="Arial" w:cs="Arial"/>
          <w:b/>
          <w:bCs/>
          <w:sz w:val="24"/>
          <w:szCs w:val="24"/>
        </w:rPr>
        <w:t>39133</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217472" w:rsidRPr="00742FF4" w:rsidRDefault="00217472"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AD6DE8" w:rsidRPr="00A83F7E">
        <w:rPr>
          <w:rFonts w:ascii="Arial" w:hAnsi="Arial" w:cs="Arial"/>
          <w:b/>
          <w:bCs/>
        </w:rPr>
        <w:t xml:space="preserve">CONTRATAÇÃO DE EMPRESA </w:t>
      </w:r>
      <w:r w:rsidR="00AD6DE8">
        <w:rPr>
          <w:rFonts w:ascii="Arial" w:hAnsi="Arial" w:cs="Arial"/>
          <w:b/>
          <w:bCs/>
        </w:rPr>
        <w:t xml:space="preserve">PARA RECAPEAMENTO ASFÁLTICO EM RUAS </w:t>
      </w:r>
      <w:r w:rsidR="0052254D">
        <w:rPr>
          <w:rFonts w:ascii="Arial" w:hAnsi="Arial" w:cs="Arial"/>
          <w:b/>
          <w:bCs/>
        </w:rPr>
        <w:t>DOS BAIRROS: CIDADE</w:t>
      </w:r>
      <w:r w:rsidR="00AD6DE8">
        <w:rPr>
          <w:rFonts w:ascii="Arial" w:hAnsi="Arial" w:cs="Arial"/>
          <w:b/>
          <w:bCs/>
        </w:rPr>
        <w:t xml:space="preserve"> ARISTON</w:t>
      </w:r>
      <w:r w:rsidR="005861D2">
        <w:rPr>
          <w:rFonts w:ascii="Arial" w:hAnsi="Arial" w:cs="Arial"/>
          <w:b/>
          <w:bCs/>
        </w:rPr>
        <w:t>;</w:t>
      </w:r>
      <w:r w:rsidR="00AD6DE8">
        <w:rPr>
          <w:rFonts w:ascii="Arial" w:hAnsi="Arial" w:cs="Arial"/>
          <w:b/>
          <w:bCs/>
        </w:rPr>
        <w:t xml:space="preserve"> RUA SAMPAIO VIANA, RUA DUMONT, E RUA DAS ANDORINHAS, VILA DIRCE</w:t>
      </w:r>
      <w:r w:rsidR="005861D2">
        <w:rPr>
          <w:rFonts w:ascii="Arial" w:hAnsi="Arial" w:cs="Arial"/>
          <w:b/>
          <w:bCs/>
        </w:rPr>
        <w:t>;</w:t>
      </w:r>
      <w:r w:rsidR="00AD6DE8">
        <w:rPr>
          <w:rFonts w:ascii="Arial" w:hAnsi="Arial" w:cs="Arial"/>
          <w:b/>
          <w:bCs/>
        </w:rPr>
        <w:t xml:space="preserve"> RUA ÁGATA, VILA MENCK</w:t>
      </w:r>
      <w:r w:rsidR="005861D2">
        <w:rPr>
          <w:rFonts w:ascii="Arial" w:hAnsi="Arial" w:cs="Arial"/>
          <w:b/>
          <w:bCs/>
        </w:rPr>
        <w:t>;</w:t>
      </w:r>
      <w:r w:rsidR="00AD6DE8">
        <w:rPr>
          <w:rFonts w:ascii="Arial" w:hAnsi="Arial" w:cs="Arial"/>
          <w:b/>
          <w:bCs/>
        </w:rPr>
        <w:t xml:space="preserve"> RUA IPIXUNA, E COHAB</w:t>
      </w:r>
      <w:r w:rsidR="005861D2">
        <w:rPr>
          <w:rFonts w:ascii="Arial" w:hAnsi="Arial" w:cs="Arial"/>
          <w:b/>
          <w:bCs/>
        </w:rPr>
        <w:t>;</w:t>
      </w:r>
      <w:r w:rsidR="00AD6DE8">
        <w:rPr>
          <w:rFonts w:ascii="Arial" w:hAnsi="Arial" w:cs="Arial"/>
          <w:b/>
          <w:bCs/>
        </w:rPr>
        <w:t xml:space="preserve"> RUA ITANHAÉM,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4428A">
        <w:rPr>
          <w:rFonts w:ascii="Arial" w:hAnsi="Arial" w:cs="Arial"/>
        </w:rPr>
        <w:t>Desenvolvimento Urbano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r w:rsidR="000B7746">
        <w:rPr>
          <w:rFonts w:ascii="Arial" w:hAnsi="Arial" w:cs="Arial"/>
          <w:b/>
          <w:sz w:val="24"/>
          <w:szCs w:val="24"/>
          <w:u w:val="single"/>
          <w:lang w:val="pt-BR"/>
        </w:rPr>
        <w:t>09</w:t>
      </w:r>
      <w:r w:rsidRPr="0078734A">
        <w:rPr>
          <w:rFonts w:ascii="Arial" w:hAnsi="Arial" w:cs="Arial"/>
          <w:b/>
          <w:sz w:val="24"/>
          <w:szCs w:val="24"/>
          <w:u w:val="single"/>
          <w:lang w:val="pt-BR"/>
        </w:rPr>
        <w:t>:</w:t>
      </w:r>
      <w:r w:rsidR="000B7746">
        <w:rPr>
          <w:rFonts w:ascii="Arial" w:hAnsi="Arial" w:cs="Arial"/>
          <w:b/>
          <w:sz w:val="24"/>
          <w:szCs w:val="24"/>
          <w:u w:val="single"/>
          <w:lang w:val="pt-BR"/>
        </w:rPr>
        <w:t>3</w:t>
      </w:r>
      <w:r w:rsidR="007D4DD1">
        <w:rPr>
          <w:rFonts w:ascii="Arial" w:hAnsi="Arial" w:cs="Arial"/>
          <w:b/>
          <w:sz w:val="24"/>
          <w:szCs w:val="24"/>
          <w:u w:val="single"/>
          <w:lang w:val="pt-BR"/>
        </w:rPr>
        <w:t xml:space="preserve">0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0B7746">
        <w:rPr>
          <w:rFonts w:ascii="Arial" w:hAnsi="Arial" w:cs="Arial"/>
          <w:b/>
          <w:sz w:val="24"/>
          <w:szCs w:val="24"/>
          <w:u w:val="single"/>
          <w:lang w:val="pt-BR"/>
        </w:rPr>
        <w:t>05</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AA6781">
        <w:rPr>
          <w:rFonts w:ascii="Arial" w:hAnsi="Arial" w:cs="Arial"/>
          <w:b/>
          <w:sz w:val="24"/>
          <w:szCs w:val="24"/>
          <w:u w:val="single"/>
          <w:lang w:val="pt-BR"/>
        </w:rPr>
        <w:t xml:space="preserve">     </w:t>
      </w:r>
      <w:r w:rsidR="002369B7">
        <w:rPr>
          <w:rFonts w:ascii="Arial" w:hAnsi="Arial" w:cs="Arial"/>
          <w:b/>
          <w:sz w:val="24"/>
          <w:szCs w:val="24"/>
          <w:u w:val="single"/>
          <w:lang w:val="pt-BR"/>
        </w:rPr>
        <w:t xml:space="preserve"> </w:t>
      </w:r>
      <w:r w:rsidR="00415897">
        <w:rPr>
          <w:rFonts w:ascii="Arial" w:hAnsi="Arial" w:cs="Arial"/>
          <w:b/>
          <w:sz w:val="24"/>
          <w:szCs w:val="24"/>
          <w:u w:val="single"/>
          <w:lang w:val="pt-BR"/>
        </w:rPr>
        <w:t xml:space="preserve">   </w:t>
      </w:r>
      <w:r w:rsidR="00A81D8D">
        <w:rPr>
          <w:rFonts w:ascii="Arial" w:hAnsi="Arial" w:cs="Arial"/>
          <w:b/>
          <w:sz w:val="24"/>
          <w:szCs w:val="24"/>
          <w:u w:val="single"/>
          <w:lang w:val="pt-BR"/>
        </w:rPr>
        <w:t xml:space="preserve"> </w:t>
      </w:r>
      <w:r w:rsidR="000B7746">
        <w:rPr>
          <w:rFonts w:ascii="Arial" w:hAnsi="Arial" w:cs="Arial"/>
          <w:b/>
          <w:sz w:val="24"/>
          <w:szCs w:val="24"/>
          <w:u w:val="single"/>
          <w:lang w:val="pt-BR"/>
        </w:rPr>
        <w:t xml:space="preserve">novembro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D2B8E">
        <w:rPr>
          <w:rFonts w:ascii="Arial" w:hAnsi="Arial" w:cs="Arial"/>
          <w:b/>
          <w:sz w:val="24"/>
          <w:szCs w:val="24"/>
          <w:u w:val="single"/>
          <w:lang w:val="pt-BR"/>
        </w:rPr>
        <w:t>1</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r w:rsidR="0078394C" w:rsidRPr="0078394C">
        <w:rPr>
          <w:rFonts w:ascii="Arial" w:hAnsi="Arial" w:cs="Arial"/>
          <w:b/>
          <w:sz w:val="24"/>
          <w:szCs w:val="24"/>
          <w:u w:val="single"/>
        </w:rPr>
        <w:t>Rua Joaquim das Neves,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r w:rsidR="0094774E" w:rsidRPr="0094774E">
        <w:rPr>
          <w:rFonts w:ascii="Arial" w:hAnsi="Arial" w:cs="Arial"/>
          <w:b/>
          <w:sz w:val="24"/>
          <w:szCs w:val="24"/>
        </w:rPr>
        <w:t>Rua Joaquim das Neves, 211</w:t>
      </w:r>
      <w:r w:rsidR="0094774E">
        <w:rPr>
          <w:rFonts w:ascii="Arial" w:hAnsi="Arial" w:cs="Arial"/>
          <w:b/>
          <w:sz w:val="24"/>
          <w:szCs w:val="24"/>
          <w:lang w:val="pt-BR"/>
        </w:rPr>
        <w:t xml:space="preserve"> – 2º andar</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xml:space="preserve">, SP,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faça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6D33F1" w:rsidRPr="006D33F1">
        <w:rPr>
          <w:rFonts w:ascii="Arial" w:hAnsi="Arial" w:cs="Arial"/>
          <w:bCs/>
          <w:sz w:val="24"/>
          <w:szCs w:val="24"/>
        </w:rPr>
        <w:t xml:space="preserve">contratação de empresa para recapeamento asfáltico </w:t>
      </w:r>
      <w:r w:rsidR="00542347" w:rsidRPr="00542347">
        <w:rPr>
          <w:rFonts w:ascii="Arial" w:hAnsi="Arial" w:cs="Arial"/>
          <w:bCs/>
          <w:sz w:val="24"/>
          <w:szCs w:val="24"/>
        </w:rPr>
        <w:t>em ruas d</w:t>
      </w:r>
      <w:r w:rsidR="008B6BBD">
        <w:rPr>
          <w:rFonts w:ascii="Arial" w:hAnsi="Arial" w:cs="Arial"/>
          <w:bCs/>
          <w:sz w:val="24"/>
          <w:szCs w:val="24"/>
        </w:rPr>
        <w:t>os bairros:</w:t>
      </w:r>
      <w:r w:rsidR="00542347" w:rsidRPr="00542347">
        <w:rPr>
          <w:rFonts w:ascii="Arial" w:hAnsi="Arial" w:cs="Arial"/>
          <w:bCs/>
          <w:sz w:val="24"/>
          <w:szCs w:val="24"/>
        </w:rPr>
        <w:t xml:space="preserve"> Cidade Ariston</w:t>
      </w:r>
      <w:r w:rsidR="008B6BBD">
        <w:rPr>
          <w:rFonts w:ascii="Arial" w:hAnsi="Arial" w:cs="Arial"/>
          <w:bCs/>
          <w:sz w:val="24"/>
          <w:szCs w:val="24"/>
        </w:rPr>
        <w:t>;</w:t>
      </w:r>
      <w:r w:rsidR="00542347" w:rsidRPr="00542347">
        <w:rPr>
          <w:rFonts w:ascii="Arial" w:hAnsi="Arial" w:cs="Arial"/>
          <w:bCs/>
          <w:sz w:val="24"/>
          <w:szCs w:val="24"/>
        </w:rPr>
        <w:t xml:space="preserve"> Rua Sampaio Viana, Rua Dumont, </w:t>
      </w:r>
      <w:r w:rsidR="00776FD4">
        <w:rPr>
          <w:rFonts w:ascii="Arial" w:hAnsi="Arial" w:cs="Arial"/>
          <w:bCs/>
          <w:sz w:val="24"/>
          <w:szCs w:val="24"/>
        </w:rPr>
        <w:t>e</w:t>
      </w:r>
      <w:r w:rsidR="00542347" w:rsidRPr="00542347">
        <w:rPr>
          <w:rFonts w:ascii="Arial" w:hAnsi="Arial" w:cs="Arial"/>
          <w:bCs/>
          <w:sz w:val="24"/>
          <w:szCs w:val="24"/>
        </w:rPr>
        <w:t xml:space="preserve"> Rua </w:t>
      </w:r>
      <w:r w:rsidR="00542347">
        <w:rPr>
          <w:rFonts w:ascii="Arial" w:hAnsi="Arial" w:cs="Arial"/>
          <w:bCs/>
          <w:sz w:val="24"/>
          <w:szCs w:val="24"/>
        </w:rPr>
        <w:t>d</w:t>
      </w:r>
      <w:r w:rsidR="00542347" w:rsidRPr="00542347">
        <w:rPr>
          <w:rFonts w:ascii="Arial" w:hAnsi="Arial" w:cs="Arial"/>
          <w:bCs/>
          <w:sz w:val="24"/>
          <w:szCs w:val="24"/>
        </w:rPr>
        <w:t>as Andorinhas, Vila Dirce</w:t>
      </w:r>
      <w:r w:rsidR="008B6BBD">
        <w:rPr>
          <w:rFonts w:ascii="Arial" w:hAnsi="Arial" w:cs="Arial"/>
          <w:bCs/>
          <w:sz w:val="24"/>
          <w:szCs w:val="24"/>
        </w:rPr>
        <w:t>;</w:t>
      </w:r>
      <w:r w:rsidR="00542347" w:rsidRPr="00542347">
        <w:rPr>
          <w:rFonts w:ascii="Arial" w:hAnsi="Arial" w:cs="Arial"/>
          <w:bCs/>
          <w:sz w:val="24"/>
          <w:szCs w:val="24"/>
        </w:rPr>
        <w:t xml:space="preserve"> Rua Ágata, Vila Menck</w:t>
      </w:r>
      <w:r w:rsidR="008B6BBD">
        <w:rPr>
          <w:rFonts w:ascii="Arial" w:hAnsi="Arial" w:cs="Arial"/>
          <w:bCs/>
          <w:sz w:val="24"/>
          <w:szCs w:val="24"/>
        </w:rPr>
        <w:t>;</w:t>
      </w:r>
      <w:r w:rsidR="00542347" w:rsidRPr="00542347">
        <w:rPr>
          <w:rFonts w:ascii="Arial" w:hAnsi="Arial" w:cs="Arial"/>
          <w:bCs/>
          <w:sz w:val="24"/>
          <w:szCs w:val="24"/>
        </w:rPr>
        <w:t xml:space="preserve"> Rua Ipixuna, </w:t>
      </w:r>
      <w:r w:rsidR="00542347">
        <w:rPr>
          <w:rFonts w:ascii="Arial" w:hAnsi="Arial" w:cs="Arial"/>
          <w:bCs/>
          <w:sz w:val="24"/>
          <w:szCs w:val="24"/>
        </w:rPr>
        <w:t>e</w:t>
      </w:r>
      <w:r w:rsidR="00542347" w:rsidRPr="00542347">
        <w:rPr>
          <w:rFonts w:ascii="Arial" w:hAnsi="Arial" w:cs="Arial"/>
          <w:bCs/>
          <w:sz w:val="24"/>
          <w:szCs w:val="24"/>
        </w:rPr>
        <w:t xml:space="preserve"> Cohab</w:t>
      </w:r>
      <w:r w:rsidR="008B6BBD">
        <w:rPr>
          <w:rFonts w:ascii="Arial" w:hAnsi="Arial" w:cs="Arial"/>
          <w:bCs/>
          <w:sz w:val="24"/>
          <w:szCs w:val="24"/>
        </w:rPr>
        <w:t>;</w:t>
      </w:r>
      <w:r w:rsidR="00542347" w:rsidRPr="00542347">
        <w:rPr>
          <w:rFonts w:ascii="Arial" w:hAnsi="Arial" w:cs="Arial"/>
          <w:bCs/>
          <w:sz w:val="24"/>
          <w:szCs w:val="24"/>
        </w:rPr>
        <w:t xml:space="preserve"> Rua Itanhaém</w:t>
      </w:r>
      <w:r w:rsidR="00542347" w:rsidRPr="00B0469C">
        <w:rPr>
          <w:rFonts w:ascii="Arial" w:hAnsi="Arial" w:cs="Arial"/>
          <w:bCs/>
          <w:sz w:val="24"/>
          <w:szCs w:val="24"/>
        </w:rPr>
        <w:t xml:space="preserve"> </w:t>
      </w:r>
      <w:r w:rsidR="00B0469C" w:rsidRPr="00B0469C">
        <w:rPr>
          <w:rFonts w:ascii="Arial" w:hAnsi="Arial" w:cs="Arial"/>
          <w:bCs/>
          <w:sz w:val="24"/>
          <w:szCs w:val="24"/>
        </w:rPr>
        <w:t>neste município</w:t>
      </w:r>
      <w:r w:rsidR="00205BDA" w:rsidRPr="00205BDA">
        <w:rPr>
          <w:rFonts w:ascii="Arial" w:hAnsi="Arial" w:cs="Arial"/>
          <w:sz w:val="24"/>
          <w:szCs w:val="24"/>
        </w:rPr>
        <w:t>,</w:t>
      </w:r>
      <w:r w:rsidRPr="00EF1E0B">
        <w:rPr>
          <w:rFonts w:ascii="Arial" w:hAnsi="Arial" w:cs="Arial"/>
          <w:sz w:val="24"/>
          <w:szCs w:val="24"/>
        </w:rPr>
        <w:t xml:space="preserve"> 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2A5149">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6361FE">
        <w:rPr>
          <w:rFonts w:ascii="Arial" w:hAnsi="Arial" w:cs="Arial"/>
          <w:sz w:val="24"/>
          <w:szCs w:val="24"/>
        </w:rPr>
        <w:t>898.915,15</w:t>
      </w:r>
      <w:r w:rsidR="0081290C">
        <w:rPr>
          <w:rFonts w:ascii="Arial" w:hAnsi="Arial" w:cs="Arial"/>
          <w:sz w:val="24"/>
          <w:szCs w:val="24"/>
        </w:rPr>
        <w:t xml:space="preserve"> </w:t>
      </w:r>
      <w:r w:rsidR="002867A6">
        <w:rPr>
          <w:rFonts w:ascii="Arial" w:hAnsi="Arial" w:cs="Arial"/>
          <w:sz w:val="24"/>
          <w:szCs w:val="24"/>
        </w:rPr>
        <w:t>(</w:t>
      </w:r>
      <w:r w:rsidR="00D07F3E">
        <w:rPr>
          <w:rFonts w:ascii="Arial" w:hAnsi="Arial" w:cs="Arial"/>
          <w:sz w:val="24"/>
          <w:szCs w:val="24"/>
        </w:rPr>
        <w:t>oitocentos</w:t>
      </w:r>
      <w:r w:rsidR="00D8683B">
        <w:rPr>
          <w:rFonts w:ascii="Arial" w:hAnsi="Arial" w:cs="Arial"/>
          <w:sz w:val="24"/>
          <w:szCs w:val="24"/>
        </w:rPr>
        <w:t xml:space="preserve"> e </w:t>
      </w:r>
      <w:r w:rsidR="00977DE0">
        <w:rPr>
          <w:rFonts w:ascii="Arial" w:hAnsi="Arial" w:cs="Arial"/>
          <w:sz w:val="24"/>
          <w:szCs w:val="24"/>
        </w:rPr>
        <w:t>nov</w:t>
      </w:r>
      <w:r w:rsidR="00D8683B">
        <w:rPr>
          <w:rFonts w:ascii="Arial" w:hAnsi="Arial" w:cs="Arial"/>
          <w:sz w:val="24"/>
          <w:szCs w:val="24"/>
        </w:rPr>
        <w:t xml:space="preserve">enta e </w:t>
      </w:r>
      <w:r w:rsidR="00D07F3E">
        <w:rPr>
          <w:rFonts w:ascii="Arial" w:hAnsi="Arial" w:cs="Arial"/>
          <w:sz w:val="24"/>
          <w:szCs w:val="24"/>
        </w:rPr>
        <w:t>oito</w:t>
      </w:r>
      <w:r w:rsidR="00D8683B">
        <w:rPr>
          <w:rFonts w:ascii="Arial" w:hAnsi="Arial" w:cs="Arial"/>
          <w:sz w:val="24"/>
          <w:szCs w:val="24"/>
        </w:rPr>
        <w:t xml:space="preserve"> mil, </w:t>
      </w:r>
      <w:r w:rsidR="00EA79D7">
        <w:rPr>
          <w:rFonts w:ascii="Arial" w:hAnsi="Arial" w:cs="Arial"/>
          <w:sz w:val="24"/>
          <w:szCs w:val="24"/>
        </w:rPr>
        <w:t>novec</w:t>
      </w:r>
      <w:r w:rsidR="00977DE0">
        <w:rPr>
          <w:rFonts w:ascii="Arial" w:hAnsi="Arial" w:cs="Arial"/>
          <w:sz w:val="24"/>
          <w:szCs w:val="24"/>
        </w:rPr>
        <w:t xml:space="preserve">entos e </w:t>
      </w:r>
      <w:r w:rsidR="00D07F3E">
        <w:rPr>
          <w:rFonts w:ascii="Arial" w:hAnsi="Arial" w:cs="Arial"/>
          <w:sz w:val="24"/>
          <w:szCs w:val="24"/>
        </w:rPr>
        <w:t>quinze</w:t>
      </w:r>
      <w:r w:rsidR="00D8683B">
        <w:rPr>
          <w:rFonts w:ascii="Arial" w:hAnsi="Arial" w:cs="Arial"/>
          <w:sz w:val="24"/>
          <w:szCs w:val="24"/>
        </w:rPr>
        <w:t xml:space="preserve"> reais e </w:t>
      </w:r>
      <w:r w:rsidR="00D07F3E">
        <w:rPr>
          <w:rFonts w:ascii="Arial" w:hAnsi="Arial" w:cs="Arial"/>
          <w:sz w:val="24"/>
          <w:szCs w:val="24"/>
        </w:rPr>
        <w:t xml:space="preserve">quinze </w:t>
      </w:r>
      <w:r w:rsidR="00D8683B">
        <w:rPr>
          <w:rFonts w:ascii="Arial" w:hAnsi="Arial" w:cs="Arial"/>
          <w:sz w:val="24"/>
          <w:szCs w:val="24"/>
        </w:rPr>
        <w:t>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B5148D">
        <w:rPr>
          <w:rFonts w:ascii="Arial" w:hAnsi="Arial" w:cs="Arial"/>
          <w:sz w:val="24"/>
          <w:szCs w:val="24"/>
        </w:rPr>
        <w:t>72</w:t>
      </w:r>
      <w:r w:rsidR="00682167">
        <w:rPr>
          <w:rFonts w:ascii="Arial" w:hAnsi="Arial" w:cs="Arial"/>
          <w:sz w:val="24"/>
          <w:szCs w:val="24"/>
        </w:rPr>
        <w:t>0</w:t>
      </w:r>
      <w:r w:rsidR="00491C17">
        <w:rPr>
          <w:rFonts w:ascii="Arial" w:hAnsi="Arial" w:cs="Arial"/>
          <w:sz w:val="24"/>
          <w:szCs w:val="24"/>
        </w:rPr>
        <w:t xml:space="preserve"> </w:t>
      </w:r>
      <w:r w:rsidR="00A30632" w:rsidRPr="00742FF4">
        <w:rPr>
          <w:rFonts w:ascii="Arial" w:hAnsi="Arial" w:cs="Arial"/>
          <w:sz w:val="24"/>
          <w:szCs w:val="24"/>
        </w:rPr>
        <w:t>(</w:t>
      </w:r>
      <w:r w:rsidR="00B5148D">
        <w:rPr>
          <w:rFonts w:ascii="Arial" w:hAnsi="Arial" w:cs="Arial"/>
          <w:sz w:val="24"/>
          <w:szCs w:val="24"/>
        </w:rPr>
        <w:t>setecentos e vinte</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4.4 - Nos casos de desembolso, 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r>
        <w:rPr>
          <w:rFonts w:ascii="Arial" w:hAnsi="Arial" w:cs="Arial"/>
          <w:sz w:val="24"/>
          <w:szCs w:val="24"/>
        </w:rPr>
        <w:t>c</w:t>
      </w:r>
      <w:r w:rsidRPr="00F10C08">
        <w:rPr>
          <w:rFonts w:ascii="Arial" w:hAnsi="Arial" w:cs="Arial"/>
          <w:sz w:val="24"/>
          <w:szCs w:val="24"/>
        </w:rPr>
        <w:t>)</w:t>
      </w:r>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d</w:t>
      </w:r>
      <w:r w:rsidRPr="00F10C08">
        <w:rPr>
          <w:rFonts w:ascii="Arial" w:hAnsi="Arial" w:cs="Arial"/>
          <w:sz w:val="24"/>
          <w:szCs w:val="24"/>
        </w:rPr>
        <w:t>)</w:t>
      </w:r>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r>
        <w:rPr>
          <w:rFonts w:ascii="Arial" w:hAnsi="Arial" w:cs="Arial"/>
          <w:sz w:val="24"/>
          <w:szCs w:val="24"/>
        </w:rPr>
        <w:t>)</w:t>
      </w:r>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r w:rsidRPr="00F10C08">
        <w:rPr>
          <w:rFonts w:ascii="Arial" w:hAnsi="Arial" w:cs="Arial"/>
          <w:sz w:val="24"/>
          <w:szCs w:val="24"/>
        </w:rPr>
        <w:t>)</w:t>
      </w:r>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e</w:t>
      </w:r>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 xml:space="preserve">as obras/serviços  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4.9 - Os valores que não forem pagos no prazo previsto poderão ser acrescidos de compensação financeira de 0,5% ao mês, apurados desde a data prevista para pagamento até a data de sua efetivação, calculados” pró rata”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01027F">
        <w:rPr>
          <w:rFonts w:ascii="Arial" w:hAnsi="Arial" w:cs="Arial"/>
          <w:sz w:val="24"/>
          <w:szCs w:val="24"/>
        </w:rPr>
        <w:t>Para a</w:t>
      </w:r>
      <w:r w:rsidR="0001027F" w:rsidRPr="007F064F">
        <w:rPr>
          <w:rFonts w:ascii="Arial" w:hAnsi="Arial" w:cs="Arial"/>
          <w:sz w:val="24"/>
          <w:szCs w:val="24"/>
        </w:rPr>
        <w:t xml:space="preserve"> presente contratação não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 xml:space="preserve">torização, </w:t>
      </w:r>
      <w:r w:rsidRPr="00817109">
        <w:rPr>
          <w:rFonts w:ascii="Arial" w:hAnsi="Arial" w:cs="Arial"/>
          <w:bCs/>
          <w:sz w:val="24"/>
          <w:szCs w:val="24"/>
        </w:rPr>
        <w:t>cerceará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753E62" w:rsidRDefault="00D41830" w:rsidP="00753E62">
      <w:pPr>
        <w:jc w:val="both"/>
        <w:rPr>
          <w:rFonts w:ascii="Arial" w:hAnsi="Arial" w:cs="Arial"/>
          <w:sz w:val="24"/>
          <w:szCs w:val="24"/>
        </w:rPr>
      </w:pPr>
      <w:r>
        <w:rPr>
          <w:rFonts w:ascii="Arial" w:hAnsi="Arial" w:cs="Arial"/>
          <w:sz w:val="24"/>
          <w:szCs w:val="24"/>
        </w:rPr>
        <w:t xml:space="preserve">6.1.3. - </w:t>
      </w:r>
      <w:r w:rsidR="00753E62" w:rsidRPr="00343D5A">
        <w:rPr>
          <w:rFonts w:ascii="Arial" w:hAnsi="Arial" w:cs="Arial"/>
          <w:sz w:val="24"/>
          <w:szCs w:val="24"/>
        </w:rPr>
        <w:t>Visitar o local d</w:t>
      </w:r>
      <w:r w:rsidR="00753E62">
        <w:rPr>
          <w:rFonts w:ascii="Arial" w:hAnsi="Arial" w:cs="Arial"/>
          <w:sz w:val="24"/>
          <w:szCs w:val="24"/>
        </w:rPr>
        <w:t>as obras/</w:t>
      </w:r>
      <w:r w:rsidR="00753E62" w:rsidRPr="00343D5A">
        <w:rPr>
          <w:rFonts w:ascii="Arial" w:hAnsi="Arial" w:cs="Arial"/>
          <w:sz w:val="24"/>
          <w:szCs w:val="24"/>
        </w:rPr>
        <w:t xml:space="preserve">serviços. A visita deverá ser agendada junto à Secretaria </w:t>
      </w:r>
      <w:r w:rsidR="00753E62">
        <w:rPr>
          <w:rFonts w:ascii="Arial" w:hAnsi="Arial" w:cs="Arial"/>
          <w:sz w:val="24"/>
          <w:szCs w:val="24"/>
        </w:rPr>
        <w:t xml:space="preserve">de Desenvolvimento Urbano </w:t>
      </w:r>
      <w:r w:rsidR="00753E62" w:rsidRPr="007C70A6">
        <w:rPr>
          <w:rFonts w:ascii="Arial" w:hAnsi="Arial" w:cs="Arial"/>
          <w:sz w:val="24"/>
          <w:szCs w:val="24"/>
        </w:rPr>
        <w:t xml:space="preserve">com </w:t>
      </w:r>
      <w:r w:rsidR="00753E62">
        <w:rPr>
          <w:rFonts w:ascii="Arial" w:hAnsi="Arial" w:cs="Arial"/>
          <w:sz w:val="24"/>
          <w:szCs w:val="24"/>
        </w:rPr>
        <w:t>o</w:t>
      </w:r>
      <w:r w:rsidR="00753E62" w:rsidRPr="007C70A6">
        <w:rPr>
          <w:rFonts w:ascii="Arial" w:hAnsi="Arial" w:cs="Arial"/>
          <w:sz w:val="24"/>
          <w:szCs w:val="24"/>
        </w:rPr>
        <w:t xml:space="preserve"> Sr. </w:t>
      </w:r>
      <w:r w:rsidR="00753E62">
        <w:rPr>
          <w:rFonts w:ascii="Arial" w:hAnsi="Arial" w:cs="Arial"/>
          <w:sz w:val="24"/>
          <w:szCs w:val="24"/>
        </w:rPr>
        <w:t>John Cleiton</w:t>
      </w:r>
      <w:r w:rsidR="00753E62" w:rsidRPr="007C70A6">
        <w:rPr>
          <w:rFonts w:ascii="Arial" w:hAnsi="Arial" w:cs="Arial"/>
          <w:sz w:val="24"/>
          <w:szCs w:val="24"/>
        </w:rPr>
        <w:t xml:space="preserve">, sita a </w:t>
      </w:r>
      <w:r w:rsidR="00753E62">
        <w:rPr>
          <w:rFonts w:ascii="Arial" w:hAnsi="Arial" w:cs="Arial"/>
          <w:sz w:val="24"/>
          <w:szCs w:val="24"/>
        </w:rPr>
        <w:t>Rua Joaquim das Neves</w:t>
      </w:r>
      <w:r w:rsidR="00753E62" w:rsidRPr="007C70A6">
        <w:rPr>
          <w:rFonts w:ascii="Arial" w:hAnsi="Arial" w:cs="Arial"/>
          <w:sz w:val="24"/>
          <w:szCs w:val="24"/>
        </w:rPr>
        <w:t>, 2</w:t>
      </w:r>
      <w:r w:rsidR="00753E62">
        <w:rPr>
          <w:rFonts w:ascii="Arial" w:hAnsi="Arial" w:cs="Arial"/>
          <w:sz w:val="24"/>
          <w:szCs w:val="24"/>
        </w:rPr>
        <w:t>11</w:t>
      </w:r>
      <w:r w:rsidR="00753E62" w:rsidRPr="007C70A6">
        <w:rPr>
          <w:rFonts w:ascii="Arial" w:hAnsi="Arial" w:cs="Arial"/>
          <w:sz w:val="24"/>
          <w:szCs w:val="24"/>
        </w:rPr>
        <w:t>, Vila Caldas, Carapicuíba – telefone: (11) 4164</w:t>
      </w:r>
      <w:r w:rsidR="00753E62">
        <w:rPr>
          <w:rFonts w:ascii="Arial" w:hAnsi="Arial" w:cs="Arial"/>
          <w:sz w:val="24"/>
          <w:szCs w:val="24"/>
        </w:rPr>
        <w:t>-</w:t>
      </w:r>
      <w:r w:rsidR="00753E62" w:rsidRPr="007C70A6">
        <w:rPr>
          <w:rFonts w:ascii="Arial" w:hAnsi="Arial" w:cs="Arial"/>
          <w:sz w:val="24"/>
          <w:szCs w:val="24"/>
        </w:rPr>
        <w:t>5500 - Ramal 5</w:t>
      </w:r>
      <w:r w:rsidR="00753E62">
        <w:rPr>
          <w:rFonts w:ascii="Arial" w:hAnsi="Arial" w:cs="Arial"/>
          <w:sz w:val="24"/>
          <w:szCs w:val="24"/>
        </w:rPr>
        <w:t xml:space="preserve">318, ou através do e-mail: </w:t>
      </w:r>
      <w:hyperlink r:id="rId9" w:history="1">
        <w:r w:rsidR="00753E62" w:rsidRPr="00BE19E1">
          <w:rPr>
            <w:rStyle w:val="Hyperlink"/>
            <w:rFonts w:ascii="Arial" w:hAnsi="Arial" w:cs="Arial"/>
            <w:sz w:val="24"/>
            <w:szCs w:val="24"/>
          </w:rPr>
          <w:t>cleitonsdu@gmail.com</w:t>
        </w:r>
      </w:hyperlink>
      <w:r w:rsidR="00753E62">
        <w:rPr>
          <w:rFonts w:ascii="Arial" w:hAnsi="Arial" w:cs="Arial"/>
          <w:sz w:val="24"/>
          <w:szCs w:val="24"/>
        </w:rPr>
        <w:t xml:space="preserve">.  </w:t>
      </w:r>
      <w:r w:rsidR="00753E62" w:rsidRPr="00343D5A">
        <w:rPr>
          <w:rFonts w:ascii="Arial" w:hAnsi="Arial" w:cs="Arial"/>
          <w:sz w:val="24"/>
          <w:szCs w:val="24"/>
        </w:rPr>
        <w:t>A Secretaria d</w:t>
      </w:r>
      <w:r w:rsidR="00753E62">
        <w:rPr>
          <w:rFonts w:ascii="Arial" w:hAnsi="Arial" w:cs="Arial"/>
          <w:sz w:val="24"/>
          <w:szCs w:val="24"/>
        </w:rPr>
        <w:t>e</w:t>
      </w:r>
      <w:r w:rsidR="00753E62" w:rsidRPr="00343D5A">
        <w:rPr>
          <w:rFonts w:ascii="Arial" w:hAnsi="Arial" w:cs="Arial"/>
          <w:sz w:val="24"/>
          <w:szCs w:val="24"/>
        </w:rPr>
        <w:t xml:space="preserve"> </w:t>
      </w:r>
      <w:r w:rsidR="00753E62">
        <w:rPr>
          <w:rFonts w:ascii="Arial" w:hAnsi="Arial" w:cs="Arial"/>
          <w:sz w:val="24"/>
          <w:szCs w:val="24"/>
        </w:rPr>
        <w:t>Desenvolvimento Urbano</w:t>
      </w:r>
      <w:r w:rsidR="00753E62" w:rsidRPr="00343D5A">
        <w:rPr>
          <w:rFonts w:ascii="Arial" w:hAnsi="Arial" w:cs="Arial"/>
          <w:sz w:val="24"/>
          <w:szCs w:val="24"/>
        </w:rPr>
        <w:t xml:space="preserve">, através de responsável fornecerá </w:t>
      </w:r>
      <w:r w:rsidR="00753E62">
        <w:rPr>
          <w:rFonts w:ascii="Arial" w:hAnsi="Arial" w:cs="Arial"/>
          <w:sz w:val="24"/>
          <w:szCs w:val="24"/>
        </w:rPr>
        <w:t xml:space="preserve">o </w:t>
      </w:r>
      <w:r w:rsidR="00753E62" w:rsidRPr="00343D5A">
        <w:rPr>
          <w:rFonts w:ascii="Arial" w:hAnsi="Arial" w:cs="Arial"/>
          <w:sz w:val="24"/>
          <w:szCs w:val="24"/>
        </w:rPr>
        <w:t>Atestado de Visita em nome da empresa e indicando o representante da licitante interessada que participa da visita.</w:t>
      </w:r>
    </w:p>
    <w:p w:rsidR="005E13B5" w:rsidRPr="00343D5A" w:rsidRDefault="005E13B5"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F903A1">
        <w:rPr>
          <w:rFonts w:ascii="Arial" w:hAnsi="Arial" w:cs="Arial"/>
          <w:sz w:val="24"/>
          <w:szCs w:val="24"/>
        </w:rPr>
        <w:t>8.989,15</w:t>
      </w:r>
      <w:r w:rsidR="00AE60AB">
        <w:rPr>
          <w:rFonts w:ascii="Arial" w:hAnsi="Arial" w:cs="Arial"/>
          <w:sz w:val="24"/>
          <w:szCs w:val="24"/>
        </w:rPr>
        <w:t xml:space="preserve"> </w:t>
      </w:r>
      <w:r w:rsidR="00174DED" w:rsidRPr="00A1129D">
        <w:rPr>
          <w:rFonts w:ascii="Arial" w:hAnsi="Arial" w:cs="Arial"/>
          <w:sz w:val="24"/>
          <w:szCs w:val="24"/>
        </w:rPr>
        <w:t>(</w:t>
      </w:r>
      <w:r w:rsidR="00F903A1">
        <w:rPr>
          <w:rFonts w:ascii="Arial" w:hAnsi="Arial" w:cs="Arial"/>
          <w:sz w:val="24"/>
          <w:szCs w:val="24"/>
        </w:rPr>
        <w:t>oito</w:t>
      </w:r>
      <w:r w:rsidR="00AE60AB">
        <w:rPr>
          <w:rFonts w:ascii="Arial" w:hAnsi="Arial" w:cs="Arial"/>
          <w:sz w:val="24"/>
          <w:szCs w:val="24"/>
        </w:rPr>
        <w:t xml:space="preserve"> mil, </w:t>
      </w:r>
      <w:r w:rsidR="00737E09">
        <w:rPr>
          <w:rFonts w:ascii="Arial" w:hAnsi="Arial" w:cs="Arial"/>
          <w:sz w:val="24"/>
          <w:szCs w:val="24"/>
        </w:rPr>
        <w:t>nove</w:t>
      </w:r>
      <w:r w:rsidR="00E20934">
        <w:rPr>
          <w:rFonts w:ascii="Arial" w:hAnsi="Arial" w:cs="Arial"/>
          <w:sz w:val="24"/>
          <w:szCs w:val="24"/>
        </w:rPr>
        <w:t>c</w:t>
      </w:r>
      <w:r w:rsidR="00EF4341">
        <w:rPr>
          <w:rFonts w:ascii="Arial" w:hAnsi="Arial" w:cs="Arial"/>
          <w:sz w:val="24"/>
          <w:szCs w:val="24"/>
        </w:rPr>
        <w:t xml:space="preserve">entos </w:t>
      </w:r>
      <w:r w:rsidR="00846FD7">
        <w:rPr>
          <w:rFonts w:ascii="Arial" w:hAnsi="Arial" w:cs="Arial"/>
          <w:sz w:val="24"/>
          <w:szCs w:val="24"/>
        </w:rPr>
        <w:t xml:space="preserve">e </w:t>
      </w:r>
      <w:r w:rsidR="00F903A1">
        <w:rPr>
          <w:rFonts w:ascii="Arial" w:hAnsi="Arial" w:cs="Arial"/>
          <w:sz w:val="24"/>
          <w:szCs w:val="24"/>
        </w:rPr>
        <w:t>oi</w:t>
      </w:r>
      <w:r w:rsidR="0046197C">
        <w:rPr>
          <w:rFonts w:ascii="Arial" w:hAnsi="Arial" w:cs="Arial"/>
          <w:sz w:val="24"/>
          <w:szCs w:val="24"/>
        </w:rPr>
        <w:t>t</w:t>
      </w:r>
      <w:r w:rsidR="00846FD7">
        <w:rPr>
          <w:rFonts w:ascii="Arial" w:hAnsi="Arial" w:cs="Arial"/>
          <w:sz w:val="24"/>
          <w:szCs w:val="24"/>
        </w:rPr>
        <w:t xml:space="preserve">enta e </w:t>
      </w:r>
      <w:r w:rsidR="0046197C">
        <w:rPr>
          <w:rFonts w:ascii="Arial" w:hAnsi="Arial" w:cs="Arial"/>
          <w:sz w:val="24"/>
          <w:szCs w:val="24"/>
        </w:rPr>
        <w:t>nove</w:t>
      </w:r>
      <w:r w:rsidR="00846FD7">
        <w:rPr>
          <w:rFonts w:ascii="Arial" w:hAnsi="Arial" w:cs="Arial"/>
          <w:sz w:val="24"/>
          <w:szCs w:val="24"/>
        </w:rPr>
        <w:t xml:space="preserve"> </w:t>
      </w:r>
      <w:r w:rsidR="00537809">
        <w:rPr>
          <w:rFonts w:ascii="Arial" w:hAnsi="Arial" w:cs="Arial"/>
          <w:sz w:val="24"/>
          <w:szCs w:val="24"/>
        </w:rPr>
        <w:t>reais</w:t>
      </w:r>
      <w:r w:rsidR="00AE60AB">
        <w:rPr>
          <w:rFonts w:ascii="Arial" w:hAnsi="Arial" w:cs="Arial"/>
          <w:sz w:val="24"/>
          <w:szCs w:val="24"/>
        </w:rPr>
        <w:t xml:space="preserve"> e </w:t>
      </w:r>
      <w:r w:rsidR="00F903A1">
        <w:rPr>
          <w:rFonts w:ascii="Arial" w:hAnsi="Arial" w:cs="Arial"/>
          <w:sz w:val="24"/>
          <w:szCs w:val="24"/>
        </w:rPr>
        <w:t>quinze</w:t>
      </w:r>
      <w:r w:rsidR="00980989">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  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415897">
        <w:rPr>
          <w:rFonts w:ascii="Arial" w:hAnsi="Arial" w:cs="Arial"/>
          <w:b/>
          <w:bCs/>
          <w:sz w:val="24"/>
          <w:szCs w:val="24"/>
        </w:rPr>
        <w:t>39133</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015FE9">
        <w:rPr>
          <w:rFonts w:ascii="Arial" w:hAnsi="Arial" w:cs="Arial"/>
          <w:b/>
          <w:bCs/>
          <w:sz w:val="24"/>
          <w:szCs w:val="24"/>
        </w:rPr>
        <w:t xml:space="preserve"> </w:t>
      </w:r>
      <w:r w:rsidR="00AE5A96">
        <w:rPr>
          <w:rFonts w:ascii="Arial" w:hAnsi="Arial" w:cs="Arial"/>
          <w:b/>
          <w:bCs/>
          <w:sz w:val="24"/>
          <w:szCs w:val="24"/>
        </w:rPr>
        <w:t xml:space="preserve">16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415897">
        <w:rPr>
          <w:rFonts w:ascii="Arial" w:hAnsi="Arial" w:cs="Arial"/>
          <w:b/>
          <w:bCs/>
          <w:sz w:val="24"/>
          <w:szCs w:val="24"/>
        </w:rPr>
        <w:t>39133</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AE5A96">
        <w:rPr>
          <w:rFonts w:ascii="Arial" w:hAnsi="Arial" w:cs="Arial"/>
          <w:b/>
          <w:bCs/>
          <w:sz w:val="24"/>
          <w:szCs w:val="24"/>
        </w:rPr>
        <w:t xml:space="preserve">16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 que deverão vir contidos no "ENVELOPE Nº 01 - DOCUMENTAÇÃO", em uma via cada, no original ou em cópia, os quais, após rubricados, serão entranhados nos autos, passando a fazer parte integrante do processo da presente licitação. Todas as folhas deverão ser numeradas, seq</w:t>
      </w:r>
      <w:r w:rsidR="00624030">
        <w:rPr>
          <w:rFonts w:ascii="Arial" w:hAnsi="Arial" w:cs="Arial"/>
          <w:sz w:val="24"/>
          <w:szCs w:val="24"/>
        </w:rPr>
        <w:t>ü</w:t>
      </w:r>
      <w:r w:rsidRPr="00125A3A">
        <w:rPr>
          <w:rFonts w:ascii="Arial" w:hAnsi="Arial" w:cs="Arial"/>
          <w:sz w:val="24"/>
          <w:szCs w:val="24"/>
        </w:rPr>
        <w:t xml:space="preserve">encialmente,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5C73A1">
        <w:rPr>
          <w:rFonts w:ascii="Arial" w:hAnsi="Arial" w:cs="Arial"/>
          <w:sz w:val="24"/>
          <w:szCs w:val="24"/>
        </w:rPr>
        <w:t>/CRT</w:t>
      </w:r>
      <w:r w:rsidR="005C73A1" w:rsidRPr="00F3153C">
        <w:rPr>
          <w:rFonts w:ascii="Arial" w:hAnsi="Arial" w:cs="Arial"/>
          <w:sz w:val="24"/>
          <w:szCs w:val="24"/>
        </w:rPr>
        <w:t>, ou entidade profissional competente</w:t>
      </w:r>
      <w:r w:rsidRPr="00F3153C">
        <w:rPr>
          <w:rFonts w:ascii="Arial" w:hAnsi="Arial" w:cs="Arial"/>
          <w:sz w:val="24"/>
          <w:szCs w:val="24"/>
        </w:rPr>
        <w:t xml:space="preserv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p w:rsidR="0012733C" w:rsidRDefault="007A5FBF" w:rsidP="00D30833">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w:t>
      </w:r>
    </w:p>
    <w:p w:rsidR="00201C90" w:rsidRDefault="00201C90" w:rsidP="00D30833">
      <w:pPr>
        <w:jc w:val="both"/>
        <w:rPr>
          <w:rFonts w:ascii="Arial" w:hAnsi="Arial" w:cs="Arial"/>
          <w:sz w:val="24"/>
          <w:szCs w:val="24"/>
        </w:rPr>
      </w:pPr>
    </w:p>
    <w:p w:rsidR="00201C90" w:rsidRDefault="00201C90" w:rsidP="00D30833">
      <w:pPr>
        <w:jc w:val="both"/>
        <w:rPr>
          <w:rFonts w:ascii="Arial" w:hAnsi="Arial" w:cs="Arial"/>
          <w:sz w:val="24"/>
          <w:szCs w:val="24"/>
        </w:rPr>
      </w:pPr>
      <w:r>
        <w:rPr>
          <w:rFonts w:ascii="Arial" w:hAnsi="Arial" w:cs="Arial"/>
          <w:sz w:val="24"/>
          <w:szCs w:val="24"/>
        </w:rPr>
        <w:t>- Fresagem de pavimento asfáltico (profundidade até 5,0 cm) – exclusive transporte. AF_ 11/2019;</w:t>
      </w:r>
    </w:p>
    <w:p w:rsidR="00201C90" w:rsidRDefault="00201C90" w:rsidP="00D30833">
      <w:pPr>
        <w:jc w:val="both"/>
        <w:rPr>
          <w:rFonts w:ascii="Arial" w:hAnsi="Arial" w:cs="Arial"/>
          <w:sz w:val="24"/>
          <w:szCs w:val="24"/>
        </w:rPr>
      </w:pPr>
    </w:p>
    <w:p w:rsidR="00201C90" w:rsidRDefault="00201C90" w:rsidP="00D30833">
      <w:pPr>
        <w:jc w:val="both"/>
        <w:rPr>
          <w:rFonts w:ascii="Arial" w:hAnsi="Arial" w:cs="Arial"/>
          <w:sz w:val="24"/>
          <w:szCs w:val="24"/>
        </w:rPr>
      </w:pPr>
      <w:r>
        <w:rPr>
          <w:rFonts w:ascii="Arial" w:hAnsi="Arial" w:cs="Arial"/>
          <w:sz w:val="24"/>
          <w:szCs w:val="24"/>
        </w:rPr>
        <w:t>- Execução de pintura de ligação com emulsão asfáltica RR-2</w:t>
      </w:r>
      <w:r w:rsidR="00C46629">
        <w:rPr>
          <w:rFonts w:ascii="Arial" w:hAnsi="Arial" w:cs="Arial"/>
          <w:sz w:val="24"/>
          <w:szCs w:val="24"/>
        </w:rPr>
        <w:t>C</w:t>
      </w:r>
      <w:r>
        <w:rPr>
          <w:rFonts w:ascii="Arial" w:hAnsi="Arial" w:cs="Arial"/>
          <w:sz w:val="24"/>
          <w:szCs w:val="24"/>
        </w:rPr>
        <w:t>. AF_11/2019;</w:t>
      </w:r>
    </w:p>
    <w:p w:rsidR="002D7FE4" w:rsidRDefault="002D7FE4" w:rsidP="00D30833">
      <w:pPr>
        <w:jc w:val="both"/>
        <w:rPr>
          <w:rFonts w:ascii="Arial" w:hAnsi="Arial" w:cs="Arial"/>
          <w:sz w:val="24"/>
          <w:szCs w:val="24"/>
        </w:rPr>
      </w:pPr>
      <w:r>
        <w:rPr>
          <w:rFonts w:ascii="Arial" w:hAnsi="Arial" w:cs="Arial"/>
          <w:sz w:val="24"/>
          <w:szCs w:val="24"/>
        </w:rPr>
        <w:lastRenderedPageBreak/>
        <w:t xml:space="preserve">- </w:t>
      </w:r>
      <w:r w:rsidR="00657437">
        <w:rPr>
          <w:rFonts w:ascii="Arial" w:hAnsi="Arial" w:cs="Arial"/>
          <w:sz w:val="24"/>
          <w:szCs w:val="24"/>
        </w:rPr>
        <w:t>Execução de sarjetão de concreto usinado, moldada in loco em trecho reto, 100 cm base X 20 cm altura. AF_06/2016</w:t>
      </w:r>
      <w:r>
        <w:rPr>
          <w:rFonts w:ascii="Arial" w:hAnsi="Arial" w:cs="Arial"/>
          <w:sz w:val="24"/>
          <w:szCs w:val="24"/>
        </w:rPr>
        <w:t>.</w:t>
      </w:r>
    </w:p>
    <w:p w:rsidR="005869E2" w:rsidRDefault="005869E2"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A20876">
        <w:rPr>
          <w:rFonts w:ascii="Arial" w:hAnsi="Arial" w:cs="Arial"/>
          <w:sz w:val="24"/>
          <w:szCs w:val="24"/>
        </w:rPr>
        <w:t xml:space="preserve">/CRT </w:t>
      </w:r>
      <w:r w:rsidR="00A20876"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r w:rsidR="002541DE">
        <w:rPr>
          <w:rFonts w:ascii="Arial" w:hAnsi="Arial" w:cs="Arial"/>
          <w:sz w:val="24"/>
          <w:szCs w:val="24"/>
        </w:rPr>
        <w:t xml:space="preserve">  </w:t>
      </w:r>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6C2AEE" w:rsidRPr="003F13AA" w:rsidRDefault="006C2AEE"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144C96">
        <w:rPr>
          <w:rFonts w:ascii="Arial" w:hAnsi="Arial" w:cs="Arial"/>
          <w:sz w:val="24"/>
          <w:szCs w:val="24"/>
        </w:rPr>
        <w:t xml:space="preserve">/CRT </w:t>
      </w:r>
      <w:r w:rsidR="00144C96"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D71B5E">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3F1748" w:rsidRDefault="003F1748" w:rsidP="003F1748">
      <w:pPr>
        <w:jc w:val="both"/>
        <w:rPr>
          <w:rFonts w:ascii="Arial" w:hAnsi="Arial" w:cs="Arial"/>
          <w:sz w:val="24"/>
          <w:szCs w:val="24"/>
        </w:rPr>
      </w:pPr>
      <w:r>
        <w:rPr>
          <w:rFonts w:ascii="Arial" w:hAnsi="Arial" w:cs="Arial"/>
          <w:sz w:val="24"/>
          <w:szCs w:val="24"/>
        </w:rPr>
        <w:t xml:space="preserve">- Execução de pavimento com aplicação de concreto asfáltico, camada de rolamento – exclusive carga e transporte. AF_11/2019 – </w:t>
      </w:r>
      <w:r w:rsidR="00174B59">
        <w:rPr>
          <w:rFonts w:ascii="Arial" w:hAnsi="Arial" w:cs="Arial"/>
          <w:sz w:val="24"/>
          <w:szCs w:val="24"/>
        </w:rPr>
        <w:t>294</w:t>
      </w:r>
      <w:r>
        <w:rPr>
          <w:rFonts w:ascii="Arial" w:hAnsi="Arial" w:cs="Arial"/>
          <w:sz w:val="24"/>
          <w:szCs w:val="24"/>
        </w:rPr>
        <w:t xml:space="preserve"> m³;</w:t>
      </w:r>
    </w:p>
    <w:p w:rsidR="003F1748" w:rsidRDefault="003F1748" w:rsidP="003F1748">
      <w:pPr>
        <w:jc w:val="both"/>
        <w:rPr>
          <w:rFonts w:ascii="Arial" w:hAnsi="Arial" w:cs="Arial"/>
          <w:sz w:val="24"/>
          <w:szCs w:val="24"/>
        </w:rPr>
      </w:pPr>
    </w:p>
    <w:p w:rsidR="003F1748" w:rsidRDefault="003F1748" w:rsidP="003F1748">
      <w:pPr>
        <w:jc w:val="both"/>
        <w:rPr>
          <w:rFonts w:ascii="Arial" w:hAnsi="Arial" w:cs="Arial"/>
          <w:sz w:val="24"/>
          <w:szCs w:val="24"/>
        </w:rPr>
      </w:pPr>
      <w:r>
        <w:rPr>
          <w:rFonts w:ascii="Arial" w:hAnsi="Arial" w:cs="Arial"/>
          <w:sz w:val="24"/>
          <w:szCs w:val="24"/>
        </w:rPr>
        <w:t>- Fresagem de pavimento asfáltico (profundidade até 5,0 cm) – exclusive transporte. AF_ 11/2019</w:t>
      </w:r>
      <w:r w:rsidR="00956213">
        <w:rPr>
          <w:rFonts w:ascii="Arial" w:hAnsi="Arial" w:cs="Arial"/>
          <w:sz w:val="24"/>
          <w:szCs w:val="24"/>
        </w:rPr>
        <w:t xml:space="preserve"> – </w:t>
      </w:r>
      <w:r w:rsidR="00174B59">
        <w:rPr>
          <w:rFonts w:ascii="Arial" w:hAnsi="Arial" w:cs="Arial"/>
          <w:sz w:val="24"/>
          <w:szCs w:val="24"/>
        </w:rPr>
        <w:t>5.879</w:t>
      </w:r>
      <w:r w:rsidR="00956213">
        <w:rPr>
          <w:rFonts w:ascii="Arial" w:hAnsi="Arial" w:cs="Arial"/>
          <w:sz w:val="24"/>
          <w:szCs w:val="24"/>
        </w:rPr>
        <w:t xml:space="preserve"> m²</w:t>
      </w:r>
      <w:r>
        <w:rPr>
          <w:rFonts w:ascii="Arial" w:hAnsi="Arial" w:cs="Arial"/>
          <w:sz w:val="24"/>
          <w:szCs w:val="24"/>
        </w:rPr>
        <w:t>;</w:t>
      </w:r>
    </w:p>
    <w:p w:rsidR="003F1748" w:rsidRDefault="003F1748" w:rsidP="003F1748">
      <w:pPr>
        <w:jc w:val="both"/>
        <w:rPr>
          <w:rFonts w:ascii="Arial" w:hAnsi="Arial" w:cs="Arial"/>
          <w:sz w:val="24"/>
          <w:szCs w:val="24"/>
        </w:rPr>
      </w:pPr>
    </w:p>
    <w:p w:rsidR="003F1748" w:rsidRDefault="003F1748" w:rsidP="003F1748">
      <w:pPr>
        <w:jc w:val="both"/>
        <w:rPr>
          <w:rFonts w:ascii="Arial" w:hAnsi="Arial" w:cs="Arial"/>
          <w:sz w:val="24"/>
          <w:szCs w:val="24"/>
        </w:rPr>
      </w:pPr>
      <w:r>
        <w:rPr>
          <w:rFonts w:ascii="Arial" w:hAnsi="Arial" w:cs="Arial"/>
          <w:sz w:val="24"/>
          <w:szCs w:val="24"/>
        </w:rPr>
        <w:t>- Execução de pintura de ligação com emulsão asfáltica RR-2C. AF_11/2019</w:t>
      </w:r>
      <w:r w:rsidR="00956213">
        <w:rPr>
          <w:rFonts w:ascii="Arial" w:hAnsi="Arial" w:cs="Arial"/>
          <w:sz w:val="24"/>
          <w:szCs w:val="24"/>
        </w:rPr>
        <w:t xml:space="preserve"> – </w:t>
      </w:r>
      <w:r w:rsidR="00617209">
        <w:rPr>
          <w:rFonts w:ascii="Arial" w:hAnsi="Arial" w:cs="Arial"/>
          <w:sz w:val="24"/>
          <w:szCs w:val="24"/>
        </w:rPr>
        <w:t xml:space="preserve">5.879 </w:t>
      </w:r>
      <w:r w:rsidR="00956213">
        <w:rPr>
          <w:rFonts w:ascii="Arial" w:hAnsi="Arial" w:cs="Arial"/>
          <w:sz w:val="24"/>
          <w:szCs w:val="24"/>
        </w:rPr>
        <w:t xml:space="preserve"> m²</w:t>
      </w:r>
      <w:r>
        <w:rPr>
          <w:rFonts w:ascii="Arial" w:hAnsi="Arial" w:cs="Arial"/>
          <w:sz w:val="24"/>
          <w:szCs w:val="24"/>
        </w:rPr>
        <w:t>;</w:t>
      </w:r>
    </w:p>
    <w:p w:rsidR="00956213" w:rsidRDefault="00956213" w:rsidP="003F1748">
      <w:pPr>
        <w:jc w:val="both"/>
        <w:rPr>
          <w:rFonts w:ascii="Arial" w:hAnsi="Arial" w:cs="Arial"/>
          <w:sz w:val="24"/>
          <w:szCs w:val="24"/>
        </w:rPr>
      </w:pPr>
    </w:p>
    <w:p w:rsidR="00174B59" w:rsidRDefault="00174B59" w:rsidP="00174B59">
      <w:pPr>
        <w:jc w:val="both"/>
        <w:rPr>
          <w:rFonts w:ascii="Arial" w:hAnsi="Arial" w:cs="Arial"/>
          <w:sz w:val="24"/>
          <w:szCs w:val="24"/>
        </w:rPr>
      </w:pPr>
      <w:r>
        <w:rPr>
          <w:rFonts w:ascii="Arial" w:hAnsi="Arial" w:cs="Arial"/>
          <w:sz w:val="24"/>
          <w:szCs w:val="24"/>
        </w:rPr>
        <w:t>- Execução de sarjetão de concreto usinado, moldada in loco em trecho reto, 100 cm base X 20 cm altura. AF_06/2016</w:t>
      </w:r>
      <w:r w:rsidR="00991FF6">
        <w:rPr>
          <w:rFonts w:ascii="Arial" w:hAnsi="Arial" w:cs="Arial"/>
          <w:sz w:val="24"/>
          <w:szCs w:val="24"/>
        </w:rPr>
        <w:t xml:space="preserve"> – 189 m</w:t>
      </w:r>
      <w:r>
        <w:rPr>
          <w:rFonts w:ascii="Arial" w:hAnsi="Arial" w:cs="Arial"/>
          <w:sz w:val="24"/>
          <w:szCs w:val="24"/>
        </w:rPr>
        <w:t>.</w:t>
      </w:r>
    </w:p>
    <w:p w:rsidR="005C3E14" w:rsidRDefault="00956213" w:rsidP="00174B59">
      <w:pPr>
        <w:jc w:val="both"/>
        <w:rPr>
          <w:rFonts w:ascii="Arial" w:hAnsi="Arial" w:cs="Arial"/>
          <w:sz w:val="24"/>
          <w:szCs w:val="24"/>
        </w:rPr>
      </w:pPr>
      <w:r>
        <w:rPr>
          <w:rFonts w:ascii="Arial" w:hAnsi="Arial" w:cs="Arial"/>
          <w:sz w:val="24"/>
          <w:szCs w:val="24"/>
        </w:rPr>
        <w:t xml:space="preserve"> </w:t>
      </w:r>
    </w:p>
    <w:p w:rsidR="00142BE6" w:rsidRDefault="00142BE6" w:rsidP="00142BE6">
      <w:pPr>
        <w:jc w:val="both"/>
        <w:rPr>
          <w:rFonts w:ascii="Arial" w:hAnsi="Arial" w:cs="Arial"/>
          <w:sz w:val="24"/>
          <w:szCs w:val="24"/>
        </w:rPr>
      </w:pPr>
      <w:r>
        <w:rPr>
          <w:rFonts w:ascii="Arial" w:hAnsi="Arial" w:cs="Arial"/>
          <w:sz w:val="24"/>
          <w:szCs w:val="24"/>
        </w:rPr>
        <w:t>9.4.3.1. As quantidades dos itens dos atestados solicitados deverão ser destacados com marcador de textos, em cores vivas,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que proponente vistoriou o local das obras/serviços. (modelo 7).</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O licitante que estiver em recuperação judicial, deverá apresentar o Plano de Recuperação já homologado pelo juízo competente em pleno vigor,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4A587A">
        <w:rPr>
          <w:rFonts w:ascii="Arial" w:hAnsi="Arial" w:cs="Arial"/>
          <w:sz w:val="24"/>
          <w:szCs w:val="24"/>
        </w:rPr>
        <w:t>8</w:t>
      </w:r>
      <w:r w:rsidR="00316EF8">
        <w:rPr>
          <w:rFonts w:ascii="Arial" w:hAnsi="Arial" w:cs="Arial"/>
          <w:sz w:val="24"/>
          <w:szCs w:val="24"/>
        </w:rPr>
        <w:t>9.</w:t>
      </w:r>
      <w:r w:rsidR="004A587A">
        <w:rPr>
          <w:rFonts w:ascii="Arial" w:hAnsi="Arial" w:cs="Arial"/>
          <w:sz w:val="24"/>
          <w:szCs w:val="24"/>
        </w:rPr>
        <w:t>8</w:t>
      </w:r>
      <w:r w:rsidR="00364B2B">
        <w:rPr>
          <w:rFonts w:ascii="Arial" w:hAnsi="Arial" w:cs="Arial"/>
          <w:sz w:val="24"/>
          <w:szCs w:val="24"/>
        </w:rPr>
        <w:t>9</w:t>
      </w:r>
      <w:r w:rsidR="004A587A">
        <w:rPr>
          <w:rFonts w:ascii="Arial" w:hAnsi="Arial" w:cs="Arial"/>
          <w:sz w:val="24"/>
          <w:szCs w:val="24"/>
        </w:rPr>
        <w:t>1</w:t>
      </w:r>
      <w:r w:rsidR="00316EF8">
        <w:rPr>
          <w:rFonts w:ascii="Arial" w:hAnsi="Arial" w:cs="Arial"/>
          <w:sz w:val="24"/>
          <w:szCs w:val="24"/>
        </w:rPr>
        <w:t>,</w:t>
      </w:r>
      <w:r w:rsidR="004A587A">
        <w:rPr>
          <w:rFonts w:ascii="Arial" w:hAnsi="Arial" w:cs="Arial"/>
          <w:sz w:val="24"/>
          <w:szCs w:val="24"/>
        </w:rPr>
        <w:t>51</w:t>
      </w:r>
      <w:r w:rsidR="005C7E93">
        <w:rPr>
          <w:rFonts w:ascii="Arial" w:hAnsi="Arial" w:cs="Arial"/>
          <w:sz w:val="24"/>
          <w:szCs w:val="24"/>
        </w:rPr>
        <w:t xml:space="preserve"> (</w:t>
      </w:r>
      <w:r w:rsidR="00CD52DA">
        <w:rPr>
          <w:rFonts w:ascii="Arial" w:hAnsi="Arial" w:cs="Arial"/>
          <w:sz w:val="24"/>
          <w:szCs w:val="24"/>
        </w:rPr>
        <w:t xml:space="preserve">oitenta </w:t>
      </w:r>
      <w:r w:rsidR="006F7A4C">
        <w:rPr>
          <w:rFonts w:ascii="Arial" w:hAnsi="Arial" w:cs="Arial"/>
          <w:sz w:val="24"/>
          <w:szCs w:val="24"/>
        </w:rPr>
        <w:t>e</w:t>
      </w:r>
      <w:r w:rsidR="00CD52DA">
        <w:rPr>
          <w:rFonts w:ascii="Arial" w:hAnsi="Arial" w:cs="Arial"/>
          <w:sz w:val="24"/>
          <w:szCs w:val="24"/>
        </w:rPr>
        <w:t xml:space="preserve"> </w:t>
      </w:r>
      <w:r w:rsidR="00B50B2F">
        <w:rPr>
          <w:rFonts w:ascii="Arial" w:hAnsi="Arial" w:cs="Arial"/>
          <w:sz w:val="24"/>
          <w:szCs w:val="24"/>
        </w:rPr>
        <w:t>nove</w:t>
      </w:r>
      <w:r w:rsidR="005C7E93">
        <w:rPr>
          <w:rFonts w:ascii="Arial" w:hAnsi="Arial" w:cs="Arial"/>
          <w:sz w:val="24"/>
          <w:szCs w:val="24"/>
        </w:rPr>
        <w:t xml:space="preserve"> mil, </w:t>
      </w:r>
      <w:r w:rsidR="00CD52DA">
        <w:rPr>
          <w:rFonts w:ascii="Arial" w:hAnsi="Arial" w:cs="Arial"/>
          <w:sz w:val="24"/>
          <w:szCs w:val="24"/>
        </w:rPr>
        <w:t>oito</w:t>
      </w:r>
      <w:r w:rsidR="00B50B2F">
        <w:rPr>
          <w:rFonts w:ascii="Arial" w:hAnsi="Arial" w:cs="Arial"/>
          <w:sz w:val="24"/>
          <w:szCs w:val="24"/>
        </w:rPr>
        <w:t>c</w:t>
      </w:r>
      <w:r w:rsidR="005364D1">
        <w:rPr>
          <w:rFonts w:ascii="Arial" w:hAnsi="Arial" w:cs="Arial"/>
          <w:sz w:val="24"/>
          <w:szCs w:val="24"/>
        </w:rPr>
        <w:t xml:space="preserve">entos e </w:t>
      </w:r>
      <w:r w:rsidR="006F7A4C">
        <w:rPr>
          <w:rFonts w:ascii="Arial" w:hAnsi="Arial" w:cs="Arial"/>
          <w:sz w:val="24"/>
          <w:szCs w:val="24"/>
        </w:rPr>
        <w:t xml:space="preserve">noventa e </w:t>
      </w:r>
      <w:r w:rsidR="00CD52DA">
        <w:rPr>
          <w:rFonts w:ascii="Arial" w:hAnsi="Arial" w:cs="Arial"/>
          <w:sz w:val="24"/>
          <w:szCs w:val="24"/>
        </w:rPr>
        <w:t>um</w:t>
      </w:r>
      <w:r w:rsidR="00370FE1">
        <w:rPr>
          <w:rFonts w:ascii="Arial" w:hAnsi="Arial" w:cs="Arial"/>
          <w:sz w:val="24"/>
          <w:szCs w:val="24"/>
        </w:rPr>
        <w:t xml:space="preserve"> </w:t>
      </w:r>
      <w:r w:rsidR="005C7E93">
        <w:rPr>
          <w:rFonts w:ascii="Arial" w:hAnsi="Arial" w:cs="Arial"/>
          <w:sz w:val="24"/>
          <w:szCs w:val="24"/>
        </w:rPr>
        <w:t xml:space="preserve">reais e </w:t>
      </w:r>
      <w:r w:rsidR="00CD52DA">
        <w:rPr>
          <w:rFonts w:ascii="Arial" w:hAnsi="Arial" w:cs="Arial"/>
          <w:sz w:val="24"/>
          <w:szCs w:val="24"/>
        </w:rPr>
        <w:t>cinq</w:t>
      </w:r>
      <w:r w:rsidR="00507D20">
        <w:rPr>
          <w:rFonts w:ascii="Arial" w:hAnsi="Arial" w:cs="Arial"/>
          <w:sz w:val="24"/>
          <w:szCs w:val="24"/>
        </w:rPr>
        <w:t>u</w:t>
      </w:r>
      <w:r w:rsidR="00CD52DA">
        <w:rPr>
          <w:rFonts w:ascii="Arial" w:hAnsi="Arial" w:cs="Arial"/>
          <w:sz w:val="24"/>
          <w:szCs w:val="24"/>
        </w:rPr>
        <w:t>enta e um</w:t>
      </w:r>
      <w:r w:rsidR="00AA4EBC">
        <w:rPr>
          <w:rFonts w:ascii="Arial" w:hAnsi="Arial" w:cs="Arial"/>
          <w:sz w:val="24"/>
          <w:szCs w:val="24"/>
        </w:rPr>
        <w:t xml:space="preserve"> </w:t>
      </w:r>
      <w:r w:rsidR="005C7E93">
        <w:rPr>
          <w:rFonts w:ascii="Arial" w:hAnsi="Arial" w:cs="Arial"/>
          <w:sz w:val="24"/>
          <w:szCs w:val="24"/>
        </w:rPr>
        <w:t>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4A587A" w:rsidRPr="00A1129D">
        <w:rPr>
          <w:rFonts w:ascii="Arial" w:hAnsi="Arial" w:cs="Arial"/>
          <w:sz w:val="24"/>
          <w:szCs w:val="24"/>
        </w:rPr>
        <w:t>R$</w:t>
      </w:r>
      <w:r w:rsidR="004A587A">
        <w:rPr>
          <w:rFonts w:ascii="Arial" w:hAnsi="Arial" w:cs="Arial"/>
          <w:sz w:val="24"/>
          <w:szCs w:val="24"/>
        </w:rPr>
        <w:t xml:space="preserve"> 8.989,15 </w:t>
      </w:r>
      <w:r w:rsidR="004A587A" w:rsidRPr="00A1129D">
        <w:rPr>
          <w:rFonts w:ascii="Arial" w:hAnsi="Arial" w:cs="Arial"/>
          <w:sz w:val="24"/>
          <w:szCs w:val="24"/>
        </w:rPr>
        <w:t>(</w:t>
      </w:r>
      <w:r w:rsidR="004A587A">
        <w:rPr>
          <w:rFonts w:ascii="Arial" w:hAnsi="Arial" w:cs="Arial"/>
          <w:sz w:val="24"/>
          <w:szCs w:val="24"/>
        </w:rPr>
        <w:t>oito mil, novecentos e oitenta e nove reais e quinze centavos</w:t>
      </w:r>
      <w:r w:rsidR="004A587A"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857909" w:rsidRDefault="00857909"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apresentar,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1). </w:t>
      </w:r>
    </w:p>
    <w:p w:rsidR="00D41830" w:rsidRDefault="00D41830" w:rsidP="00D41830">
      <w:pPr>
        <w:jc w:val="both"/>
        <w:rPr>
          <w:rFonts w:ascii="Arial" w:hAnsi="Arial" w:cs="Arial"/>
          <w:sz w:val="24"/>
          <w:szCs w:val="24"/>
        </w:rPr>
      </w:pPr>
    </w:p>
    <w:p w:rsidR="00C10251" w:rsidRDefault="00D41830" w:rsidP="00C10251">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Composição do BDI adotado no orçamento juntamente com a composição dos preços unitários</w:t>
      </w:r>
      <w:r w:rsidR="002A262F">
        <w:rPr>
          <w:rFonts w:ascii="Arial" w:hAnsi="Arial" w:cs="Arial"/>
          <w:sz w:val="24"/>
          <w:szCs w:val="24"/>
        </w:rPr>
        <w:t>,</w:t>
      </w:r>
      <w:r w:rsidR="00C141ED" w:rsidRPr="00C141ED">
        <w:rPr>
          <w:rFonts w:ascii="Arial" w:hAnsi="Arial"/>
          <w:sz w:val="24"/>
          <w:szCs w:val="24"/>
        </w:rPr>
        <w:t xml:space="preserve"> </w:t>
      </w:r>
      <w:r w:rsidR="00C141ED" w:rsidRPr="008A3FEE">
        <w:rPr>
          <w:rFonts w:ascii="Arial" w:hAnsi="Arial"/>
          <w:sz w:val="24"/>
          <w:szCs w:val="24"/>
          <w:u w:val="single"/>
        </w:rPr>
        <w:t xml:space="preserve">sob pena de </w:t>
      </w:r>
      <w:r w:rsidR="008A3FEE" w:rsidRPr="008A3FEE">
        <w:rPr>
          <w:rFonts w:ascii="Arial" w:hAnsi="Arial"/>
          <w:sz w:val="24"/>
          <w:szCs w:val="24"/>
          <w:u w:val="single"/>
        </w:rPr>
        <w:t>desclassificação</w:t>
      </w:r>
      <w:r w:rsidR="008A3FEE">
        <w:rPr>
          <w:rFonts w:ascii="Arial" w:hAnsi="Arial" w:cs="Arial"/>
          <w:sz w:val="24"/>
          <w:szCs w:val="24"/>
        </w:rPr>
        <w:t>;</w:t>
      </w:r>
    </w:p>
    <w:p w:rsidR="00C141ED" w:rsidRDefault="00C141ED" w:rsidP="00C141ED">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10.5 - </w:t>
      </w:r>
      <w:r w:rsidRPr="00125A3A">
        <w:rPr>
          <w:rFonts w:ascii="Arial" w:hAnsi="Arial" w:cs="Arial"/>
          <w:sz w:val="24"/>
          <w:szCs w:val="24"/>
        </w:rPr>
        <w:t>Data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r>
        <w:rPr>
          <w:rFonts w:ascii="Arial" w:hAnsi="Arial" w:cs="Arial"/>
          <w:sz w:val="24"/>
          <w:szCs w:val="24"/>
        </w:rPr>
        <w:t>Sr</w:t>
      </w:r>
      <w:r w:rsidR="00125691">
        <w:rPr>
          <w:rFonts w:ascii="Arial" w:hAnsi="Arial" w:cs="Arial"/>
          <w:sz w:val="24"/>
          <w:szCs w:val="24"/>
        </w:rPr>
        <w:t>a</w:t>
      </w:r>
      <w:r>
        <w:rPr>
          <w:rFonts w:ascii="Arial" w:hAnsi="Arial" w:cs="Arial"/>
          <w:sz w:val="24"/>
          <w:szCs w:val="24"/>
        </w:rPr>
        <w:t>.</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sendo facultado à</w:t>
      </w:r>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Contenha preço excessivo ou manifestamente inexeq</w:t>
      </w:r>
      <w:r w:rsidR="00D44F51">
        <w:rPr>
          <w:rFonts w:ascii="Arial" w:hAnsi="Arial" w:cs="Arial"/>
          <w:sz w:val="24"/>
          <w:szCs w:val="24"/>
        </w:rPr>
        <w:t>ü</w:t>
      </w:r>
      <w:r w:rsidRPr="00125A3A">
        <w:rPr>
          <w:rFonts w:ascii="Arial" w:hAnsi="Arial" w:cs="Arial"/>
          <w:sz w:val="24"/>
          <w:szCs w:val="24"/>
        </w:rPr>
        <w:t>ível.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D41830" w:rsidRDefault="00D41830" w:rsidP="00D41830">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r w:rsidR="00797610">
        <w:rPr>
          <w:rFonts w:ascii="Arial" w:hAnsi="Arial" w:cs="Arial"/>
          <w:sz w:val="24"/>
          <w:szCs w:val="24"/>
        </w:rPr>
        <w:t xml:space="preserve"> </w:t>
      </w:r>
      <w:r>
        <w:rPr>
          <w:rFonts w:ascii="Arial" w:hAnsi="Arial" w:cs="Arial"/>
          <w:sz w:val="24"/>
          <w:szCs w:val="24"/>
        </w:rPr>
        <w:t xml:space="preserve"> 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lastRenderedPageBreak/>
        <w:t>Municipal de Carapicuíba</w:t>
      </w:r>
      <w:r w:rsidRPr="00986B1D">
        <w:rPr>
          <w:rFonts w:ascii="Arial" w:hAnsi="Arial" w:cs="Arial"/>
          <w:sz w:val="24"/>
          <w:szCs w:val="24"/>
        </w:rPr>
        <w:t xml:space="preserve">, sito a </w:t>
      </w:r>
      <w:r w:rsidR="007154C0" w:rsidRPr="007154C0">
        <w:rPr>
          <w:rFonts w:ascii="Arial" w:hAnsi="Arial" w:cs="Arial"/>
          <w:sz w:val="24"/>
          <w:szCs w:val="24"/>
        </w:rPr>
        <w:t>Rua Joaquim das Neves, 211</w:t>
      </w:r>
      <w:r w:rsidR="007154C0">
        <w:rPr>
          <w:rFonts w:ascii="Arial" w:hAnsi="Arial" w:cs="Arial"/>
          <w:b/>
          <w:sz w:val="24"/>
          <w:szCs w:val="24"/>
        </w:rPr>
        <w:t xml:space="preserve"> </w:t>
      </w:r>
      <w:r>
        <w:rPr>
          <w:rFonts w:ascii="Arial" w:hAnsi="Arial" w:cs="Arial"/>
          <w:sz w:val="24"/>
          <w:szCs w:val="24"/>
        </w:rPr>
        <w:t>–</w:t>
      </w:r>
      <w:r w:rsidR="007154C0">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91D4F" w:rsidRDefault="00E91D4F"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FD1EEE"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w:t>
      </w:r>
    </w:p>
    <w:p w:rsidR="00FD1EEE" w:rsidRDefault="00FD1EEE"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CA1381">
        <w:rPr>
          <w:rFonts w:ascii="Arial" w:hAnsi="Arial" w:cs="Arial"/>
          <w:sz w:val="24"/>
          <w:szCs w:val="24"/>
        </w:rPr>
        <w:t>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lastRenderedPageBreak/>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nº</w:t>
      </w:r>
      <w:r w:rsidR="000C0DF5" w:rsidRPr="000F6E17">
        <w:rPr>
          <w:rFonts w:ascii="Arial" w:hAnsi="Arial" w:cs="Arial"/>
          <w:sz w:val="24"/>
          <w:szCs w:val="24"/>
          <w:lang w:val="pt-BR"/>
        </w:rPr>
        <w:t>s</w:t>
      </w:r>
      <w:r w:rsidRPr="000F6E17">
        <w:rPr>
          <w:rFonts w:ascii="Arial" w:hAnsi="Arial" w:cs="Arial"/>
          <w:sz w:val="24"/>
          <w:szCs w:val="24"/>
          <w:lang w:val="pt-BR"/>
        </w:rPr>
        <w:t xml:space="preserve">. </w:t>
      </w:r>
      <w:r w:rsidR="006B5352">
        <w:rPr>
          <w:rFonts w:ascii="Arial" w:hAnsi="Arial" w:cs="Arial"/>
          <w:sz w:val="24"/>
          <w:szCs w:val="24"/>
          <w:lang w:val="pt-BR"/>
        </w:rPr>
        <w:t>1</w:t>
      </w:r>
      <w:r w:rsidR="004B284C">
        <w:rPr>
          <w:rFonts w:ascii="Arial" w:hAnsi="Arial" w:cs="Arial"/>
          <w:sz w:val="24"/>
          <w:szCs w:val="24"/>
          <w:lang w:val="pt-BR"/>
        </w:rPr>
        <w:t>2</w:t>
      </w:r>
      <w:r w:rsidR="006B5352">
        <w:rPr>
          <w:rFonts w:ascii="Arial" w:hAnsi="Arial" w:cs="Arial"/>
          <w:sz w:val="24"/>
          <w:szCs w:val="24"/>
          <w:lang w:val="pt-BR"/>
        </w:rPr>
        <w:t>.0</w:t>
      </w:r>
      <w:r w:rsidR="004B284C">
        <w:rPr>
          <w:rFonts w:ascii="Arial" w:hAnsi="Arial" w:cs="Arial"/>
          <w:sz w:val="24"/>
          <w:szCs w:val="24"/>
          <w:lang w:val="pt-BR"/>
        </w:rPr>
        <w:t>1</w:t>
      </w:r>
      <w:r w:rsidR="006B5352">
        <w:rPr>
          <w:rFonts w:ascii="Arial" w:hAnsi="Arial" w:cs="Arial"/>
          <w:sz w:val="24"/>
          <w:szCs w:val="24"/>
          <w:lang w:val="pt-BR"/>
        </w:rPr>
        <w:t>.1</w:t>
      </w:r>
      <w:r w:rsidR="004B284C">
        <w:rPr>
          <w:rFonts w:ascii="Arial" w:hAnsi="Arial" w:cs="Arial"/>
          <w:sz w:val="24"/>
          <w:szCs w:val="24"/>
          <w:lang w:val="pt-BR"/>
        </w:rPr>
        <w:t>5</w:t>
      </w:r>
      <w:r w:rsidR="006B5352">
        <w:rPr>
          <w:rFonts w:ascii="Arial" w:hAnsi="Arial" w:cs="Arial"/>
          <w:sz w:val="24"/>
          <w:szCs w:val="24"/>
          <w:lang w:val="pt-BR"/>
        </w:rPr>
        <w:t>.</w:t>
      </w:r>
      <w:r w:rsidR="004B284C">
        <w:rPr>
          <w:rFonts w:ascii="Arial" w:hAnsi="Arial" w:cs="Arial"/>
          <w:sz w:val="24"/>
          <w:szCs w:val="24"/>
          <w:lang w:val="pt-BR"/>
        </w:rPr>
        <w:t>451</w:t>
      </w:r>
      <w:r w:rsidR="006B5352">
        <w:rPr>
          <w:rFonts w:ascii="Arial" w:hAnsi="Arial" w:cs="Arial"/>
          <w:sz w:val="24"/>
          <w:szCs w:val="24"/>
          <w:lang w:val="pt-BR"/>
        </w:rPr>
        <w:t>.0006-4.4.90.51-</w:t>
      </w:r>
      <w:r w:rsidR="004B284C">
        <w:rPr>
          <w:rFonts w:ascii="Arial" w:hAnsi="Arial" w:cs="Arial"/>
          <w:sz w:val="24"/>
          <w:szCs w:val="24"/>
          <w:lang w:val="pt-BR"/>
        </w:rPr>
        <w:t>99</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844EA6">
        <w:rPr>
          <w:rFonts w:ascii="Arial" w:hAnsi="Arial" w:cs="Arial"/>
          <w:sz w:val="24"/>
          <w:szCs w:val="24"/>
          <w:lang w:val="pt-BR"/>
        </w:rPr>
        <w:t>estaduais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170809">
        <w:rPr>
          <w:rFonts w:ascii="Arial" w:hAnsi="Arial" w:cs="Arial"/>
          <w:sz w:val="24"/>
          <w:szCs w:val="24"/>
          <w:lang w:val="pt-BR"/>
        </w:rPr>
        <w:t>1</w:t>
      </w:r>
      <w:r w:rsidR="005572EA">
        <w:rPr>
          <w:rFonts w:ascii="Arial" w:hAnsi="Arial" w:cs="Arial"/>
          <w:sz w:val="24"/>
          <w:szCs w:val="24"/>
          <w:lang w:val="pt-BR"/>
        </w:rPr>
        <w:t>2</w:t>
      </w:r>
      <w:r w:rsidR="00170809">
        <w:rPr>
          <w:rFonts w:ascii="Arial" w:hAnsi="Arial" w:cs="Arial"/>
          <w:sz w:val="24"/>
          <w:szCs w:val="24"/>
          <w:lang w:val="pt-BR"/>
        </w:rPr>
        <w:t>.0</w:t>
      </w:r>
      <w:r w:rsidR="005572EA">
        <w:rPr>
          <w:rFonts w:ascii="Arial" w:hAnsi="Arial" w:cs="Arial"/>
          <w:sz w:val="24"/>
          <w:szCs w:val="24"/>
          <w:lang w:val="pt-BR"/>
        </w:rPr>
        <w:t>1</w:t>
      </w:r>
      <w:r w:rsidR="00170809">
        <w:rPr>
          <w:rFonts w:ascii="Arial" w:hAnsi="Arial" w:cs="Arial"/>
          <w:sz w:val="24"/>
          <w:szCs w:val="24"/>
          <w:lang w:val="pt-BR"/>
        </w:rPr>
        <w:t>.1</w:t>
      </w:r>
      <w:r w:rsidR="005572EA">
        <w:rPr>
          <w:rFonts w:ascii="Arial" w:hAnsi="Arial" w:cs="Arial"/>
          <w:sz w:val="24"/>
          <w:szCs w:val="24"/>
          <w:lang w:val="pt-BR"/>
        </w:rPr>
        <w:t>5</w:t>
      </w:r>
      <w:r w:rsidR="00170809">
        <w:rPr>
          <w:rFonts w:ascii="Arial" w:hAnsi="Arial" w:cs="Arial"/>
          <w:sz w:val="24"/>
          <w:szCs w:val="24"/>
          <w:lang w:val="pt-BR"/>
        </w:rPr>
        <w:t>.</w:t>
      </w:r>
      <w:r w:rsidR="005572EA">
        <w:rPr>
          <w:rFonts w:ascii="Arial" w:hAnsi="Arial" w:cs="Arial"/>
          <w:sz w:val="24"/>
          <w:szCs w:val="24"/>
          <w:lang w:val="pt-BR"/>
        </w:rPr>
        <w:t>451</w:t>
      </w:r>
      <w:r w:rsidR="00170809">
        <w:rPr>
          <w:rFonts w:ascii="Arial" w:hAnsi="Arial" w:cs="Arial"/>
          <w:sz w:val="24"/>
          <w:szCs w:val="24"/>
          <w:lang w:val="pt-BR"/>
        </w:rPr>
        <w:t>.0006-4.4.90.51</w:t>
      </w:r>
      <w:r w:rsidR="000E1EAF">
        <w:rPr>
          <w:rFonts w:ascii="Arial" w:hAnsi="Arial" w:cs="Arial"/>
          <w:sz w:val="24"/>
          <w:szCs w:val="24"/>
          <w:lang w:val="pt-BR"/>
        </w:rPr>
        <w:t>-99 (</w:t>
      </w:r>
      <w:r w:rsidR="005572EA">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w:t>
      </w:r>
      <w:r w:rsidR="00C57E2A">
        <w:rPr>
          <w:rFonts w:ascii="Arial" w:hAnsi="Arial" w:cs="Arial"/>
          <w:sz w:val="24"/>
          <w:szCs w:val="24"/>
          <w:lang w:val="pt-BR"/>
        </w:rPr>
        <w:t>-</w:t>
      </w:r>
      <w:r w:rsidRPr="000629A5">
        <w:rPr>
          <w:rFonts w:ascii="Arial" w:hAnsi="Arial" w:cs="Arial"/>
          <w:sz w:val="24"/>
          <w:szCs w:val="24"/>
          <w:lang w:val="pt-BR"/>
        </w:rPr>
        <w:t>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F437A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1E0137" w:rsidRDefault="001E0137" w:rsidP="00D41830">
      <w:pPr>
        <w:jc w:val="both"/>
        <w:rPr>
          <w:rFonts w:ascii="Arial" w:hAnsi="Arial" w:cs="Arial"/>
          <w:sz w:val="24"/>
          <w:szCs w:val="24"/>
        </w:rPr>
      </w:pPr>
    </w:p>
    <w:p w:rsidR="001E0137" w:rsidRDefault="001E0137" w:rsidP="00D41830">
      <w:pPr>
        <w:jc w:val="both"/>
        <w:rPr>
          <w:rFonts w:ascii="Arial" w:hAnsi="Arial" w:cs="Arial"/>
          <w:sz w:val="24"/>
          <w:szCs w:val="24"/>
        </w:rPr>
      </w:pPr>
    </w:p>
    <w:p w:rsidR="001E0137" w:rsidRDefault="001E013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Pr="00125A3A"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514D53" w:rsidRDefault="00514D53" w:rsidP="00514D53">
      <w:pPr>
        <w:jc w:val="both"/>
        <w:rPr>
          <w:rFonts w:ascii="Arial" w:hAnsi="Arial" w:cs="Arial"/>
          <w:sz w:val="24"/>
          <w:szCs w:val="24"/>
        </w:rPr>
      </w:pPr>
      <w:r>
        <w:rPr>
          <w:rFonts w:ascii="Arial" w:hAnsi="Arial" w:cs="Arial"/>
          <w:sz w:val="24"/>
          <w:szCs w:val="24"/>
        </w:rPr>
        <w:t xml:space="preserve">20.1.9 - Qualquer documento, tanto do Credenciamento,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para serem autenticados pela Comissão de Licitação ou funcionário público autorizado, conforme disposto na Lei nº 8.666/93 em seu artigo 32, sob pena de desclassificação.</w:t>
      </w:r>
    </w:p>
    <w:p w:rsidR="00514D53" w:rsidRDefault="00514D53"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1E0137" w:rsidRDefault="001E0137" w:rsidP="00D41830">
      <w:pPr>
        <w:tabs>
          <w:tab w:val="left" w:pos="10206"/>
        </w:tabs>
        <w:jc w:val="both"/>
        <w:rPr>
          <w:rFonts w:ascii="Arial" w:hAnsi="Arial" w:cs="Arial"/>
          <w:sz w:val="24"/>
          <w:szCs w:val="24"/>
        </w:rPr>
      </w:pPr>
    </w:p>
    <w:p w:rsidR="001E0137" w:rsidRDefault="001E0137" w:rsidP="00D41830">
      <w:pPr>
        <w:tabs>
          <w:tab w:val="left" w:pos="10206"/>
        </w:tabs>
        <w:jc w:val="both"/>
        <w:rPr>
          <w:rFonts w:ascii="Arial" w:hAnsi="Arial" w:cs="Arial"/>
          <w:sz w:val="24"/>
          <w:szCs w:val="24"/>
        </w:rPr>
      </w:pPr>
    </w:p>
    <w:p w:rsidR="001E0137" w:rsidRDefault="001E0137" w:rsidP="00D41830">
      <w:pPr>
        <w:tabs>
          <w:tab w:val="left" w:pos="10206"/>
        </w:tabs>
        <w:jc w:val="both"/>
        <w:rPr>
          <w:rFonts w:ascii="Arial" w:hAnsi="Arial" w:cs="Arial"/>
          <w:sz w:val="24"/>
          <w:szCs w:val="24"/>
        </w:rPr>
      </w:pPr>
    </w:p>
    <w:p w:rsidR="001E0137" w:rsidRDefault="001E0137" w:rsidP="00D41830">
      <w:pPr>
        <w:tabs>
          <w:tab w:val="left" w:pos="10206"/>
        </w:tabs>
        <w:jc w:val="both"/>
        <w:rPr>
          <w:rFonts w:ascii="Arial" w:hAnsi="Arial" w:cs="Arial"/>
          <w:sz w:val="24"/>
          <w:szCs w:val="24"/>
        </w:rPr>
      </w:pPr>
    </w:p>
    <w:p w:rsidR="001E0137" w:rsidRDefault="001E0137"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 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A250B0">
        <w:rPr>
          <w:rFonts w:ascii="Arial" w:hAnsi="Arial" w:cs="Arial"/>
          <w:sz w:val="24"/>
          <w:szCs w:val="24"/>
        </w:rPr>
        <w:t xml:space="preserve"> </w:t>
      </w:r>
      <w:r w:rsidR="00FB5038">
        <w:rPr>
          <w:rFonts w:ascii="Arial" w:hAnsi="Arial" w:cs="Arial"/>
          <w:sz w:val="24"/>
          <w:szCs w:val="24"/>
        </w:rPr>
        <w:t>13</w:t>
      </w:r>
      <w:r w:rsidR="00EF35B6">
        <w:rPr>
          <w:rFonts w:ascii="Arial" w:hAnsi="Arial" w:cs="Arial"/>
          <w:sz w:val="24"/>
          <w:szCs w:val="24"/>
        </w:rPr>
        <w:t xml:space="preserve">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FB5038">
        <w:rPr>
          <w:rFonts w:ascii="Arial" w:hAnsi="Arial" w:cs="Arial"/>
          <w:sz w:val="24"/>
          <w:szCs w:val="24"/>
        </w:rPr>
        <w:t xml:space="preserve">outubro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A250B0">
        <w:rPr>
          <w:rFonts w:ascii="Arial" w:hAnsi="Arial" w:cs="Arial"/>
          <w:sz w:val="24"/>
          <w:szCs w:val="24"/>
        </w:rPr>
        <w:t>1</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1E0137" w:rsidRPr="001E0137" w:rsidRDefault="001E0137" w:rsidP="001E0137"/>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C253CC" w:rsidRDefault="00C253CC" w:rsidP="00D41830">
      <w:pPr>
        <w:pStyle w:val="Cabealho"/>
        <w:tabs>
          <w:tab w:val="left" w:pos="0"/>
        </w:tabs>
        <w:jc w:val="both"/>
        <w:rPr>
          <w:rFonts w:ascii="Arial" w:hAnsi="Arial" w:cs="Arial"/>
          <w:sz w:val="24"/>
          <w:szCs w:val="24"/>
          <w:lang w:val="pt-BR"/>
        </w:rPr>
      </w:pPr>
    </w:p>
    <w:p w:rsidR="00A15DBB" w:rsidRPr="00E4145A" w:rsidRDefault="00A15DBB" w:rsidP="00A15DBB">
      <w:pPr>
        <w:pStyle w:val="Ttulo2"/>
        <w:numPr>
          <w:ilvl w:val="1"/>
          <w:numId w:val="9"/>
        </w:numPr>
        <w:suppressAutoHyphens/>
        <w:spacing w:line="360" w:lineRule="auto"/>
        <w:jc w:val="left"/>
        <w:rPr>
          <w:rFonts w:ascii="Arial" w:hAnsi="Arial" w:cs="Arial"/>
          <w:b w:val="0"/>
          <w:bCs w:val="0"/>
          <w:sz w:val="24"/>
          <w:szCs w:val="24"/>
        </w:rPr>
      </w:pPr>
      <w:r w:rsidRPr="00721957">
        <w:rPr>
          <w:rFonts w:ascii="Arial" w:hAnsi="Arial" w:cs="Arial"/>
          <w:b w:val="0"/>
          <w:sz w:val="24"/>
          <w:szCs w:val="24"/>
        </w:rPr>
        <w:t>Leydiane Ferreira dos Santos</w:t>
      </w:r>
      <w:r w:rsidRPr="00E4145A">
        <w:rPr>
          <w:rFonts w:ascii="Arial" w:hAnsi="Arial" w:cs="Arial"/>
          <w:b w:val="0"/>
          <w:sz w:val="24"/>
          <w:szCs w:val="24"/>
        </w:rPr>
        <w:t xml:space="preserve"> </w:t>
      </w:r>
      <w:r>
        <w:rPr>
          <w:rFonts w:ascii="Arial" w:hAnsi="Arial" w:cs="Arial"/>
          <w:b w:val="0"/>
          <w:sz w:val="24"/>
          <w:szCs w:val="24"/>
        </w:rPr>
        <w:t>–</w:t>
      </w:r>
      <w:r w:rsidRPr="00E4145A">
        <w:rPr>
          <w:rFonts w:ascii="Arial" w:hAnsi="Arial" w:cs="Arial"/>
          <w:b w:val="0"/>
          <w:sz w:val="24"/>
          <w:szCs w:val="24"/>
        </w:rPr>
        <w:t xml:space="preserve"> Presidente</w:t>
      </w:r>
      <w:r>
        <w:rPr>
          <w:rFonts w:ascii="Arial" w:hAnsi="Arial" w:cs="Arial"/>
          <w:b w:val="0"/>
          <w:sz w:val="24"/>
          <w:szCs w:val="24"/>
        </w:rPr>
        <w:t xml:space="preserve"> </w:t>
      </w:r>
    </w:p>
    <w:p w:rsidR="00A15DBB" w:rsidRDefault="00A15DBB" w:rsidP="00A15DBB">
      <w:pPr>
        <w:spacing w:line="360" w:lineRule="auto"/>
        <w:jc w:val="both"/>
        <w:rPr>
          <w:rFonts w:ascii="Arial" w:hAnsi="Arial" w:cs="Arial"/>
          <w:sz w:val="24"/>
          <w:szCs w:val="24"/>
        </w:rPr>
      </w:pPr>
    </w:p>
    <w:p w:rsidR="00C253CC" w:rsidRDefault="00C253CC" w:rsidP="00A15DBB">
      <w:pPr>
        <w:spacing w:line="360" w:lineRule="auto"/>
        <w:jc w:val="both"/>
        <w:rPr>
          <w:rFonts w:ascii="Arial" w:hAnsi="Arial" w:cs="Arial"/>
          <w:sz w:val="24"/>
          <w:szCs w:val="24"/>
        </w:rPr>
      </w:pPr>
    </w:p>
    <w:p w:rsidR="00A15DBB" w:rsidRDefault="00A15DBB" w:rsidP="00A15DBB">
      <w:pPr>
        <w:spacing w:line="360" w:lineRule="auto"/>
        <w:jc w:val="both"/>
        <w:rPr>
          <w:rFonts w:ascii="Arial" w:hAnsi="Arial" w:cs="Arial"/>
          <w:sz w:val="24"/>
          <w:szCs w:val="24"/>
        </w:rPr>
      </w:pPr>
      <w:r w:rsidRPr="00A5728A">
        <w:rPr>
          <w:rFonts w:ascii="Arial" w:hAnsi="Arial" w:cs="Arial"/>
          <w:sz w:val="24"/>
          <w:szCs w:val="24"/>
        </w:rPr>
        <w:t>Eliana dos Santos Soares Santana</w:t>
      </w:r>
      <w:r w:rsidRPr="00E4145A">
        <w:rPr>
          <w:rFonts w:ascii="Arial" w:hAnsi="Arial" w:cs="Arial"/>
          <w:sz w:val="24"/>
          <w:szCs w:val="24"/>
        </w:rPr>
        <w:t xml:space="preserve"> –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C253CC" w:rsidRDefault="00C253CC"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 xml:space="preserve">Ivana Lopes </w:t>
      </w:r>
      <w:r>
        <w:rPr>
          <w:rFonts w:ascii="Arial" w:hAnsi="Arial" w:cs="Arial"/>
          <w:sz w:val="24"/>
          <w:szCs w:val="24"/>
        </w:rPr>
        <w:t>–</w:t>
      </w:r>
      <w:r w:rsidRPr="00E4145A">
        <w:rPr>
          <w:rFonts w:ascii="Arial" w:hAnsi="Arial" w:cs="Arial"/>
          <w:sz w:val="24"/>
          <w:szCs w:val="24"/>
        </w:rPr>
        <w:t xml:space="preserve">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C253CC" w:rsidRDefault="00C253CC"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Guilherme Moreira de Oliveira – Membro</w:t>
      </w:r>
      <w:r>
        <w:rPr>
          <w:rFonts w:ascii="Arial" w:hAnsi="Arial" w:cs="Arial"/>
          <w:sz w:val="24"/>
          <w:szCs w:val="24"/>
        </w:rPr>
        <w:t xml:space="preserve"> </w:t>
      </w:r>
    </w:p>
    <w:p w:rsidR="00A15DBB" w:rsidRDefault="00A15DBB" w:rsidP="00A15DBB">
      <w:pPr>
        <w:jc w:val="center"/>
        <w:rPr>
          <w:rFonts w:ascii="Arial" w:hAnsi="Arial" w:cs="Arial"/>
          <w:b/>
          <w:bCs/>
          <w:sz w:val="36"/>
          <w:szCs w:val="36"/>
        </w:rPr>
      </w:pPr>
    </w:p>
    <w:p w:rsidR="00C253CC" w:rsidRDefault="00C253CC" w:rsidP="00A15DBB">
      <w:pPr>
        <w:jc w:val="center"/>
        <w:rPr>
          <w:rFonts w:ascii="Arial" w:hAnsi="Arial" w:cs="Arial"/>
          <w:b/>
          <w:bCs/>
          <w:sz w:val="36"/>
          <w:szCs w:val="36"/>
        </w:rPr>
      </w:pPr>
    </w:p>
    <w:p w:rsidR="00A15DBB" w:rsidRPr="00E4145A" w:rsidRDefault="00A15DBB" w:rsidP="00A15DBB">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1E0137" w:rsidRDefault="001E0137"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FD7B24" w:rsidRDefault="00FD7B24" w:rsidP="00D41830">
      <w:pPr>
        <w:spacing w:after="120"/>
        <w:ind w:left="284" w:right="227"/>
        <w:jc w:val="center"/>
        <w:rPr>
          <w:rFonts w:ascii="Arial" w:hAnsi="Arial" w:cs="Arial"/>
          <w:b/>
          <w:sz w:val="36"/>
          <w:szCs w:val="36"/>
        </w:rPr>
      </w:pPr>
    </w:p>
    <w:p w:rsidR="00FD7B24" w:rsidRDefault="00FD7B24"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1554B2" w:rsidRDefault="001554B2" w:rsidP="00D41830">
      <w:pPr>
        <w:spacing w:after="120"/>
        <w:ind w:left="284" w:right="227"/>
        <w:jc w:val="center"/>
        <w:rPr>
          <w:rFonts w:ascii="Arial" w:hAnsi="Arial" w:cs="Arial"/>
          <w:b/>
        </w:rPr>
      </w:pPr>
    </w:p>
    <w:p w:rsidR="001554B2" w:rsidRDefault="001554B2" w:rsidP="00D41830">
      <w:pPr>
        <w:spacing w:after="120"/>
        <w:ind w:left="284" w:right="227"/>
        <w:jc w:val="center"/>
        <w:rPr>
          <w:rFonts w:ascii="Arial" w:hAnsi="Arial" w:cs="Arial"/>
          <w:b/>
        </w:rPr>
      </w:pPr>
    </w:p>
    <w:p w:rsidR="001554B2" w:rsidRDefault="001554B2" w:rsidP="00D41830">
      <w:pPr>
        <w:spacing w:after="120"/>
        <w:ind w:left="284" w:right="227"/>
        <w:jc w:val="center"/>
        <w:rPr>
          <w:rFonts w:ascii="Arial" w:hAnsi="Arial" w:cs="Arial"/>
          <w:b/>
        </w:rPr>
      </w:pPr>
    </w:p>
    <w:p w:rsidR="005823E9" w:rsidRDefault="005823E9" w:rsidP="00D41830">
      <w:pPr>
        <w:spacing w:after="120"/>
        <w:ind w:left="284" w:right="227"/>
        <w:jc w:val="center"/>
        <w:rPr>
          <w:rFonts w:ascii="Arial" w:hAnsi="Arial" w:cs="Arial"/>
          <w:b/>
        </w:rPr>
      </w:pPr>
    </w:p>
    <w:p w:rsidR="005823E9" w:rsidRDefault="005823E9" w:rsidP="00D41830">
      <w:pPr>
        <w:spacing w:after="120"/>
        <w:ind w:left="284" w:right="227"/>
        <w:jc w:val="center"/>
        <w:rPr>
          <w:rFonts w:ascii="Arial" w:hAnsi="Arial" w:cs="Arial"/>
          <w:b/>
        </w:rPr>
      </w:pPr>
    </w:p>
    <w:p w:rsidR="00D41830" w:rsidRPr="00AC1C15" w:rsidRDefault="00A67E8C" w:rsidP="00D41830">
      <w:pPr>
        <w:spacing w:after="120"/>
        <w:ind w:right="227"/>
        <w:jc w:val="center"/>
        <w:rPr>
          <w:rFonts w:ascii="Arial" w:hAnsi="Arial" w:cs="Arial"/>
          <w:b/>
          <w:sz w:val="24"/>
          <w:szCs w:val="24"/>
        </w:rPr>
      </w:pPr>
      <w:r>
        <w:rPr>
          <w:rFonts w:ascii="Arial" w:hAnsi="Arial" w:cs="Arial"/>
          <w:b/>
          <w:sz w:val="24"/>
          <w:szCs w:val="24"/>
        </w:rPr>
        <w:lastRenderedPageBreak/>
        <w:t>M</w:t>
      </w:r>
      <w:r w:rsidR="00D41830">
        <w:rPr>
          <w:rFonts w:ascii="Arial" w:hAnsi="Arial" w:cs="Arial"/>
          <w:b/>
          <w:sz w:val="24"/>
          <w:szCs w:val="24"/>
        </w:rPr>
        <w:t xml:space="preserve">ODELO </w:t>
      </w:r>
      <w:r w:rsidR="00D41830" w:rsidRPr="00AC1C15">
        <w:rPr>
          <w:rFonts w:ascii="Arial" w:hAnsi="Arial" w:cs="Arial"/>
          <w:b/>
          <w:sz w:val="24"/>
          <w:szCs w:val="24"/>
        </w:rPr>
        <w:t>Nº</w:t>
      </w:r>
      <w:r w:rsidR="00D41830">
        <w:rPr>
          <w:rFonts w:ascii="Arial" w:hAnsi="Arial" w:cs="Arial"/>
          <w:b/>
          <w:sz w:val="24"/>
          <w:szCs w:val="24"/>
        </w:rPr>
        <w:t>.</w:t>
      </w:r>
      <w:r w:rsidR="00D41830"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Local,       de                   de</w:t>
      </w:r>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B0317C" w:rsidRPr="00B0317C">
        <w:rPr>
          <w:rFonts w:ascii="Arial" w:hAnsi="Arial" w:cs="Arial"/>
          <w:bCs/>
          <w:sz w:val="24"/>
          <w:szCs w:val="24"/>
        </w:rPr>
        <w:t>39133</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B0317C">
        <w:rPr>
          <w:rFonts w:ascii="Arial" w:hAnsi="Arial"/>
          <w:sz w:val="24"/>
          <w:szCs w:val="24"/>
        </w:rPr>
        <w:t xml:space="preserve"> </w:t>
      </w:r>
      <w:r w:rsidR="002D00B8">
        <w:rPr>
          <w:rFonts w:ascii="Arial" w:hAnsi="Arial"/>
          <w:sz w:val="24"/>
          <w:szCs w:val="24"/>
        </w:rPr>
        <w:t xml:space="preserve">16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C06F3F">
        <w:rPr>
          <w:rFonts w:ascii="Arial" w:hAnsi="Arial"/>
          <w:sz w:val="24"/>
          <w:szCs w:val="24"/>
        </w:rPr>
        <w:t>1</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847E16">
        <w:rPr>
          <w:rFonts w:ascii="Arial" w:hAnsi="Arial" w:cs="Arial"/>
          <w:bCs/>
          <w:sz w:val="24"/>
          <w:szCs w:val="24"/>
        </w:rPr>
        <w:t>C</w:t>
      </w:r>
      <w:r w:rsidR="00847E16" w:rsidRPr="006D33F1">
        <w:rPr>
          <w:rFonts w:ascii="Arial" w:hAnsi="Arial" w:cs="Arial"/>
          <w:bCs/>
          <w:sz w:val="24"/>
          <w:szCs w:val="24"/>
        </w:rPr>
        <w:t xml:space="preserve">ontratação de empresa para recapeamento asfáltico </w:t>
      </w:r>
      <w:r w:rsidR="00847E16" w:rsidRPr="00542347">
        <w:rPr>
          <w:rFonts w:ascii="Arial" w:hAnsi="Arial" w:cs="Arial"/>
          <w:bCs/>
          <w:sz w:val="24"/>
          <w:szCs w:val="24"/>
        </w:rPr>
        <w:t xml:space="preserve">em ruas </w:t>
      </w:r>
      <w:r w:rsidR="001F7D2F">
        <w:rPr>
          <w:rFonts w:ascii="Arial" w:hAnsi="Arial" w:cs="Arial"/>
          <w:bCs/>
          <w:sz w:val="24"/>
          <w:szCs w:val="24"/>
        </w:rPr>
        <w:t>dos bairros:</w:t>
      </w:r>
      <w:r w:rsidR="00847E16" w:rsidRPr="00542347">
        <w:rPr>
          <w:rFonts w:ascii="Arial" w:hAnsi="Arial" w:cs="Arial"/>
          <w:bCs/>
          <w:sz w:val="24"/>
          <w:szCs w:val="24"/>
        </w:rPr>
        <w:t xml:space="preserve"> Cidade Ariston</w:t>
      </w:r>
      <w:r w:rsidR="001F7D2F">
        <w:rPr>
          <w:rFonts w:ascii="Arial" w:hAnsi="Arial" w:cs="Arial"/>
          <w:bCs/>
          <w:sz w:val="24"/>
          <w:szCs w:val="24"/>
        </w:rPr>
        <w:t>;</w:t>
      </w:r>
      <w:r w:rsidR="00847E16" w:rsidRPr="00542347">
        <w:rPr>
          <w:rFonts w:ascii="Arial" w:hAnsi="Arial" w:cs="Arial"/>
          <w:bCs/>
          <w:sz w:val="24"/>
          <w:szCs w:val="24"/>
        </w:rPr>
        <w:t xml:space="preserve"> Rua Sampaio Viana, Rua Dumont, </w:t>
      </w:r>
      <w:r w:rsidR="00847E16">
        <w:rPr>
          <w:rFonts w:ascii="Arial" w:hAnsi="Arial" w:cs="Arial"/>
          <w:bCs/>
          <w:sz w:val="24"/>
          <w:szCs w:val="24"/>
        </w:rPr>
        <w:t>e</w:t>
      </w:r>
      <w:r w:rsidR="00847E16" w:rsidRPr="00542347">
        <w:rPr>
          <w:rFonts w:ascii="Arial" w:hAnsi="Arial" w:cs="Arial"/>
          <w:bCs/>
          <w:sz w:val="24"/>
          <w:szCs w:val="24"/>
        </w:rPr>
        <w:t xml:space="preserve"> Rua </w:t>
      </w:r>
      <w:r w:rsidR="00847E16">
        <w:rPr>
          <w:rFonts w:ascii="Arial" w:hAnsi="Arial" w:cs="Arial"/>
          <w:bCs/>
          <w:sz w:val="24"/>
          <w:szCs w:val="24"/>
        </w:rPr>
        <w:t>d</w:t>
      </w:r>
      <w:r w:rsidR="00847E16" w:rsidRPr="00542347">
        <w:rPr>
          <w:rFonts w:ascii="Arial" w:hAnsi="Arial" w:cs="Arial"/>
          <w:bCs/>
          <w:sz w:val="24"/>
          <w:szCs w:val="24"/>
        </w:rPr>
        <w:t>as Andorinhas, Vila Dirce</w:t>
      </w:r>
      <w:r w:rsidR="001F7D2F">
        <w:rPr>
          <w:rFonts w:ascii="Arial" w:hAnsi="Arial" w:cs="Arial"/>
          <w:bCs/>
          <w:sz w:val="24"/>
          <w:szCs w:val="24"/>
        </w:rPr>
        <w:t>;</w:t>
      </w:r>
      <w:r w:rsidR="00847E16" w:rsidRPr="00542347">
        <w:rPr>
          <w:rFonts w:ascii="Arial" w:hAnsi="Arial" w:cs="Arial"/>
          <w:bCs/>
          <w:sz w:val="24"/>
          <w:szCs w:val="24"/>
        </w:rPr>
        <w:t xml:space="preserve"> Rua Ágata, Vila Menck</w:t>
      </w:r>
      <w:r w:rsidR="001F7D2F">
        <w:rPr>
          <w:rFonts w:ascii="Arial" w:hAnsi="Arial" w:cs="Arial"/>
          <w:bCs/>
          <w:sz w:val="24"/>
          <w:szCs w:val="24"/>
        </w:rPr>
        <w:t>;</w:t>
      </w:r>
      <w:r w:rsidR="00847E16" w:rsidRPr="00542347">
        <w:rPr>
          <w:rFonts w:ascii="Arial" w:hAnsi="Arial" w:cs="Arial"/>
          <w:bCs/>
          <w:sz w:val="24"/>
          <w:szCs w:val="24"/>
        </w:rPr>
        <w:t xml:space="preserve"> Rua Ipixuna, </w:t>
      </w:r>
      <w:r w:rsidR="00847E16">
        <w:rPr>
          <w:rFonts w:ascii="Arial" w:hAnsi="Arial" w:cs="Arial"/>
          <w:bCs/>
          <w:sz w:val="24"/>
          <w:szCs w:val="24"/>
        </w:rPr>
        <w:t>e</w:t>
      </w:r>
      <w:r w:rsidR="00847E16" w:rsidRPr="00542347">
        <w:rPr>
          <w:rFonts w:ascii="Arial" w:hAnsi="Arial" w:cs="Arial"/>
          <w:bCs/>
          <w:sz w:val="24"/>
          <w:szCs w:val="24"/>
        </w:rPr>
        <w:t xml:space="preserve"> Cohab</w:t>
      </w:r>
      <w:r w:rsidR="001F7D2F">
        <w:rPr>
          <w:rFonts w:ascii="Arial" w:hAnsi="Arial" w:cs="Arial"/>
          <w:bCs/>
          <w:sz w:val="24"/>
          <w:szCs w:val="24"/>
        </w:rPr>
        <w:t>;</w:t>
      </w:r>
      <w:r w:rsidR="00847E16" w:rsidRPr="00542347">
        <w:rPr>
          <w:rFonts w:ascii="Arial" w:hAnsi="Arial" w:cs="Arial"/>
          <w:bCs/>
          <w:sz w:val="24"/>
          <w:szCs w:val="24"/>
        </w:rPr>
        <w:t xml:space="preserve"> Rua Itanhaém</w:t>
      </w:r>
      <w:r w:rsidR="006115EA">
        <w:rPr>
          <w:rFonts w:ascii="Arial" w:hAnsi="Arial" w:cs="Arial"/>
          <w:bCs/>
          <w:sz w:val="24"/>
          <w:szCs w:val="24"/>
        </w:rPr>
        <w:t xml:space="preserve"> </w:t>
      </w:r>
      <w:r w:rsidR="00847E16" w:rsidRPr="00B0469C">
        <w:rPr>
          <w:rFonts w:ascii="Arial" w:hAnsi="Arial" w:cs="Arial"/>
          <w:bCs/>
          <w:sz w:val="24"/>
          <w:szCs w:val="24"/>
        </w:rPr>
        <w:t xml:space="preserve"> </w:t>
      </w:r>
      <w:r w:rsidR="005B4A8C">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Apresentamos e submetemos à apreciação de Vªs</w:t>
      </w:r>
      <w:r w:rsidR="00383433">
        <w:rPr>
          <w:rFonts w:ascii="Arial" w:hAnsi="Arial"/>
          <w:sz w:val="24"/>
          <w:szCs w:val="24"/>
        </w:rPr>
        <w:t xml:space="preserve">. </w:t>
      </w:r>
      <w:r w:rsidRPr="00AC1C15">
        <w:rPr>
          <w:rFonts w:ascii="Arial" w:hAnsi="Arial"/>
          <w:sz w:val="24"/>
          <w:szCs w:val="24"/>
        </w:rPr>
        <w:t>Sªs</w:t>
      </w:r>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62295E">
        <w:rPr>
          <w:rFonts w:ascii="Arial" w:hAnsi="Arial" w:cs="Arial"/>
          <w:sz w:val="24"/>
          <w:szCs w:val="24"/>
        </w:rPr>
        <w:t>72</w:t>
      </w:r>
      <w:r w:rsidR="003E7C45">
        <w:rPr>
          <w:rFonts w:ascii="Arial" w:hAnsi="Arial" w:cs="Arial"/>
          <w:sz w:val="24"/>
          <w:szCs w:val="24"/>
        </w:rPr>
        <w:t xml:space="preserve">0 </w:t>
      </w:r>
      <w:r w:rsidR="003E7C45" w:rsidRPr="00742FF4">
        <w:rPr>
          <w:rFonts w:ascii="Arial" w:hAnsi="Arial" w:cs="Arial"/>
          <w:sz w:val="24"/>
          <w:szCs w:val="24"/>
        </w:rPr>
        <w:t>(</w:t>
      </w:r>
      <w:r w:rsidR="0062295E">
        <w:rPr>
          <w:rFonts w:ascii="Arial" w:hAnsi="Arial" w:cs="Arial"/>
          <w:sz w:val="24"/>
          <w:szCs w:val="24"/>
        </w:rPr>
        <w:t>setecentos e vinte</w:t>
      </w:r>
      <w:r w:rsidR="003E7C45"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8B2F00" w:rsidRDefault="008B2F00" w:rsidP="008B2F00">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5E4B3A" w:rsidRPr="00B0317C">
        <w:rPr>
          <w:rFonts w:ascii="Arial" w:hAnsi="Arial" w:cs="Arial"/>
          <w:bCs/>
          <w:sz w:val="24"/>
          <w:szCs w:val="24"/>
        </w:rPr>
        <w:t>39133</w:t>
      </w:r>
      <w:r w:rsidR="00997FF5" w:rsidRPr="00997FF5">
        <w:rPr>
          <w:rFonts w:ascii="Arial" w:hAnsi="Arial" w:cs="Arial"/>
          <w:bCs/>
          <w:sz w:val="24"/>
          <w:szCs w:val="24"/>
        </w:rPr>
        <w:t xml:space="preserve"> / 20</w:t>
      </w:r>
      <w:r w:rsidR="007C6785">
        <w:rPr>
          <w:rFonts w:ascii="Arial" w:hAnsi="Arial" w:cs="Arial"/>
          <w:bCs/>
          <w:sz w:val="24"/>
          <w:szCs w:val="24"/>
        </w:rPr>
        <w:t>2</w:t>
      </w:r>
      <w:r w:rsidR="005166F1">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EE1A89">
        <w:rPr>
          <w:rFonts w:ascii="Arial" w:hAnsi="Arial"/>
          <w:sz w:val="24"/>
          <w:szCs w:val="24"/>
        </w:rPr>
        <w:t xml:space="preserve">  </w:t>
      </w:r>
      <w:r w:rsidR="00204F1B">
        <w:rPr>
          <w:rFonts w:ascii="Arial" w:hAnsi="Arial"/>
          <w:sz w:val="24"/>
          <w:szCs w:val="24"/>
        </w:rPr>
        <w:t>16</w:t>
      </w:r>
      <w:r w:rsidR="00BF2A20">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5166F1">
        <w:rPr>
          <w:rFonts w:ascii="Arial" w:hAnsi="Arial"/>
          <w:sz w:val="24"/>
          <w:szCs w:val="24"/>
        </w:rPr>
        <w:t>1</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E77CB" w:rsidRDefault="00E63E03" w:rsidP="00CE77CB">
      <w:pPr>
        <w:pStyle w:val="Corpodetexto"/>
        <w:jc w:val="both"/>
        <w:rPr>
          <w:rFonts w:ascii="Arial" w:hAnsi="Arial" w:cs="Arial"/>
          <w:bCs/>
          <w:sz w:val="24"/>
          <w:szCs w:val="24"/>
        </w:rPr>
      </w:pPr>
      <w:r w:rsidRPr="00CD1417">
        <w:rPr>
          <w:rFonts w:ascii="Arial" w:hAnsi="Arial" w:cs="Arial"/>
          <w:sz w:val="24"/>
          <w:szCs w:val="24"/>
        </w:rPr>
        <w:t>Objeto:</w:t>
      </w:r>
      <w:r>
        <w:rPr>
          <w:rFonts w:ascii="Arial" w:hAnsi="Arial" w:cs="Arial"/>
          <w:sz w:val="24"/>
          <w:szCs w:val="24"/>
        </w:rPr>
        <w:t xml:space="preserve"> </w:t>
      </w:r>
      <w:r w:rsidR="00172116">
        <w:rPr>
          <w:rFonts w:ascii="Arial" w:hAnsi="Arial" w:cs="Arial"/>
          <w:bCs/>
          <w:sz w:val="24"/>
          <w:szCs w:val="24"/>
        </w:rPr>
        <w:t>C</w:t>
      </w:r>
      <w:r w:rsidR="00172116" w:rsidRPr="006D33F1">
        <w:rPr>
          <w:rFonts w:ascii="Arial" w:hAnsi="Arial" w:cs="Arial"/>
          <w:bCs/>
          <w:sz w:val="24"/>
          <w:szCs w:val="24"/>
        </w:rPr>
        <w:t xml:space="preserve">ontratação de empresa para recapeamento asfáltico </w:t>
      </w:r>
      <w:r w:rsidR="00172116" w:rsidRPr="00542347">
        <w:rPr>
          <w:rFonts w:ascii="Arial" w:hAnsi="Arial" w:cs="Arial"/>
          <w:bCs/>
          <w:sz w:val="24"/>
          <w:szCs w:val="24"/>
        </w:rPr>
        <w:t xml:space="preserve">em ruas </w:t>
      </w:r>
      <w:r w:rsidR="00172116">
        <w:rPr>
          <w:rFonts w:ascii="Arial" w:hAnsi="Arial" w:cs="Arial"/>
          <w:bCs/>
          <w:sz w:val="24"/>
          <w:szCs w:val="24"/>
        </w:rPr>
        <w:t>dos bairros:</w:t>
      </w:r>
      <w:r w:rsidR="00172116" w:rsidRPr="00542347">
        <w:rPr>
          <w:rFonts w:ascii="Arial" w:hAnsi="Arial" w:cs="Arial"/>
          <w:bCs/>
          <w:sz w:val="24"/>
          <w:szCs w:val="24"/>
        </w:rPr>
        <w:t xml:space="preserve"> Cidade Ariston</w:t>
      </w:r>
      <w:r w:rsidR="00172116">
        <w:rPr>
          <w:rFonts w:ascii="Arial" w:hAnsi="Arial" w:cs="Arial"/>
          <w:bCs/>
          <w:sz w:val="24"/>
          <w:szCs w:val="24"/>
        </w:rPr>
        <w:t>;</w:t>
      </w:r>
      <w:r w:rsidR="00172116" w:rsidRPr="00542347">
        <w:rPr>
          <w:rFonts w:ascii="Arial" w:hAnsi="Arial" w:cs="Arial"/>
          <w:bCs/>
          <w:sz w:val="24"/>
          <w:szCs w:val="24"/>
        </w:rPr>
        <w:t xml:space="preserve"> Rua Sampaio Viana, Rua Dumont, </w:t>
      </w:r>
      <w:r w:rsidR="00172116">
        <w:rPr>
          <w:rFonts w:ascii="Arial" w:hAnsi="Arial" w:cs="Arial"/>
          <w:bCs/>
          <w:sz w:val="24"/>
          <w:szCs w:val="24"/>
        </w:rPr>
        <w:t>e</w:t>
      </w:r>
      <w:r w:rsidR="00172116" w:rsidRPr="00542347">
        <w:rPr>
          <w:rFonts w:ascii="Arial" w:hAnsi="Arial" w:cs="Arial"/>
          <w:bCs/>
          <w:sz w:val="24"/>
          <w:szCs w:val="24"/>
        </w:rPr>
        <w:t xml:space="preserve"> Rua </w:t>
      </w:r>
      <w:r w:rsidR="00172116">
        <w:rPr>
          <w:rFonts w:ascii="Arial" w:hAnsi="Arial" w:cs="Arial"/>
          <w:bCs/>
          <w:sz w:val="24"/>
          <w:szCs w:val="24"/>
        </w:rPr>
        <w:t>d</w:t>
      </w:r>
      <w:r w:rsidR="00172116" w:rsidRPr="00542347">
        <w:rPr>
          <w:rFonts w:ascii="Arial" w:hAnsi="Arial" w:cs="Arial"/>
          <w:bCs/>
          <w:sz w:val="24"/>
          <w:szCs w:val="24"/>
        </w:rPr>
        <w:t>as Andorinhas, Vila Dirce</w:t>
      </w:r>
      <w:r w:rsidR="00172116">
        <w:rPr>
          <w:rFonts w:ascii="Arial" w:hAnsi="Arial" w:cs="Arial"/>
          <w:bCs/>
          <w:sz w:val="24"/>
          <w:szCs w:val="24"/>
        </w:rPr>
        <w:t>;</w:t>
      </w:r>
      <w:r w:rsidR="00172116" w:rsidRPr="00542347">
        <w:rPr>
          <w:rFonts w:ascii="Arial" w:hAnsi="Arial" w:cs="Arial"/>
          <w:bCs/>
          <w:sz w:val="24"/>
          <w:szCs w:val="24"/>
        </w:rPr>
        <w:t xml:space="preserve"> Rua Ágata, Vila Menck</w:t>
      </w:r>
      <w:r w:rsidR="00172116">
        <w:rPr>
          <w:rFonts w:ascii="Arial" w:hAnsi="Arial" w:cs="Arial"/>
          <w:bCs/>
          <w:sz w:val="24"/>
          <w:szCs w:val="24"/>
        </w:rPr>
        <w:t>;</w:t>
      </w:r>
      <w:r w:rsidR="00172116" w:rsidRPr="00542347">
        <w:rPr>
          <w:rFonts w:ascii="Arial" w:hAnsi="Arial" w:cs="Arial"/>
          <w:bCs/>
          <w:sz w:val="24"/>
          <w:szCs w:val="24"/>
        </w:rPr>
        <w:t xml:space="preserve"> Rua Ipixuna, </w:t>
      </w:r>
      <w:r w:rsidR="00172116">
        <w:rPr>
          <w:rFonts w:ascii="Arial" w:hAnsi="Arial" w:cs="Arial"/>
          <w:bCs/>
          <w:sz w:val="24"/>
          <w:szCs w:val="24"/>
        </w:rPr>
        <w:t>e</w:t>
      </w:r>
      <w:r w:rsidR="00172116" w:rsidRPr="00542347">
        <w:rPr>
          <w:rFonts w:ascii="Arial" w:hAnsi="Arial" w:cs="Arial"/>
          <w:bCs/>
          <w:sz w:val="24"/>
          <w:szCs w:val="24"/>
        </w:rPr>
        <w:t xml:space="preserve"> Cohab</w:t>
      </w:r>
      <w:r w:rsidR="00172116">
        <w:rPr>
          <w:rFonts w:ascii="Arial" w:hAnsi="Arial" w:cs="Arial"/>
          <w:bCs/>
          <w:sz w:val="24"/>
          <w:szCs w:val="24"/>
        </w:rPr>
        <w:t>;</w:t>
      </w:r>
      <w:r w:rsidR="00172116" w:rsidRPr="00542347">
        <w:rPr>
          <w:rFonts w:ascii="Arial" w:hAnsi="Arial" w:cs="Arial"/>
          <w:bCs/>
          <w:sz w:val="24"/>
          <w:szCs w:val="24"/>
        </w:rPr>
        <w:t xml:space="preserve"> Rua Itanhaém</w:t>
      </w:r>
      <w:r w:rsidR="00172116">
        <w:rPr>
          <w:rFonts w:ascii="Arial" w:hAnsi="Arial" w:cs="Arial"/>
          <w:bCs/>
          <w:sz w:val="24"/>
          <w:szCs w:val="24"/>
        </w:rPr>
        <w:t xml:space="preserve"> </w:t>
      </w:r>
      <w:r w:rsidR="00172116" w:rsidRPr="00B0469C">
        <w:rPr>
          <w:rFonts w:ascii="Arial" w:hAnsi="Arial" w:cs="Arial"/>
          <w:bCs/>
          <w:sz w:val="24"/>
          <w:szCs w:val="24"/>
        </w:rPr>
        <w:t xml:space="preserve"> </w:t>
      </w:r>
      <w:r w:rsidR="00172116">
        <w:rPr>
          <w:rFonts w:ascii="Arial" w:hAnsi="Arial" w:cs="Arial"/>
          <w:bCs/>
          <w:sz w:val="24"/>
          <w:szCs w:val="24"/>
        </w:rPr>
        <w:t>no</w:t>
      </w:r>
      <w:r w:rsidR="00172116" w:rsidRPr="000D0979">
        <w:rPr>
          <w:rFonts w:ascii="Arial" w:hAnsi="Arial" w:cs="Arial"/>
          <w:bCs/>
          <w:sz w:val="24"/>
          <w:szCs w:val="24"/>
        </w:rPr>
        <w:t xml:space="preserve"> município</w:t>
      </w:r>
      <w:r w:rsidR="00172116">
        <w:rPr>
          <w:rFonts w:ascii="Arial" w:hAnsi="Arial" w:cs="Arial"/>
          <w:bCs/>
          <w:sz w:val="24"/>
          <w:szCs w:val="24"/>
        </w:rPr>
        <w:t xml:space="preserve"> de Carapicuíba.</w:t>
      </w:r>
    </w:p>
    <w:p w:rsidR="00DC5E92" w:rsidRPr="00BF75A5" w:rsidRDefault="00DC5E92"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DF1A30" w:rsidRPr="00B0317C">
        <w:rPr>
          <w:rFonts w:ascii="Arial" w:hAnsi="Arial" w:cs="Arial"/>
          <w:bCs/>
          <w:sz w:val="24"/>
          <w:szCs w:val="24"/>
        </w:rPr>
        <w:t>39133</w:t>
      </w:r>
      <w:r w:rsidR="00997FF5" w:rsidRPr="00997FF5">
        <w:rPr>
          <w:rFonts w:ascii="Arial" w:hAnsi="Arial" w:cs="Arial"/>
          <w:bCs/>
          <w:sz w:val="24"/>
          <w:szCs w:val="24"/>
        </w:rPr>
        <w:t xml:space="preserve"> / 20</w:t>
      </w:r>
      <w:r w:rsidR="005218BC">
        <w:rPr>
          <w:rFonts w:ascii="Arial" w:hAnsi="Arial" w:cs="Arial"/>
          <w:bCs/>
          <w:sz w:val="24"/>
          <w:szCs w:val="24"/>
        </w:rPr>
        <w:t>2</w:t>
      </w:r>
      <w:r w:rsidR="008F199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3B2F61">
        <w:rPr>
          <w:rFonts w:ascii="Arial" w:hAnsi="Arial"/>
          <w:sz w:val="24"/>
          <w:szCs w:val="24"/>
        </w:rPr>
        <w:t>16</w:t>
      </w:r>
      <w:r w:rsidR="00416C56">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8F199E">
        <w:rPr>
          <w:rFonts w:ascii="Arial" w:hAnsi="Arial"/>
          <w:sz w:val="24"/>
          <w:szCs w:val="24"/>
        </w:rPr>
        <w:t>1</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545A1C" w:rsidRPr="00BF75A5" w:rsidRDefault="00E63E03" w:rsidP="00545A1C">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172116">
        <w:rPr>
          <w:rFonts w:ascii="Arial" w:hAnsi="Arial" w:cs="Arial"/>
          <w:bCs/>
          <w:sz w:val="24"/>
          <w:szCs w:val="24"/>
        </w:rPr>
        <w:t>C</w:t>
      </w:r>
      <w:r w:rsidR="00172116" w:rsidRPr="006D33F1">
        <w:rPr>
          <w:rFonts w:ascii="Arial" w:hAnsi="Arial" w:cs="Arial"/>
          <w:bCs/>
          <w:sz w:val="24"/>
          <w:szCs w:val="24"/>
        </w:rPr>
        <w:t xml:space="preserve">ontratação de empresa para recapeamento asfáltico </w:t>
      </w:r>
      <w:r w:rsidR="00172116" w:rsidRPr="00542347">
        <w:rPr>
          <w:rFonts w:ascii="Arial" w:hAnsi="Arial" w:cs="Arial"/>
          <w:bCs/>
          <w:sz w:val="24"/>
          <w:szCs w:val="24"/>
        </w:rPr>
        <w:t xml:space="preserve">em ruas </w:t>
      </w:r>
      <w:r w:rsidR="00172116">
        <w:rPr>
          <w:rFonts w:ascii="Arial" w:hAnsi="Arial" w:cs="Arial"/>
          <w:bCs/>
          <w:sz w:val="24"/>
          <w:szCs w:val="24"/>
        </w:rPr>
        <w:t>dos bairros:</w:t>
      </w:r>
      <w:r w:rsidR="00172116" w:rsidRPr="00542347">
        <w:rPr>
          <w:rFonts w:ascii="Arial" w:hAnsi="Arial" w:cs="Arial"/>
          <w:bCs/>
          <w:sz w:val="24"/>
          <w:szCs w:val="24"/>
        </w:rPr>
        <w:t xml:space="preserve"> Cidade Ariston</w:t>
      </w:r>
      <w:r w:rsidR="00172116">
        <w:rPr>
          <w:rFonts w:ascii="Arial" w:hAnsi="Arial" w:cs="Arial"/>
          <w:bCs/>
          <w:sz w:val="24"/>
          <w:szCs w:val="24"/>
        </w:rPr>
        <w:t>;</w:t>
      </w:r>
      <w:r w:rsidR="00172116" w:rsidRPr="00542347">
        <w:rPr>
          <w:rFonts w:ascii="Arial" w:hAnsi="Arial" w:cs="Arial"/>
          <w:bCs/>
          <w:sz w:val="24"/>
          <w:szCs w:val="24"/>
        </w:rPr>
        <w:t xml:space="preserve"> Rua Sampaio Viana, Rua Dumont, </w:t>
      </w:r>
      <w:r w:rsidR="00172116">
        <w:rPr>
          <w:rFonts w:ascii="Arial" w:hAnsi="Arial" w:cs="Arial"/>
          <w:bCs/>
          <w:sz w:val="24"/>
          <w:szCs w:val="24"/>
        </w:rPr>
        <w:t>e</w:t>
      </w:r>
      <w:r w:rsidR="00172116" w:rsidRPr="00542347">
        <w:rPr>
          <w:rFonts w:ascii="Arial" w:hAnsi="Arial" w:cs="Arial"/>
          <w:bCs/>
          <w:sz w:val="24"/>
          <w:szCs w:val="24"/>
        </w:rPr>
        <w:t xml:space="preserve"> Rua </w:t>
      </w:r>
      <w:r w:rsidR="00172116">
        <w:rPr>
          <w:rFonts w:ascii="Arial" w:hAnsi="Arial" w:cs="Arial"/>
          <w:bCs/>
          <w:sz w:val="24"/>
          <w:szCs w:val="24"/>
        </w:rPr>
        <w:t>d</w:t>
      </w:r>
      <w:r w:rsidR="00172116" w:rsidRPr="00542347">
        <w:rPr>
          <w:rFonts w:ascii="Arial" w:hAnsi="Arial" w:cs="Arial"/>
          <w:bCs/>
          <w:sz w:val="24"/>
          <w:szCs w:val="24"/>
        </w:rPr>
        <w:t>as Andorinhas, Vila Dirce</w:t>
      </w:r>
      <w:r w:rsidR="00172116">
        <w:rPr>
          <w:rFonts w:ascii="Arial" w:hAnsi="Arial" w:cs="Arial"/>
          <w:bCs/>
          <w:sz w:val="24"/>
          <w:szCs w:val="24"/>
        </w:rPr>
        <w:t>;</w:t>
      </w:r>
      <w:r w:rsidR="00172116" w:rsidRPr="00542347">
        <w:rPr>
          <w:rFonts w:ascii="Arial" w:hAnsi="Arial" w:cs="Arial"/>
          <w:bCs/>
          <w:sz w:val="24"/>
          <w:szCs w:val="24"/>
        </w:rPr>
        <w:t xml:space="preserve"> Rua Ágata, Vila Menck</w:t>
      </w:r>
      <w:r w:rsidR="00172116">
        <w:rPr>
          <w:rFonts w:ascii="Arial" w:hAnsi="Arial" w:cs="Arial"/>
          <w:bCs/>
          <w:sz w:val="24"/>
          <w:szCs w:val="24"/>
        </w:rPr>
        <w:t>;</w:t>
      </w:r>
      <w:r w:rsidR="00172116" w:rsidRPr="00542347">
        <w:rPr>
          <w:rFonts w:ascii="Arial" w:hAnsi="Arial" w:cs="Arial"/>
          <w:bCs/>
          <w:sz w:val="24"/>
          <w:szCs w:val="24"/>
        </w:rPr>
        <w:t xml:space="preserve"> Rua Ipixuna, </w:t>
      </w:r>
      <w:r w:rsidR="00172116">
        <w:rPr>
          <w:rFonts w:ascii="Arial" w:hAnsi="Arial" w:cs="Arial"/>
          <w:bCs/>
          <w:sz w:val="24"/>
          <w:szCs w:val="24"/>
        </w:rPr>
        <w:t>e</w:t>
      </w:r>
      <w:r w:rsidR="00172116" w:rsidRPr="00542347">
        <w:rPr>
          <w:rFonts w:ascii="Arial" w:hAnsi="Arial" w:cs="Arial"/>
          <w:bCs/>
          <w:sz w:val="24"/>
          <w:szCs w:val="24"/>
        </w:rPr>
        <w:t xml:space="preserve"> Cohab</w:t>
      </w:r>
      <w:r w:rsidR="00172116">
        <w:rPr>
          <w:rFonts w:ascii="Arial" w:hAnsi="Arial" w:cs="Arial"/>
          <w:bCs/>
          <w:sz w:val="24"/>
          <w:szCs w:val="24"/>
        </w:rPr>
        <w:t>;</w:t>
      </w:r>
      <w:r w:rsidR="00172116" w:rsidRPr="00542347">
        <w:rPr>
          <w:rFonts w:ascii="Arial" w:hAnsi="Arial" w:cs="Arial"/>
          <w:bCs/>
          <w:sz w:val="24"/>
          <w:szCs w:val="24"/>
        </w:rPr>
        <w:t xml:space="preserve"> Rua Itanhaém</w:t>
      </w:r>
      <w:r w:rsidR="00172116">
        <w:rPr>
          <w:rFonts w:ascii="Arial" w:hAnsi="Arial" w:cs="Arial"/>
          <w:bCs/>
          <w:sz w:val="24"/>
          <w:szCs w:val="24"/>
        </w:rPr>
        <w:t xml:space="preserve"> </w:t>
      </w:r>
      <w:r w:rsidR="00172116" w:rsidRPr="00B0469C">
        <w:rPr>
          <w:rFonts w:ascii="Arial" w:hAnsi="Arial" w:cs="Arial"/>
          <w:bCs/>
          <w:sz w:val="24"/>
          <w:szCs w:val="24"/>
        </w:rPr>
        <w:t xml:space="preserve"> </w:t>
      </w:r>
      <w:r w:rsidR="00172116">
        <w:rPr>
          <w:rFonts w:ascii="Arial" w:hAnsi="Arial" w:cs="Arial"/>
          <w:bCs/>
          <w:sz w:val="24"/>
          <w:szCs w:val="24"/>
        </w:rPr>
        <w:t>no</w:t>
      </w:r>
      <w:r w:rsidR="00172116" w:rsidRPr="000D0979">
        <w:rPr>
          <w:rFonts w:ascii="Arial" w:hAnsi="Arial" w:cs="Arial"/>
          <w:bCs/>
          <w:sz w:val="24"/>
          <w:szCs w:val="24"/>
        </w:rPr>
        <w:t xml:space="preserve"> município</w:t>
      </w:r>
      <w:r w:rsidR="00172116">
        <w:rPr>
          <w:rFonts w:ascii="Arial" w:hAnsi="Arial" w:cs="Arial"/>
          <w:bCs/>
          <w:sz w:val="24"/>
          <w:szCs w:val="24"/>
        </w:rPr>
        <w:t xml:space="preserve"> de Carapicuíba.</w:t>
      </w: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de                  de  20</w:t>
      </w:r>
      <w:r w:rsidR="00047018">
        <w:rPr>
          <w:rFonts w:ascii="Arial" w:hAnsi="Arial"/>
          <w:sz w:val="24"/>
          <w:szCs w:val="24"/>
        </w:rPr>
        <w:t>2</w:t>
      </w:r>
      <w:r w:rsidR="002C168E">
        <w:rPr>
          <w:rFonts w:ascii="Arial" w:hAnsi="Arial"/>
          <w:sz w:val="24"/>
          <w:szCs w:val="24"/>
        </w:rPr>
        <w:t>1</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3120AD" w:rsidRPr="00B0317C">
        <w:rPr>
          <w:rFonts w:ascii="Arial" w:hAnsi="Arial" w:cs="Arial"/>
          <w:bCs/>
          <w:sz w:val="24"/>
          <w:szCs w:val="24"/>
        </w:rPr>
        <w:t>39133</w:t>
      </w:r>
      <w:r w:rsidR="00EB3C72" w:rsidRPr="00997FF5">
        <w:rPr>
          <w:rFonts w:ascii="Arial" w:hAnsi="Arial" w:cs="Arial"/>
          <w:bCs/>
          <w:sz w:val="24"/>
          <w:szCs w:val="24"/>
        </w:rPr>
        <w:t xml:space="preserve"> / 20</w:t>
      </w:r>
      <w:r w:rsidR="009B530C">
        <w:rPr>
          <w:rFonts w:ascii="Arial" w:hAnsi="Arial" w:cs="Arial"/>
          <w:bCs/>
          <w:sz w:val="24"/>
          <w:szCs w:val="24"/>
        </w:rPr>
        <w:t>2</w:t>
      </w:r>
      <w:r w:rsidR="00D21BF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905094">
        <w:rPr>
          <w:rFonts w:ascii="Arial" w:hAnsi="Arial"/>
          <w:sz w:val="24"/>
          <w:szCs w:val="24"/>
        </w:rPr>
        <w:t xml:space="preserve">16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D21BFE">
        <w:rPr>
          <w:rFonts w:ascii="Arial" w:hAnsi="Arial"/>
          <w:sz w:val="24"/>
          <w:szCs w:val="24"/>
        </w:rPr>
        <w:t>1</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637F3D" w:rsidRPr="00BF75A5" w:rsidRDefault="00F34693" w:rsidP="00637F3D">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E77257">
        <w:rPr>
          <w:rFonts w:ascii="Arial" w:hAnsi="Arial" w:cs="Arial"/>
          <w:bCs/>
          <w:sz w:val="24"/>
          <w:szCs w:val="24"/>
        </w:rPr>
        <w:t>C</w:t>
      </w:r>
      <w:r w:rsidR="00E77257" w:rsidRPr="006D33F1">
        <w:rPr>
          <w:rFonts w:ascii="Arial" w:hAnsi="Arial" w:cs="Arial"/>
          <w:bCs/>
          <w:sz w:val="24"/>
          <w:szCs w:val="24"/>
        </w:rPr>
        <w:t xml:space="preserve">ontratação de empresa para recapeamento asfáltico </w:t>
      </w:r>
      <w:r w:rsidR="00E77257" w:rsidRPr="00542347">
        <w:rPr>
          <w:rFonts w:ascii="Arial" w:hAnsi="Arial" w:cs="Arial"/>
          <w:bCs/>
          <w:sz w:val="24"/>
          <w:szCs w:val="24"/>
        </w:rPr>
        <w:t xml:space="preserve">em ruas </w:t>
      </w:r>
      <w:r w:rsidR="00E77257">
        <w:rPr>
          <w:rFonts w:ascii="Arial" w:hAnsi="Arial" w:cs="Arial"/>
          <w:bCs/>
          <w:sz w:val="24"/>
          <w:szCs w:val="24"/>
        </w:rPr>
        <w:t>dos bairros:</w:t>
      </w:r>
      <w:r w:rsidR="00E77257" w:rsidRPr="00542347">
        <w:rPr>
          <w:rFonts w:ascii="Arial" w:hAnsi="Arial" w:cs="Arial"/>
          <w:bCs/>
          <w:sz w:val="24"/>
          <w:szCs w:val="24"/>
        </w:rPr>
        <w:t xml:space="preserve"> Cidade Ariston</w:t>
      </w:r>
      <w:r w:rsidR="00E77257">
        <w:rPr>
          <w:rFonts w:ascii="Arial" w:hAnsi="Arial" w:cs="Arial"/>
          <w:bCs/>
          <w:sz w:val="24"/>
          <w:szCs w:val="24"/>
        </w:rPr>
        <w:t>;</w:t>
      </w:r>
      <w:r w:rsidR="00E77257" w:rsidRPr="00542347">
        <w:rPr>
          <w:rFonts w:ascii="Arial" w:hAnsi="Arial" w:cs="Arial"/>
          <w:bCs/>
          <w:sz w:val="24"/>
          <w:szCs w:val="24"/>
        </w:rPr>
        <w:t xml:space="preserve"> Rua Sampaio Viana, Rua Dumont, </w:t>
      </w:r>
      <w:r w:rsidR="00E77257">
        <w:rPr>
          <w:rFonts w:ascii="Arial" w:hAnsi="Arial" w:cs="Arial"/>
          <w:bCs/>
          <w:sz w:val="24"/>
          <w:szCs w:val="24"/>
        </w:rPr>
        <w:t>e</w:t>
      </w:r>
      <w:r w:rsidR="00E77257" w:rsidRPr="00542347">
        <w:rPr>
          <w:rFonts w:ascii="Arial" w:hAnsi="Arial" w:cs="Arial"/>
          <w:bCs/>
          <w:sz w:val="24"/>
          <w:szCs w:val="24"/>
        </w:rPr>
        <w:t xml:space="preserve"> Rua </w:t>
      </w:r>
      <w:r w:rsidR="00E77257">
        <w:rPr>
          <w:rFonts w:ascii="Arial" w:hAnsi="Arial" w:cs="Arial"/>
          <w:bCs/>
          <w:sz w:val="24"/>
          <w:szCs w:val="24"/>
        </w:rPr>
        <w:t>d</w:t>
      </w:r>
      <w:r w:rsidR="00E77257" w:rsidRPr="00542347">
        <w:rPr>
          <w:rFonts w:ascii="Arial" w:hAnsi="Arial" w:cs="Arial"/>
          <w:bCs/>
          <w:sz w:val="24"/>
          <w:szCs w:val="24"/>
        </w:rPr>
        <w:t>as Andorinhas, Vila Dirce</w:t>
      </w:r>
      <w:r w:rsidR="00E77257">
        <w:rPr>
          <w:rFonts w:ascii="Arial" w:hAnsi="Arial" w:cs="Arial"/>
          <w:bCs/>
          <w:sz w:val="24"/>
          <w:szCs w:val="24"/>
        </w:rPr>
        <w:t>;</w:t>
      </w:r>
      <w:r w:rsidR="00E77257" w:rsidRPr="00542347">
        <w:rPr>
          <w:rFonts w:ascii="Arial" w:hAnsi="Arial" w:cs="Arial"/>
          <w:bCs/>
          <w:sz w:val="24"/>
          <w:szCs w:val="24"/>
        </w:rPr>
        <w:t xml:space="preserve"> Rua Ágata, Vila Menck</w:t>
      </w:r>
      <w:r w:rsidR="00E77257">
        <w:rPr>
          <w:rFonts w:ascii="Arial" w:hAnsi="Arial" w:cs="Arial"/>
          <w:bCs/>
          <w:sz w:val="24"/>
          <w:szCs w:val="24"/>
        </w:rPr>
        <w:t>;</w:t>
      </w:r>
      <w:r w:rsidR="00E77257" w:rsidRPr="00542347">
        <w:rPr>
          <w:rFonts w:ascii="Arial" w:hAnsi="Arial" w:cs="Arial"/>
          <w:bCs/>
          <w:sz w:val="24"/>
          <w:szCs w:val="24"/>
        </w:rPr>
        <w:t xml:space="preserve"> Rua Ipixuna, </w:t>
      </w:r>
      <w:r w:rsidR="00E77257">
        <w:rPr>
          <w:rFonts w:ascii="Arial" w:hAnsi="Arial" w:cs="Arial"/>
          <w:bCs/>
          <w:sz w:val="24"/>
          <w:szCs w:val="24"/>
        </w:rPr>
        <w:t>e</w:t>
      </w:r>
      <w:r w:rsidR="00E77257" w:rsidRPr="00542347">
        <w:rPr>
          <w:rFonts w:ascii="Arial" w:hAnsi="Arial" w:cs="Arial"/>
          <w:bCs/>
          <w:sz w:val="24"/>
          <w:szCs w:val="24"/>
        </w:rPr>
        <w:t xml:space="preserve"> Cohab</w:t>
      </w:r>
      <w:r w:rsidR="00E77257">
        <w:rPr>
          <w:rFonts w:ascii="Arial" w:hAnsi="Arial" w:cs="Arial"/>
          <w:bCs/>
          <w:sz w:val="24"/>
          <w:szCs w:val="24"/>
        </w:rPr>
        <w:t>;</w:t>
      </w:r>
      <w:r w:rsidR="00E77257" w:rsidRPr="00542347">
        <w:rPr>
          <w:rFonts w:ascii="Arial" w:hAnsi="Arial" w:cs="Arial"/>
          <w:bCs/>
          <w:sz w:val="24"/>
          <w:szCs w:val="24"/>
        </w:rPr>
        <w:t xml:space="preserve"> Rua Itanhaém</w:t>
      </w:r>
      <w:r w:rsidR="00E77257">
        <w:rPr>
          <w:rFonts w:ascii="Arial" w:hAnsi="Arial" w:cs="Arial"/>
          <w:bCs/>
          <w:sz w:val="24"/>
          <w:szCs w:val="24"/>
        </w:rPr>
        <w:t xml:space="preserve"> </w:t>
      </w:r>
      <w:r w:rsidR="00E77257" w:rsidRPr="00B0469C">
        <w:rPr>
          <w:rFonts w:ascii="Arial" w:hAnsi="Arial" w:cs="Arial"/>
          <w:bCs/>
          <w:sz w:val="24"/>
          <w:szCs w:val="24"/>
        </w:rPr>
        <w:t xml:space="preserve"> </w:t>
      </w:r>
      <w:r w:rsidR="00E77257">
        <w:rPr>
          <w:rFonts w:ascii="Arial" w:hAnsi="Arial" w:cs="Arial"/>
          <w:bCs/>
          <w:sz w:val="24"/>
          <w:szCs w:val="24"/>
        </w:rPr>
        <w:t>no</w:t>
      </w:r>
      <w:r w:rsidR="00E77257" w:rsidRPr="000D0979">
        <w:rPr>
          <w:rFonts w:ascii="Arial" w:hAnsi="Arial" w:cs="Arial"/>
          <w:bCs/>
          <w:sz w:val="24"/>
          <w:szCs w:val="24"/>
        </w:rPr>
        <w:t xml:space="preserve"> município</w:t>
      </w:r>
      <w:r w:rsidR="00E77257">
        <w:rPr>
          <w:rFonts w:ascii="Arial" w:hAnsi="Arial" w:cs="Arial"/>
          <w:bCs/>
          <w:sz w:val="24"/>
          <w:szCs w:val="24"/>
        </w:rPr>
        <w:t xml:space="preserve"> de Carapicuíba.</w:t>
      </w: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0E1B5E" w:rsidRPr="00B0317C">
        <w:rPr>
          <w:rFonts w:ascii="Arial" w:hAnsi="Arial" w:cs="Arial"/>
          <w:bCs/>
          <w:sz w:val="24"/>
          <w:szCs w:val="24"/>
        </w:rPr>
        <w:t>39133</w:t>
      </w:r>
      <w:r w:rsidR="00CF3765" w:rsidRPr="00997FF5">
        <w:rPr>
          <w:rFonts w:ascii="Arial" w:hAnsi="Arial" w:cs="Arial"/>
          <w:bCs/>
          <w:sz w:val="24"/>
          <w:szCs w:val="24"/>
        </w:rPr>
        <w:t xml:space="preserve"> / 20</w:t>
      </w:r>
      <w:r w:rsidR="000A0B34">
        <w:rPr>
          <w:rFonts w:ascii="Arial" w:hAnsi="Arial" w:cs="Arial"/>
          <w:bCs/>
          <w:sz w:val="24"/>
          <w:szCs w:val="24"/>
        </w:rPr>
        <w:t>2</w:t>
      </w:r>
      <w:r w:rsidR="00BE3FD6">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A72FD6">
        <w:rPr>
          <w:rFonts w:ascii="Arial" w:hAnsi="Arial"/>
          <w:sz w:val="24"/>
          <w:szCs w:val="24"/>
        </w:rPr>
        <w:t xml:space="preserve"> </w:t>
      </w:r>
      <w:r w:rsidR="00685716">
        <w:rPr>
          <w:rFonts w:ascii="Arial" w:hAnsi="Arial"/>
          <w:sz w:val="24"/>
          <w:szCs w:val="24"/>
        </w:rPr>
        <w:t xml:space="preserve">16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BE3FD6">
        <w:rPr>
          <w:rFonts w:ascii="Arial" w:hAnsi="Arial"/>
          <w:sz w:val="24"/>
          <w:szCs w:val="24"/>
        </w:rPr>
        <w:t>1</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D41830" w:rsidRDefault="00F34693" w:rsidP="00D41830">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021BD2">
        <w:rPr>
          <w:rFonts w:ascii="Arial" w:hAnsi="Arial" w:cs="Arial"/>
          <w:bCs/>
          <w:sz w:val="24"/>
          <w:szCs w:val="24"/>
        </w:rPr>
        <w:t>C</w:t>
      </w:r>
      <w:r w:rsidR="00021BD2" w:rsidRPr="006D33F1">
        <w:rPr>
          <w:rFonts w:ascii="Arial" w:hAnsi="Arial" w:cs="Arial"/>
          <w:bCs/>
          <w:sz w:val="24"/>
          <w:szCs w:val="24"/>
        </w:rPr>
        <w:t xml:space="preserve">ontratação de empresa para recapeamento asfáltico </w:t>
      </w:r>
      <w:r w:rsidR="00021BD2" w:rsidRPr="00542347">
        <w:rPr>
          <w:rFonts w:ascii="Arial" w:hAnsi="Arial" w:cs="Arial"/>
          <w:bCs/>
          <w:sz w:val="24"/>
          <w:szCs w:val="24"/>
        </w:rPr>
        <w:t xml:space="preserve">em ruas </w:t>
      </w:r>
      <w:r w:rsidR="00021BD2">
        <w:rPr>
          <w:rFonts w:ascii="Arial" w:hAnsi="Arial" w:cs="Arial"/>
          <w:bCs/>
          <w:sz w:val="24"/>
          <w:szCs w:val="24"/>
        </w:rPr>
        <w:t>dos bairros:</w:t>
      </w:r>
      <w:r w:rsidR="00021BD2" w:rsidRPr="00542347">
        <w:rPr>
          <w:rFonts w:ascii="Arial" w:hAnsi="Arial" w:cs="Arial"/>
          <w:bCs/>
          <w:sz w:val="24"/>
          <w:szCs w:val="24"/>
        </w:rPr>
        <w:t xml:space="preserve"> Cidade Ariston</w:t>
      </w:r>
      <w:r w:rsidR="00021BD2">
        <w:rPr>
          <w:rFonts w:ascii="Arial" w:hAnsi="Arial" w:cs="Arial"/>
          <w:bCs/>
          <w:sz w:val="24"/>
          <w:szCs w:val="24"/>
        </w:rPr>
        <w:t>;</w:t>
      </w:r>
      <w:r w:rsidR="00021BD2" w:rsidRPr="00542347">
        <w:rPr>
          <w:rFonts w:ascii="Arial" w:hAnsi="Arial" w:cs="Arial"/>
          <w:bCs/>
          <w:sz w:val="24"/>
          <w:szCs w:val="24"/>
        </w:rPr>
        <w:t xml:space="preserve"> Rua Sampaio Viana, Rua Dumont, </w:t>
      </w:r>
      <w:r w:rsidR="00021BD2">
        <w:rPr>
          <w:rFonts w:ascii="Arial" w:hAnsi="Arial" w:cs="Arial"/>
          <w:bCs/>
          <w:sz w:val="24"/>
          <w:szCs w:val="24"/>
        </w:rPr>
        <w:t>e</w:t>
      </w:r>
      <w:r w:rsidR="00021BD2" w:rsidRPr="00542347">
        <w:rPr>
          <w:rFonts w:ascii="Arial" w:hAnsi="Arial" w:cs="Arial"/>
          <w:bCs/>
          <w:sz w:val="24"/>
          <w:szCs w:val="24"/>
        </w:rPr>
        <w:t xml:space="preserve"> Rua </w:t>
      </w:r>
      <w:r w:rsidR="00021BD2">
        <w:rPr>
          <w:rFonts w:ascii="Arial" w:hAnsi="Arial" w:cs="Arial"/>
          <w:bCs/>
          <w:sz w:val="24"/>
          <w:szCs w:val="24"/>
        </w:rPr>
        <w:t>d</w:t>
      </w:r>
      <w:r w:rsidR="00021BD2" w:rsidRPr="00542347">
        <w:rPr>
          <w:rFonts w:ascii="Arial" w:hAnsi="Arial" w:cs="Arial"/>
          <w:bCs/>
          <w:sz w:val="24"/>
          <w:szCs w:val="24"/>
        </w:rPr>
        <w:t>as Andorinhas, Vila Dirce</w:t>
      </w:r>
      <w:r w:rsidR="00021BD2">
        <w:rPr>
          <w:rFonts w:ascii="Arial" w:hAnsi="Arial" w:cs="Arial"/>
          <w:bCs/>
          <w:sz w:val="24"/>
          <w:szCs w:val="24"/>
        </w:rPr>
        <w:t>;</w:t>
      </w:r>
      <w:r w:rsidR="00021BD2" w:rsidRPr="00542347">
        <w:rPr>
          <w:rFonts w:ascii="Arial" w:hAnsi="Arial" w:cs="Arial"/>
          <w:bCs/>
          <w:sz w:val="24"/>
          <w:szCs w:val="24"/>
        </w:rPr>
        <w:t xml:space="preserve"> Rua Ágata, Vila Menck</w:t>
      </w:r>
      <w:r w:rsidR="00021BD2">
        <w:rPr>
          <w:rFonts w:ascii="Arial" w:hAnsi="Arial" w:cs="Arial"/>
          <w:bCs/>
          <w:sz w:val="24"/>
          <w:szCs w:val="24"/>
        </w:rPr>
        <w:t>;</w:t>
      </w:r>
      <w:r w:rsidR="00021BD2" w:rsidRPr="00542347">
        <w:rPr>
          <w:rFonts w:ascii="Arial" w:hAnsi="Arial" w:cs="Arial"/>
          <w:bCs/>
          <w:sz w:val="24"/>
          <w:szCs w:val="24"/>
        </w:rPr>
        <w:t xml:space="preserve"> Rua Ipixuna, </w:t>
      </w:r>
      <w:r w:rsidR="00021BD2">
        <w:rPr>
          <w:rFonts w:ascii="Arial" w:hAnsi="Arial" w:cs="Arial"/>
          <w:bCs/>
          <w:sz w:val="24"/>
          <w:szCs w:val="24"/>
        </w:rPr>
        <w:t>e</w:t>
      </w:r>
      <w:r w:rsidR="00021BD2" w:rsidRPr="00542347">
        <w:rPr>
          <w:rFonts w:ascii="Arial" w:hAnsi="Arial" w:cs="Arial"/>
          <w:bCs/>
          <w:sz w:val="24"/>
          <w:szCs w:val="24"/>
        </w:rPr>
        <w:t xml:space="preserve"> Cohab</w:t>
      </w:r>
      <w:r w:rsidR="00021BD2">
        <w:rPr>
          <w:rFonts w:ascii="Arial" w:hAnsi="Arial" w:cs="Arial"/>
          <w:bCs/>
          <w:sz w:val="24"/>
          <w:szCs w:val="24"/>
        </w:rPr>
        <w:t>;</w:t>
      </w:r>
      <w:r w:rsidR="00021BD2" w:rsidRPr="00542347">
        <w:rPr>
          <w:rFonts w:ascii="Arial" w:hAnsi="Arial" w:cs="Arial"/>
          <w:bCs/>
          <w:sz w:val="24"/>
          <w:szCs w:val="24"/>
        </w:rPr>
        <w:t xml:space="preserve"> Rua Itanhaém</w:t>
      </w:r>
      <w:r w:rsidR="00021BD2">
        <w:rPr>
          <w:rFonts w:ascii="Arial" w:hAnsi="Arial" w:cs="Arial"/>
          <w:bCs/>
          <w:sz w:val="24"/>
          <w:szCs w:val="24"/>
        </w:rPr>
        <w:t xml:space="preserve"> </w:t>
      </w:r>
      <w:r w:rsidR="00021BD2" w:rsidRPr="00B0469C">
        <w:rPr>
          <w:rFonts w:ascii="Arial" w:hAnsi="Arial" w:cs="Arial"/>
          <w:bCs/>
          <w:sz w:val="24"/>
          <w:szCs w:val="24"/>
        </w:rPr>
        <w:t xml:space="preserve"> </w:t>
      </w:r>
      <w:r w:rsidR="00021BD2">
        <w:rPr>
          <w:rFonts w:ascii="Arial" w:hAnsi="Arial" w:cs="Arial"/>
          <w:bCs/>
          <w:sz w:val="24"/>
          <w:szCs w:val="24"/>
        </w:rPr>
        <w:t>no</w:t>
      </w:r>
      <w:r w:rsidR="00021BD2" w:rsidRPr="000D0979">
        <w:rPr>
          <w:rFonts w:ascii="Arial" w:hAnsi="Arial" w:cs="Arial"/>
          <w:bCs/>
          <w:sz w:val="24"/>
          <w:szCs w:val="24"/>
        </w:rPr>
        <w:t xml:space="preserve"> município</w:t>
      </w:r>
      <w:r w:rsidR="00021BD2">
        <w:rPr>
          <w:rFonts w:ascii="Arial" w:hAnsi="Arial" w:cs="Arial"/>
          <w:bCs/>
          <w:sz w:val="24"/>
          <w:szCs w:val="24"/>
        </w:rPr>
        <w:t xml:space="preserve"> de Carapicuíba.</w:t>
      </w: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E21302" w:rsidRPr="00B0317C">
        <w:rPr>
          <w:rFonts w:ascii="Arial" w:hAnsi="Arial" w:cs="Arial"/>
          <w:bCs/>
          <w:sz w:val="24"/>
          <w:szCs w:val="24"/>
        </w:rPr>
        <w:t>39133</w:t>
      </w:r>
      <w:r w:rsidR="003F14D0" w:rsidRPr="00997FF5">
        <w:rPr>
          <w:rFonts w:ascii="Arial" w:hAnsi="Arial" w:cs="Arial"/>
          <w:bCs/>
          <w:sz w:val="24"/>
          <w:szCs w:val="24"/>
        </w:rPr>
        <w:t xml:space="preserve"> / 20</w:t>
      </w:r>
      <w:r w:rsidR="006A2CCF">
        <w:rPr>
          <w:rFonts w:ascii="Arial" w:hAnsi="Arial" w:cs="Arial"/>
          <w:bCs/>
          <w:sz w:val="24"/>
          <w:szCs w:val="24"/>
        </w:rPr>
        <w:t>2</w:t>
      </w:r>
      <w:r w:rsidR="00073CCA">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C2697D">
        <w:rPr>
          <w:rFonts w:ascii="Arial" w:hAnsi="Arial"/>
          <w:sz w:val="24"/>
          <w:szCs w:val="24"/>
        </w:rPr>
        <w:t xml:space="preserve"> </w:t>
      </w:r>
      <w:r w:rsidR="00D82FC1">
        <w:rPr>
          <w:rFonts w:ascii="Arial" w:hAnsi="Arial"/>
          <w:sz w:val="24"/>
          <w:szCs w:val="24"/>
        </w:rPr>
        <w:t xml:space="preserve"> </w:t>
      </w:r>
      <w:r w:rsidR="0082042B">
        <w:rPr>
          <w:rFonts w:ascii="Arial" w:hAnsi="Arial"/>
          <w:sz w:val="24"/>
          <w:szCs w:val="24"/>
        </w:rPr>
        <w:t>16</w:t>
      </w:r>
      <w:r w:rsidR="007B1135">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073CCA">
        <w:rPr>
          <w:rFonts w:ascii="Arial" w:hAnsi="Arial"/>
          <w:sz w:val="24"/>
          <w:szCs w:val="24"/>
        </w:rPr>
        <w:t>1</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F22D5C" w:rsidRDefault="00F34693" w:rsidP="00D41830">
      <w:pPr>
        <w:pStyle w:val="Corpodetexto"/>
        <w:jc w:val="both"/>
        <w:rPr>
          <w:rFonts w:ascii="Arial" w:hAnsi="Arial" w:cs="Arial"/>
          <w:bCs/>
          <w:sz w:val="24"/>
          <w:szCs w:val="24"/>
        </w:rPr>
      </w:pPr>
      <w:r w:rsidRPr="00CD1417">
        <w:rPr>
          <w:rFonts w:ascii="Arial" w:hAnsi="Arial" w:cs="Arial"/>
          <w:sz w:val="24"/>
          <w:szCs w:val="24"/>
        </w:rPr>
        <w:t>Objeto:</w:t>
      </w:r>
      <w:r>
        <w:rPr>
          <w:rFonts w:ascii="Arial" w:hAnsi="Arial" w:cs="Arial"/>
          <w:sz w:val="24"/>
          <w:szCs w:val="24"/>
        </w:rPr>
        <w:t xml:space="preserve"> </w:t>
      </w:r>
      <w:r w:rsidR="00021BD2">
        <w:rPr>
          <w:rFonts w:ascii="Arial" w:hAnsi="Arial" w:cs="Arial"/>
          <w:bCs/>
          <w:sz w:val="24"/>
          <w:szCs w:val="24"/>
        </w:rPr>
        <w:t>C</w:t>
      </w:r>
      <w:r w:rsidR="00021BD2" w:rsidRPr="006D33F1">
        <w:rPr>
          <w:rFonts w:ascii="Arial" w:hAnsi="Arial" w:cs="Arial"/>
          <w:bCs/>
          <w:sz w:val="24"/>
          <w:szCs w:val="24"/>
        </w:rPr>
        <w:t xml:space="preserve">ontratação de empresa para recapeamento asfáltico </w:t>
      </w:r>
      <w:r w:rsidR="00021BD2" w:rsidRPr="00542347">
        <w:rPr>
          <w:rFonts w:ascii="Arial" w:hAnsi="Arial" w:cs="Arial"/>
          <w:bCs/>
          <w:sz w:val="24"/>
          <w:szCs w:val="24"/>
        </w:rPr>
        <w:t xml:space="preserve">em ruas </w:t>
      </w:r>
      <w:r w:rsidR="00021BD2">
        <w:rPr>
          <w:rFonts w:ascii="Arial" w:hAnsi="Arial" w:cs="Arial"/>
          <w:bCs/>
          <w:sz w:val="24"/>
          <w:szCs w:val="24"/>
        </w:rPr>
        <w:t>dos bairros:</w:t>
      </w:r>
      <w:r w:rsidR="00021BD2" w:rsidRPr="00542347">
        <w:rPr>
          <w:rFonts w:ascii="Arial" w:hAnsi="Arial" w:cs="Arial"/>
          <w:bCs/>
          <w:sz w:val="24"/>
          <w:szCs w:val="24"/>
        </w:rPr>
        <w:t xml:space="preserve"> Cidade Ariston</w:t>
      </w:r>
      <w:r w:rsidR="00021BD2">
        <w:rPr>
          <w:rFonts w:ascii="Arial" w:hAnsi="Arial" w:cs="Arial"/>
          <w:bCs/>
          <w:sz w:val="24"/>
          <w:szCs w:val="24"/>
        </w:rPr>
        <w:t>;</w:t>
      </w:r>
      <w:r w:rsidR="00021BD2" w:rsidRPr="00542347">
        <w:rPr>
          <w:rFonts w:ascii="Arial" w:hAnsi="Arial" w:cs="Arial"/>
          <w:bCs/>
          <w:sz w:val="24"/>
          <w:szCs w:val="24"/>
        </w:rPr>
        <w:t xml:space="preserve"> Rua Sampaio Viana, Rua Dumont, </w:t>
      </w:r>
      <w:r w:rsidR="00021BD2">
        <w:rPr>
          <w:rFonts w:ascii="Arial" w:hAnsi="Arial" w:cs="Arial"/>
          <w:bCs/>
          <w:sz w:val="24"/>
          <w:szCs w:val="24"/>
        </w:rPr>
        <w:t>e</w:t>
      </w:r>
      <w:r w:rsidR="00021BD2" w:rsidRPr="00542347">
        <w:rPr>
          <w:rFonts w:ascii="Arial" w:hAnsi="Arial" w:cs="Arial"/>
          <w:bCs/>
          <w:sz w:val="24"/>
          <w:szCs w:val="24"/>
        </w:rPr>
        <w:t xml:space="preserve"> Rua </w:t>
      </w:r>
      <w:r w:rsidR="00021BD2">
        <w:rPr>
          <w:rFonts w:ascii="Arial" w:hAnsi="Arial" w:cs="Arial"/>
          <w:bCs/>
          <w:sz w:val="24"/>
          <w:szCs w:val="24"/>
        </w:rPr>
        <w:t>d</w:t>
      </w:r>
      <w:r w:rsidR="00021BD2" w:rsidRPr="00542347">
        <w:rPr>
          <w:rFonts w:ascii="Arial" w:hAnsi="Arial" w:cs="Arial"/>
          <w:bCs/>
          <w:sz w:val="24"/>
          <w:szCs w:val="24"/>
        </w:rPr>
        <w:t>as Andorinhas, Vila Dirce</w:t>
      </w:r>
      <w:r w:rsidR="00021BD2">
        <w:rPr>
          <w:rFonts w:ascii="Arial" w:hAnsi="Arial" w:cs="Arial"/>
          <w:bCs/>
          <w:sz w:val="24"/>
          <w:szCs w:val="24"/>
        </w:rPr>
        <w:t>;</w:t>
      </w:r>
      <w:r w:rsidR="00021BD2" w:rsidRPr="00542347">
        <w:rPr>
          <w:rFonts w:ascii="Arial" w:hAnsi="Arial" w:cs="Arial"/>
          <w:bCs/>
          <w:sz w:val="24"/>
          <w:szCs w:val="24"/>
        </w:rPr>
        <w:t xml:space="preserve"> Rua Ágata, Vila Menck</w:t>
      </w:r>
      <w:r w:rsidR="00021BD2">
        <w:rPr>
          <w:rFonts w:ascii="Arial" w:hAnsi="Arial" w:cs="Arial"/>
          <w:bCs/>
          <w:sz w:val="24"/>
          <w:szCs w:val="24"/>
        </w:rPr>
        <w:t>;</w:t>
      </w:r>
      <w:r w:rsidR="00021BD2" w:rsidRPr="00542347">
        <w:rPr>
          <w:rFonts w:ascii="Arial" w:hAnsi="Arial" w:cs="Arial"/>
          <w:bCs/>
          <w:sz w:val="24"/>
          <w:szCs w:val="24"/>
        </w:rPr>
        <w:t xml:space="preserve"> Rua Ipixuna, </w:t>
      </w:r>
      <w:r w:rsidR="00021BD2">
        <w:rPr>
          <w:rFonts w:ascii="Arial" w:hAnsi="Arial" w:cs="Arial"/>
          <w:bCs/>
          <w:sz w:val="24"/>
          <w:szCs w:val="24"/>
        </w:rPr>
        <w:t>e</w:t>
      </w:r>
      <w:r w:rsidR="00021BD2" w:rsidRPr="00542347">
        <w:rPr>
          <w:rFonts w:ascii="Arial" w:hAnsi="Arial" w:cs="Arial"/>
          <w:bCs/>
          <w:sz w:val="24"/>
          <w:szCs w:val="24"/>
        </w:rPr>
        <w:t xml:space="preserve"> Cohab</w:t>
      </w:r>
      <w:r w:rsidR="00021BD2">
        <w:rPr>
          <w:rFonts w:ascii="Arial" w:hAnsi="Arial" w:cs="Arial"/>
          <w:bCs/>
          <w:sz w:val="24"/>
          <w:szCs w:val="24"/>
        </w:rPr>
        <w:t>;</w:t>
      </w:r>
      <w:r w:rsidR="00021BD2" w:rsidRPr="00542347">
        <w:rPr>
          <w:rFonts w:ascii="Arial" w:hAnsi="Arial" w:cs="Arial"/>
          <w:bCs/>
          <w:sz w:val="24"/>
          <w:szCs w:val="24"/>
        </w:rPr>
        <w:t xml:space="preserve"> Rua Itanhaém</w:t>
      </w:r>
      <w:r w:rsidR="00021BD2">
        <w:rPr>
          <w:rFonts w:ascii="Arial" w:hAnsi="Arial" w:cs="Arial"/>
          <w:bCs/>
          <w:sz w:val="24"/>
          <w:szCs w:val="24"/>
        </w:rPr>
        <w:t xml:space="preserve"> </w:t>
      </w:r>
      <w:r w:rsidR="00021BD2" w:rsidRPr="00B0469C">
        <w:rPr>
          <w:rFonts w:ascii="Arial" w:hAnsi="Arial" w:cs="Arial"/>
          <w:bCs/>
          <w:sz w:val="24"/>
          <w:szCs w:val="24"/>
        </w:rPr>
        <w:t xml:space="preserve"> </w:t>
      </w:r>
      <w:r w:rsidR="00021BD2">
        <w:rPr>
          <w:rFonts w:ascii="Arial" w:hAnsi="Arial" w:cs="Arial"/>
          <w:bCs/>
          <w:sz w:val="24"/>
          <w:szCs w:val="24"/>
        </w:rPr>
        <w:t>no</w:t>
      </w:r>
      <w:r w:rsidR="00021BD2" w:rsidRPr="000D0979">
        <w:rPr>
          <w:rFonts w:ascii="Arial" w:hAnsi="Arial" w:cs="Arial"/>
          <w:bCs/>
          <w:sz w:val="24"/>
          <w:szCs w:val="24"/>
        </w:rPr>
        <w:t xml:space="preserve"> município</w:t>
      </w:r>
      <w:r w:rsidR="00021BD2">
        <w:rPr>
          <w:rFonts w:ascii="Arial" w:hAnsi="Arial" w:cs="Arial"/>
          <w:bCs/>
          <w:sz w:val="24"/>
          <w:szCs w:val="24"/>
        </w:rPr>
        <w:t xml:space="preserve"> de Carapicuíba.</w:t>
      </w:r>
    </w:p>
    <w:p w:rsidR="00DB5186" w:rsidRDefault="00DB5186"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FC1E8D" w:rsidRPr="00B0317C">
        <w:rPr>
          <w:rFonts w:ascii="Arial" w:hAnsi="Arial" w:cs="Arial"/>
          <w:bCs/>
          <w:sz w:val="24"/>
          <w:szCs w:val="24"/>
        </w:rPr>
        <w:t>39133</w:t>
      </w:r>
      <w:r w:rsidR="00EC1A86" w:rsidRPr="00997FF5">
        <w:rPr>
          <w:rFonts w:ascii="Arial" w:hAnsi="Arial" w:cs="Arial"/>
          <w:bCs/>
          <w:sz w:val="24"/>
          <w:szCs w:val="24"/>
        </w:rPr>
        <w:t xml:space="preserve"> / 20</w:t>
      </w:r>
      <w:r w:rsidR="00284FB9">
        <w:rPr>
          <w:rFonts w:ascii="Arial" w:hAnsi="Arial" w:cs="Arial"/>
          <w:bCs/>
          <w:sz w:val="24"/>
          <w:szCs w:val="24"/>
        </w:rPr>
        <w:t>2</w:t>
      </w:r>
      <w:r w:rsidR="00DE6692">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741F21">
        <w:rPr>
          <w:rFonts w:ascii="Arial" w:hAnsi="Arial"/>
          <w:sz w:val="24"/>
          <w:szCs w:val="24"/>
        </w:rPr>
        <w:t>16</w:t>
      </w:r>
      <w:r w:rsidR="00C77F2C">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DE6692">
        <w:rPr>
          <w:rFonts w:ascii="Arial" w:hAnsi="Arial"/>
          <w:sz w:val="24"/>
          <w:szCs w:val="24"/>
        </w:rPr>
        <w:t>1</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F34693" w:rsidRPr="00BF75A5" w:rsidRDefault="00F34693" w:rsidP="00F34693">
      <w:pPr>
        <w:pStyle w:val="Corpodetexto"/>
        <w:jc w:val="both"/>
        <w:rPr>
          <w:rFonts w:ascii="Arial" w:hAnsi="Arial"/>
          <w:sz w:val="24"/>
          <w:szCs w:val="24"/>
        </w:rPr>
      </w:pPr>
      <w:r w:rsidRPr="00CD1417">
        <w:rPr>
          <w:rFonts w:ascii="Arial" w:hAnsi="Arial" w:cs="Arial"/>
          <w:sz w:val="24"/>
          <w:szCs w:val="24"/>
        </w:rPr>
        <w:t>Objeto:</w:t>
      </w:r>
      <w:r>
        <w:rPr>
          <w:rFonts w:ascii="Arial" w:hAnsi="Arial" w:cs="Arial"/>
          <w:sz w:val="24"/>
          <w:szCs w:val="24"/>
        </w:rPr>
        <w:t xml:space="preserve"> </w:t>
      </w:r>
      <w:r w:rsidR="002252F9">
        <w:rPr>
          <w:rFonts w:ascii="Arial" w:hAnsi="Arial" w:cs="Arial"/>
          <w:bCs/>
          <w:sz w:val="24"/>
          <w:szCs w:val="24"/>
        </w:rPr>
        <w:t>C</w:t>
      </w:r>
      <w:r w:rsidR="002252F9" w:rsidRPr="006D33F1">
        <w:rPr>
          <w:rFonts w:ascii="Arial" w:hAnsi="Arial" w:cs="Arial"/>
          <w:bCs/>
          <w:sz w:val="24"/>
          <w:szCs w:val="24"/>
        </w:rPr>
        <w:t xml:space="preserve">ontratação de empresa para recapeamento asfáltico </w:t>
      </w:r>
      <w:r w:rsidR="002252F9" w:rsidRPr="00542347">
        <w:rPr>
          <w:rFonts w:ascii="Arial" w:hAnsi="Arial" w:cs="Arial"/>
          <w:bCs/>
          <w:sz w:val="24"/>
          <w:szCs w:val="24"/>
        </w:rPr>
        <w:t xml:space="preserve">em ruas </w:t>
      </w:r>
      <w:r w:rsidR="002252F9">
        <w:rPr>
          <w:rFonts w:ascii="Arial" w:hAnsi="Arial" w:cs="Arial"/>
          <w:bCs/>
          <w:sz w:val="24"/>
          <w:szCs w:val="24"/>
        </w:rPr>
        <w:t>dos bairros:</w:t>
      </w:r>
      <w:r w:rsidR="002252F9" w:rsidRPr="00542347">
        <w:rPr>
          <w:rFonts w:ascii="Arial" w:hAnsi="Arial" w:cs="Arial"/>
          <w:bCs/>
          <w:sz w:val="24"/>
          <w:szCs w:val="24"/>
        </w:rPr>
        <w:t xml:space="preserve"> Cidade Ariston</w:t>
      </w:r>
      <w:r w:rsidR="002252F9">
        <w:rPr>
          <w:rFonts w:ascii="Arial" w:hAnsi="Arial" w:cs="Arial"/>
          <w:bCs/>
          <w:sz w:val="24"/>
          <w:szCs w:val="24"/>
        </w:rPr>
        <w:t>;</w:t>
      </w:r>
      <w:r w:rsidR="002252F9" w:rsidRPr="00542347">
        <w:rPr>
          <w:rFonts w:ascii="Arial" w:hAnsi="Arial" w:cs="Arial"/>
          <w:bCs/>
          <w:sz w:val="24"/>
          <w:szCs w:val="24"/>
        </w:rPr>
        <w:t xml:space="preserve"> Rua Sampaio Viana, Rua Dumont, </w:t>
      </w:r>
      <w:r w:rsidR="002252F9">
        <w:rPr>
          <w:rFonts w:ascii="Arial" w:hAnsi="Arial" w:cs="Arial"/>
          <w:bCs/>
          <w:sz w:val="24"/>
          <w:szCs w:val="24"/>
        </w:rPr>
        <w:t>e</w:t>
      </w:r>
      <w:r w:rsidR="002252F9" w:rsidRPr="00542347">
        <w:rPr>
          <w:rFonts w:ascii="Arial" w:hAnsi="Arial" w:cs="Arial"/>
          <w:bCs/>
          <w:sz w:val="24"/>
          <w:szCs w:val="24"/>
        </w:rPr>
        <w:t xml:space="preserve"> Rua </w:t>
      </w:r>
      <w:r w:rsidR="002252F9">
        <w:rPr>
          <w:rFonts w:ascii="Arial" w:hAnsi="Arial" w:cs="Arial"/>
          <w:bCs/>
          <w:sz w:val="24"/>
          <w:szCs w:val="24"/>
        </w:rPr>
        <w:t>d</w:t>
      </w:r>
      <w:r w:rsidR="002252F9" w:rsidRPr="00542347">
        <w:rPr>
          <w:rFonts w:ascii="Arial" w:hAnsi="Arial" w:cs="Arial"/>
          <w:bCs/>
          <w:sz w:val="24"/>
          <w:szCs w:val="24"/>
        </w:rPr>
        <w:t>as Andorinhas, Vila Dirce</w:t>
      </w:r>
      <w:r w:rsidR="002252F9">
        <w:rPr>
          <w:rFonts w:ascii="Arial" w:hAnsi="Arial" w:cs="Arial"/>
          <w:bCs/>
          <w:sz w:val="24"/>
          <w:szCs w:val="24"/>
        </w:rPr>
        <w:t>;</w:t>
      </w:r>
      <w:r w:rsidR="002252F9" w:rsidRPr="00542347">
        <w:rPr>
          <w:rFonts w:ascii="Arial" w:hAnsi="Arial" w:cs="Arial"/>
          <w:bCs/>
          <w:sz w:val="24"/>
          <w:szCs w:val="24"/>
        </w:rPr>
        <w:t xml:space="preserve"> Rua Ágata, Vila Menck</w:t>
      </w:r>
      <w:r w:rsidR="002252F9">
        <w:rPr>
          <w:rFonts w:ascii="Arial" w:hAnsi="Arial" w:cs="Arial"/>
          <w:bCs/>
          <w:sz w:val="24"/>
          <w:szCs w:val="24"/>
        </w:rPr>
        <w:t>;</w:t>
      </w:r>
      <w:r w:rsidR="002252F9" w:rsidRPr="00542347">
        <w:rPr>
          <w:rFonts w:ascii="Arial" w:hAnsi="Arial" w:cs="Arial"/>
          <w:bCs/>
          <w:sz w:val="24"/>
          <w:szCs w:val="24"/>
        </w:rPr>
        <w:t xml:space="preserve"> Rua Ipixuna, </w:t>
      </w:r>
      <w:r w:rsidR="002252F9">
        <w:rPr>
          <w:rFonts w:ascii="Arial" w:hAnsi="Arial" w:cs="Arial"/>
          <w:bCs/>
          <w:sz w:val="24"/>
          <w:szCs w:val="24"/>
        </w:rPr>
        <w:t>e</w:t>
      </w:r>
      <w:r w:rsidR="002252F9" w:rsidRPr="00542347">
        <w:rPr>
          <w:rFonts w:ascii="Arial" w:hAnsi="Arial" w:cs="Arial"/>
          <w:bCs/>
          <w:sz w:val="24"/>
          <w:szCs w:val="24"/>
        </w:rPr>
        <w:t xml:space="preserve"> Cohab</w:t>
      </w:r>
      <w:r w:rsidR="002252F9">
        <w:rPr>
          <w:rFonts w:ascii="Arial" w:hAnsi="Arial" w:cs="Arial"/>
          <w:bCs/>
          <w:sz w:val="24"/>
          <w:szCs w:val="24"/>
        </w:rPr>
        <w:t>;</w:t>
      </w:r>
      <w:r w:rsidR="002252F9" w:rsidRPr="00542347">
        <w:rPr>
          <w:rFonts w:ascii="Arial" w:hAnsi="Arial" w:cs="Arial"/>
          <w:bCs/>
          <w:sz w:val="24"/>
          <w:szCs w:val="24"/>
        </w:rPr>
        <w:t xml:space="preserve"> Rua Itanhaém</w:t>
      </w:r>
      <w:r w:rsidR="002252F9">
        <w:rPr>
          <w:rFonts w:ascii="Arial" w:hAnsi="Arial" w:cs="Arial"/>
          <w:bCs/>
          <w:sz w:val="24"/>
          <w:szCs w:val="24"/>
        </w:rPr>
        <w:t xml:space="preserve"> </w:t>
      </w:r>
      <w:r w:rsidR="002252F9" w:rsidRPr="00B0469C">
        <w:rPr>
          <w:rFonts w:ascii="Arial" w:hAnsi="Arial" w:cs="Arial"/>
          <w:bCs/>
          <w:sz w:val="24"/>
          <w:szCs w:val="24"/>
        </w:rPr>
        <w:t xml:space="preserve"> </w:t>
      </w:r>
      <w:r w:rsidR="002252F9">
        <w:rPr>
          <w:rFonts w:ascii="Arial" w:hAnsi="Arial" w:cs="Arial"/>
          <w:bCs/>
          <w:sz w:val="24"/>
          <w:szCs w:val="24"/>
        </w:rPr>
        <w:t>no</w:t>
      </w:r>
      <w:r w:rsidR="002252F9" w:rsidRPr="000D0979">
        <w:rPr>
          <w:rFonts w:ascii="Arial" w:hAnsi="Arial" w:cs="Arial"/>
          <w:bCs/>
          <w:sz w:val="24"/>
          <w:szCs w:val="24"/>
        </w:rPr>
        <w:t xml:space="preserve"> município</w:t>
      </w:r>
      <w:r w:rsidR="002252F9">
        <w:rPr>
          <w:rFonts w:ascii="Arial" w:hAnsi="Arial" w:cs="Arial"/>
          <w:bCs/>
          <w:sz w:val="24"/>
          <w:szCs w:val="24"/>
        </w:rPr>
        <w:t xml:space="preserve"> de Carapicuíba.</w:t>
      </w: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r w:rsidR="00106221">
        <w:rPr>
          <w:rFonts w:ascii="Arial" w:hAnsi="Arial"/>
          <w:sz w:val="24"/>
          <w:szCs w:val="24"/>
        </w:rPr>
        <w:t>de    20</w:t>
      </w:r>
      <w:r w:rsidR="00C05B54">
        <w:rPr>
          <w:rFonts w:ascii="Arial" w:hAnsi="Arial"/>
          <w:sz w:val="24"/>
          <w:szCs w:val="24"/>
        </w:rPr>
        <w:t>2</w:t>
      </w:r>
      <w:r w:rsidR="00DE6692">
        <w:rPr>
          <w:rFonts w:ascii="Arial" w:hAnsi="Arial"/>
          <w:sz w:val="24"/>
          <w:szCs w:val="24"/>
        </w:rPr>
        <w:t>1</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BA4AAB" w:rsidRDefault="00BA4AAB"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BE0D14" w:rsidRPr="00B0317C">
        <w:rPr>
          <w:rFonts w:ascii="Arial" w:hAnsi="Arial" w:cs="Arial"/>
          <w:bCs/>
          <w:sz w:val="24"/>
          <w:szCs w:val="24"/>
        </w:rPr>
        <w:t>39133</w:t>
      </w:r>
      <w:r w:rsidR="00AC24F4" w:rsidRPr="00997FF5">
        <w:rPr>
          <w:rFonts w:ascii="Arial" w:hAnsi="Arial" w:cs="Arial"/>
          <w:bCs/>
          <w:sz w:val="24"/>
          <w:szCs w:val="24"/>
        </w:rPr>
        <w:t xml:space="preserve"> / 20</w:t>
      </w:r>
      <w:r w:rsidR="004D5480">
        <w:rPr>
          <w:rFonts w:ascii="Arial" w:hAnsi="Arial" w:cs="Arial"/>
          <w:bCs/>
          <w:sz w:val="24"/>
          <w:szCs w:val="24"/>
        </w:rPr>
        <w:t>2</w:t>
      </w:r>
      <w:r w:rsidR="00705FCC">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A2800">
        <w:rPr>
          <w:rFonts w:ascii="Arial" w:hAnsi="Arial"/>
          <w:sz w:val="24"/>
          <w:szCs w:val="24"/>
        </w:rPr>
        <w:t>16</w:t>
      </w:r>
      <w:r w:rsidR="004E218F">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705FCC">
        <w:rPr>
          <w:rFonts w:ascii="Arial" w:hAnsi="Arial"/>
          <w:sz w:val="24"/>
          <w:szCs w:val="24"/>
        </w:rPr>
        <w:t>1</w:t>
      </w:r>
    </w:p>
    <w:p w:rsidR="00D41830" w:rsidRDefault="00D41830" w:rsidP="00D41830">
      <w:pPr>
        <w:spacing w:after="120"/>
        <w:ind w:right="227"/>
        <w:jc w:val="both"/>
        <w:rPr>
          <w:rFonts w:ascii="Arial" w:hAnsi="Arial"/>
          <w:sz w:val="24"/>
          <w:szCs w:val="24"/>
        </w:rPr>
      </w:pPr>
    </w:p>
    <w:p w:rsidR="00444080" w:rsidRDefault="00D41830" w:rsidP="00444080">
      <w:pPr>
        <w:pStyle w:val="Corpodetexto"/>
        <w:jc w:val="both"/>
        <w:rPr>
          <w:rFonts w:ascii="Arial" w:hAnsi="Arial"/>
          <w:b/>
          <w:sz w:val="24"/>
          <w:szCs w:val="24"/>
        </w:rPr>
      </w:pPr>
      <w:r w:rsidRPr="00CD1417">
        <w:rPr>
          <w:rFonts w:ascii="Arial" w:hAnsi="Arial" w:cs="Arial"/>
          <w:sz w:val="24"/>
          <w:szCs w:val="24"/>
        </w:rPr>
        <w:t>Objeto:</w:t>
      </w:r>
      <w:r w:rsidR="005A2ECC">
        <w:rPr>
          <w:rFonts w:ascii="Arial" w:hAnsi="Arial" w:cs="Arial"/>
          <w:sz w:val="24"/>
          <w:szCs w:val="24"/>
        </w:rPr>
        <w:t xml:space="preserve"> </w:t>
      </w:r>
      <w:r w:rsidR="00195E36">
        <w:rPr>
          <w:rFonts w:ascii="Arial" w:hAnsi="Arial" w:cs="Arial"/>
          <w:bCs/>
          <w:sz w:val="24"/>
          <w:szCs w:val="24"/>
        </w:rPr>
        <w:t>C</w:t>
      </w:r>
      <w:r w:rsidR="00195E36" w:rsidRPr="006D33F1">
        <w:rPr>
          <w:rFonts w:ascii="Arial" w:hAnsi="Arial" w:cs="Arial"/>
          <w:bCs/>
          <w:sz w:val="24"/>
          <w:szCs w:val="24"/>
        </w:rPr>
        <w:t xml:space="preserve">ontratação de empresa para recapeamento asfáltico </w:t>
      </w:r>
      <w:r w:rsidR="00195E36" w:rsidRPr="00542347">
        <w:rPr>
          <w:rFonts w:ascii="Arial" w:hAnsi="Arial" w:cs="Arial"/>
          <w:bCs/>
          <w:sz w:val="24"/>
          <w:szCs w:val="24"/>
        </w:rPr>
        <w:t xml:space="preserve">em ruas </w:t>
      </w:r>
      <w:r w:rsidR="00195E36">
        <w:rPr>
          <w:rFonts w:ascii="Arial" w:hAnsi="Arial" w:cs="Arial"/>
          <w:bCs/>
          <w:sz w:val="24"/>
          <w:szCs w:val="24"/>
        </w:rPr>
        <w:t>dos bairros:</w:t>
      </w:r>
      <w:r w:rsidR="00195E36" w:rsidRPr="00542347">
        <w:rPr>
          <w:rFonts w:ascii="Arial" w:hAnsi="Arial" w:cs="Arial"/>
          <w:bCs/>
          <w:sz w:val="24"/>
          <w:szCs w:val="24"/>
        </w:rPr>
        <w:t xml:space="preserve"> Cidade Ariston</w:t>
      </w:r>
      <w:r w:rsidR="00195E36">
        <w:rPr>
          <w:rFonts w:ascii="Arial" w:hAnsi="Arial" w:cs="Arial"/>
          <w:bCs/>
          <w:sz w:val="24"/>
          <w:szCs w:val="24"/>
        </w:rPr>
        <w:t>;</w:t>
      </w:r>
      <w:r w:rsidR="00195E36" w:rsidRPr="00542347">
        <w:rPr>
          <w:rFonts w:ascii="Arial" w:hAnsi="Arial" w:cs="Arial"/>
          <w:bCs/>
          <w:sz w:val="24"/>
          <w:szCs w:val="24"/>
        </w:rPr>
        <w:t xml:space="preserve"> Rua Sampaio Viana, Rua Dumont, </w:t>
      </w:r>
      <w:r w:rsidR="00195E36">
        <w:rPr>
          <w:rFonts w:ascii="Arial" w:hAnsi="Arial" w:cs="Arial"/>
          <w:bCs/>
          <w:sz w:val="24"/>
          <w:szCs w:val="24"/>
        </w:rPr>
        <w:t>e</w:t>
      </w:r>
      <w:r w:rsidR="00195E36" w:rsidRPr="00542347">
        <w:rPr>
          <w:rFonts w:ascii="Arial" w:hAnsi="Arial" w:cs="Arial"/>
          <w:bCs/>
          <w:sz w:val="24"/>
          <w:szCs w:val="24"/>
        </w:rPr>
        <w:t xml:space="preserve"> Rua </w:t>
      </w:r>
      <w:r w:rsidR="00195E36">
        <w:rPr>
          <w:rFonts w:ascii="Arial" w:hAnsi="Arial" w:cs="Arial"/>
          <w:bCs/>
          <w:sz w:val="24"/>
          <w:szCs w:val="24"/>
        </w:rPr>
        <w:t>d</w:t>
      </w:r>
      <w:r w:rsidR="00195E36" w:rsidRPr="00542347">
        <w:rPr>
          <w:rFonts w:ascii="Arial" w:hAnsi="Arial" w:cs="Arial"/>
          <w:bCs/>
          <w:sz w:val="24"/>
          <w:szCs w:val="24"/>
        </w:rPr>
        <w:t>as Andorinhas, Vila Dirce</w:t>
      </w:r>
      <w:r w:rsidR="00195E36">
        <w:rPr>
          <w:rFonts w:ascii="Arial" w:hAnsi="Arial" w:cs="Arial"/>
          <w:bCs/>
          <w:sz w:val="24"/>
          <w:szCs w:val="24"/>
        </w:rPr>
        <w:t>;</w:t>
      </w:r>
      <w:r w:rsidR="00195E36" w:rsidRPr="00542347">
        <w:rPr>
          <w:rFonts w:ascii="Arial" w:hAnsi="Arial" w:cs="Arial"/>
          <w:bCs/>
          <w:sz w:val="24"/>
          <w:szCs w:val="24"/>
        </w:rPr>
        <w:t xml:space="preserve"> Rua Ágata, Vila Menck</w:t>
      </w:r>
      <w:r w:rsidR="00195E36">
        <w:rPr>
          <w:rFonts w:ascii="Arial" w:hAnsi="Arial" w:cs="Arial"/>
          <w:bCs/>
          <w:sz w:val="24"/>
          <w:szCs w:val="24"/>
        </w:rPr>
        <w:t>;</w:t>
      </w:r>
      <w:r w:rsidR="00195E36" w:rsidRPr="00542347">
        <w:rPr>
          <w:rFonts w:ascii="Arial" w:hAnsi="Arial" w:cs="Arial"/>
          <w:bCs/>
          <w:sz w:val="24"/>
          <w:szCs w:val="24"/>
        </w:rPr>
        <w:t xml:space="preserve"> Rua Ipixuna, </w:t>
      </w:r>
      <w:r w:rsidR="00195E36">
        <w:rPr>
          <w:rFonts w:ascii="Arial" w:hAnsi="Arial" w:cs="Arial"/>
          <w:bCs/>
          <w:sz w:val="24"/>
          <w:szCs w:val="24"/>
        </w:rPr>
        <w:t>e</w:t>
      </w:r>
      <w:r w:rsidR="00195E36" w:rsidRPr="00542347">
        <w:rPr>
          <w:rFonts w:ascii="Arial" w:hAnsi="Arial" w:cs="Arial"/>
          <w:bCs/>
          <w:sz w:val="24"/>
          <w:szCs w:val="24"/>
        </w:rPr>
        <w:t xml:space="preserve"> Cohab</w:t>
      </w:r>
      <w:r w:rsidR="00195E36">
        <w:rPr>
          <w:rFonts w:ascii="Arial" w:hAnsi="Arial" w:cs="Arial"/>
          <w:bCs/>
          <w:sz w:val="24"/>
          <w:szCs w:val="24"/>
        </w:rPr>
        <w:t>;</w:t>
      </w:r>
      <w:r w:rsidR="00195E36" w:rsidRPr="00542347">
        <w:rPr>
          <w:rFonts w:ascii="Arial" w:hAnsi="Arial" w:cs="Arial"/>
          <w:bCs/>
          <w:sz w:val="24"/>
          <w:szCs w:val="24"/>
        </w:rPr>
        <w:t xml:space="preserve"> Rua Itanhaém</w:t>
      </w:r>
      <w:r w:rsidR="00195E36">
        <w:rPr>
          <w:rFonts w:ascii="Arial" w:hAnsi="Arial" w:cs="Arial"/>
          <w:bCs/>
          <w:sz w:val="24"/>
          <w:szCs w:val="24"/>
        </w:rPr>
        <w:t xml:space="preserve"> </w:t>
      </w:r>
      <w:r w:rsidR="00195E36" w:rsidRPr="00B0469C">
        <w:rPr>
          <w:rFonts w:ascii="Arial" w:hAnsi="Arial" w:cs="Arial"/>
          <w:bCs/>
          <w:sz w:val="24"/>
          <w:szCs w:val="24"/>
        </w:rPr>
        <w:t xml:space="preserve"> </w:t>
      </w:r>
      <w:r w:rsidR="00195E36">
        <w:rPr>
          <w:rFonts w:ascii="Arial" w:hAnsi="Arial" w:cs="Arial"/>
          <w:bCs/>
          <w:sz w:val="24"/>
          <w:szCs w:val="24"/>
        </w:rPr>
        <w:t>no</w:t>
      </w:r>
      <w:r w:rsidR="00195E36" w:rsidRPr="000D0979">
        <w:rPr>
          <w:rFonts w:ascii="Arial" w:hAnsi="Arial" w:cs="Arial"/>
          <w:bCs/>
          <w:sz w:val="24"/>
          <w:szCs w:val="24"/>
        </w:rPr>
        <w:t xml:space="preserve"> município</w:t>
      </w:r>
      <w:r w:rsidR="00195E36">
        <w:rPr>
          <w:rFonts w:ascii="Arial" w:hAnsi="Arial" w:cs="Arial"/>
          <w:bCs/>
          <w:sz w:val="24"/>
          <w:szCs w:val="24"/>
        </w:rPr>
        <w:t xml:space="preserve"> de Carapicuíba.</w:t>
      </w: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962D31" w:rsidRDefault="00962D31"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1848F3">
        <w:rPr>
          <w:rFonts w:ascii="Arial" w:hAnsi="Arial" w:cs="Arial"/>
          <w:b/>
          <w:sz w:val="24"/>
          <w:szCs w:val="24"/>
        </w:rPr>
        <w:t>16</w:t>
      </w:r>
      <w:r w:rsidR="004B7D2D">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353856">
        <w:rPr>
          <w:rFonts w:ascii="Arial" w:hAnsi="Arial" w:cs="Arial"/>
          <w:b/>
          <w:sz w:val="24"/>
          <w:szCs w:val="24"/>
        </w:rPr>
        <w:t>1</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 de pel</w:t>
      </w:r>
      <w:bookmarkStart w:id="0" w:name="_GoBack"/>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bookmarkEnd w:id="0"/>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r w:rsidR="00414E83" w:rsidRPr="00DF3947">
        <w:rPr>
          <w:rFonts w:ascii="Arial" w:hAnsi="Arial" w:cs="Arial"/>
          <w:sz w:val="24"/>
          <w:szCs w:val="24"/>
        </w:rPr>
        <w:t>xxxxxx</w:t>
      </w:r>
      <w:r w:rsidRPr="00DF3947">
        <w:rPr>
          <w:rFonts w:ascii="Arial" w:hAnsi="Arial" w:cs="Arial"/>
          <w:sz w:val="24"/>
          <w:szCs w:val="24"/>
        </w:rPr>
        <w:t xml:space="preserve"> e do CPF nº. </w:t>
      </w:r>
      <w:r w:rsidR="00414E83" w:rsidRPr="00DF3947">
        <w:rPr>
          <w:rFonts w:ascii="Arial" w:hAnsi="Arial" w:cs="Arial"/>
          <w:sz w:val="24"/>
          <w:szCs w:val="24"/>
        </w:rPr>
        <w:t>xxxxxx</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execução de</w:t>
      </w:r>
      <w:r w:rsidR="00C356F3" w:rsidRPr="00A0515C">
        <w:rPr>
          <w:rFonts w:ascii="Arial" w:hAnsi="Arial" w:cs="Arial"/>
          <w:bCs/>
          <w:sz w:val="24"/>
          <w:szCs w:val="24"/>
        </w:rPr>
        <w:t xml:space="preserve"> </w:t>
      </w:r>
      <w:r w:rsidR="00B50A92" w:rsidRPr="00B0469C">
        <w:rPr>
          <w:rFonts w:ascii="Arial" w:hAnsi="Arial" w:cs="Arial"/>
          <w:bCs/>
          <w:sz w:val="24"/>
          <w:szCs w:val="24"/>
        </w:rPr>
        <w:t xml:space="preserve">recapeamento </w:t>
      </w:r>
      <w:r w:rsidR="00B50A92">
        <w:rPr>
          <w:rFonts w:ascii="Arial" w:hAnsi="Arial" w:cs="Arial"/>
          <w:bCs/>
          <w:sz w:val="24"/>
          <w:szCs w:val="24"/>
        </w:rPr>
        <w:t>asfáltico</w:t>
      </w:r>
      <w:r w:rsidR="00B50A92" w:rsidRPr="00B0469C">
        <w:rPr>
          <w:rFonts w:ascii="Arial" w:hAnsi="Arial" w:cs="Arial"/>
          <w:bCs/>
          <w:sz w:val="24"/>
          <w:szCs w:val="24"/>
        </w:rPr>
        <w:t xml:space="preserve"> </w:t>
      </w:r>
      <w:r w:rsidR="009F3964" w:rsidRPr="00542347">
        <w:rPr>
          <w:rFonts w:ascii="Arial" w:hAnsi="Arial" w:cs="Arial"/>
          <w:bCs/>
          <w:sz w:val="24"/>
          <w:szCs w:val="24"/>
        </w:rPr>
        <w:t>em ruas d</w:t>
      </w:r>
      <w:r w:rsidR="009F3964">
        <w:rPr>
          <w:rFonts w:ascii="Arial" w:hAnsi="Arial" w:cs="Arial"/>
          <w:bCs/>
          <w:sz w:val="24"/>
          <w:szCs w:val="24"/>
        </w:rPr>
        <w:t>os bairros:</w:t>
      </w:r>
      <w:r w:rsidR="009F3964" w:rsidRPr="00542347">
        <w:rPr>
          <w:rFonts w:ascii="Arial" w:hAnsi="Arial" w:cs="Arial"/>
          <w:bCs/>
          <w:sz w:val="24"/>
          <w:szCs w:val="24"/>
        </w:rPr>
        <w:t xml:space="preserve"> Cidade Ariston</w:t>
      </w:r>
      <w:r w:rsidR="0066518B">
        <w:rPr>
          <w:rFonts w:ascii="Arial" w:hAnsi="Arial" w:cs="Arial"/>
          <w:bCs/>
          <w:sz w:val="24"/>
          <w:szCs w:val="24"/>
        </w:rPr>
        <w:t>;</w:t>
      </w:r>
      <w:r w:rsidR="009F3964" w:rsidRPr="00542347">
        <w:rPr>
          <w:rFonts w:ascii="Arial" w:hAnsi="Arial" w:cs="Arial"/>
          <w:bCs/>
          <w:sz w:val="24"/>
          <w:szCs w:val="24"/>
        </w:rPr>
        <w:t xml:space="preserve"> Rua Sampaio Viana, Rua Dumont, </w:t>
      </w:r>
      <w:r w:rsidR="009F3964">
        <w:rPr>
          <w:rFonts w:ascii="Arial" w:hAnsi="Arial" w:cs="Arial"/>
          <w:bCs/>
          <w:sz w:val="24"/>
          <w:szCs w:val="24"/>
        </w:rPr>
        <w:t>e</w:t>
      </w:r>
      <w:r w:rsidR="009F3964" w:rsidRPr="00542347">
        <w:rPr>
          <w:rFonts w:ascii="Arial" w:hAnsi="Arial" w:cs="Arial"/>
          <w:bCs/>
          <w:sz w:val="24"/>
          <w:szCs w:val="24"/>
        </w:rPr>
        <w:t xml:space="preserve"> Rua </w:t>
      </w:r>
      <w:r w:rsidR="009F3964">
        <w:rPr>
          <w:rFonts w:ascii="Arial" w:hAnsi="Arial" w:cs="Arial"/>
          <w:bCs/>
          <w:sz w:val="24"/>
          <w:szCs w:val="24"/>
        </w:rPr>
        <w:t>d</w:t>
      </w:r>
      <w:r w:rsidR="009F3964" w:rsidRPr="00542347">
        <w:rPr>
          <w:rFonts w:ascii="Arial" w:hAnsi="Arial" w:cs="Arial"/>
          <w:bCs/>
          <w:sz w:val="24"/>
          <w:szCs w:val="24"/>
        </w:rPr>
        <w:t>as Andorinhas, Vila Dirce</w:t>
      </w:r>
      <w:r w:rsidR="0066518B">
        <w:rPr>
          <w:rFonts w:ascii="Arial" w:hAnsi="Arial" w:cs="Arial"/>
          <w:bCs/>
          <w:sz w:val="24"/>
          <w:szCs w:val="24"/>
        </w:rPr>
        <w:t>;</w:t>
      </w:r>
      <w:r w:rsidR="009F3964" w:rsidRPr="00542347">
        <w:rPr>
          <w:rFonts w:ascii="Arial" w:hAnsi="Arial" w:cs="Arial"/>
          <w:bCs/>
          <w:sz w:val="24"/>
          <w:szCs w:val="24"/>
        </w:rPr>
        <w:t xml:space="preserve"> Rua Ágata, Vila Menck</w:t>
      </w:r>
      <w:r w:rsidR="0066518B">
        <w:rPr>
          <w:rFonts w:ascii="Arial" w:hAnsi="Arial" w:cs="Arial"/>
          <w:bCs/>
          <w:sz w:val="24"/>
          <w:szCs w:val="24"/>
        </w:rPr>
        <w:t>;</w:t>
      </w:r>
      <w:r w:rsidR="009F3964" w:rsidRPr="00542347">
        <w:rPr>
          <w:rFonts w:ascii="Arial" w:hAnsi="Arial" w:cs="Arial"/>
          <w:bCs/>
          <w:sz w:val="24"/>
          <w:szCs w:val="24"/>
        </w:rPr>
        <w:t xml:space="preserve"> Rua Ipixuna, </w:t>
      </w:r>
      <w:r w:rsidR="009F3964">
        <w:rPr>
          <w:rFonts w:ascii="Arial" w:hAnsi="Arial" w:cs="Arial"/>
          <w:bCs/>
          <w:sz w:val="24"/>
          <w:szCs w:val="24"/>
        </w:rPr>
        <w:t>e</w:t>
      </w:r>
      <w:r w:rsidR="009F3964" w:rsidRPr="00542347">
        <w:rPr>
          <w:rFonts w:ascii="Arial" w:hAnsi="Arial" w:cs="Arial"/>
          <w:bCs/>
          <w:sz w:val="24"/>
          <w:szCs w:val="24"/>
        </w:rPr>
        <w:t xml:space="preserve"> Cohab</w:t>
      </w:r>
      <w:r w:rsidR="0066518B">
        <w:rPr>
          <w:rFonts w:ascii="Arial" w:hAnsi="Arial" w:cs="Arial"/>
          <w:bCs/>
          <w:sz w:val="24"/>
          <w:szCs w:val="24"/>
        </w:rPr>
        <w:t>;</w:t>
      </w:r>
      <w:r w:rsidR="009F3964" w:rsidRPr="00542347">
        <w:rPr>
          <w:rFonts w:ascii="Arial" w:hAnsi="Arial" w:cs="Arial"/>
          <w:bCs/>
          <w:sz w:val="24"/>
          <w:szCs w:val="24"/>
        </w:rPr>
        <w:t xml:space="preserve"> Rua Itanhaém</w:t>
      </w:r>
      <w:r w:rsidR="00226E17" w:rsidRPr="004D3F85">
        <w:rPr>
          <w:rFonts w:ascii="Arial" w:hAnsi="Arial" w:cs="Arial"/>
          <w:bCs/>
          <w:sz w:val="24"/>
          <w:szCs w:val="24"/>
        </w:rPr>
        <w:t xml:space="preserve"> </w:t>
      </w:r>
      <w:r w:rsidR="000E5D85">
        <w:rPr>
          <w:rFonts w:ascii="Arial" w:hAnsi="Arial" w:cs="Arial"/>
          <w:bCs/>
          <w:sz w:val="24"/>
          <w:szCs w:val="24"/>
        </w:rPr>
        <w:t>n</w:t>
      </w:r>
      <w:r w:rsidR="00460274">
        <w:rPr>
          <w:rFonts w:ascii="Arial" w:hAnsi="Arial" w:cs="Arial"/>
          <w:bCs/>
          <w:sz w:val="24"/>
          <w:szCs w:val="24"/>
        </w:rPr>
        <w:t xml:space="preserve">este </w:t>
      </w:r>
      <w:r w:rsidR="00460274" w:rsidRPr="001D09FC">
        <w:rPr>
          <w:rFonts w:ascii="Arial" w:hAnsi="Arial" w:cs="Arial"/>
          <w:bCs/>
          <w:sz w:val="24"/>
          <w:szCs w:val="24"/>
        </w:rPr>
        <w:t>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D5467B" w:rsidRPr="00D5467B">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F21BF5">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lastRenderedPageBreak/>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2B86" w:rsidRPr="00CA1381" w:rsidRDefault="00D42B86"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Quando do recebimento definitivo do objeto deste Contrato e da apresentação dos ‘as buil</w:t>
      </w:r>
      <w:r>
        <w:rPr>
          <w:rFonts w:ascii="Arial" w:hAnsi="Arial" w:cs="Arial"/>
          <w:sz w:val="24"/>
          <w:szCs w:val="24"/>
        </w:rPr>
        <w:t>t</w:t>
      </w:r>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3A1AAD" w:rsidRDefault="003A1AAD" w:rsidP="00D41830">
      <w:pPr>
        <w:tabs>
          <w:tab w:val="left" w:pos="0"/>
          <w:tab w:val="left" w:pos="180"/>
        </w:tabs>
        <w:spacing w:after="120"/>
        <w:jc w:val="center"/>
        <w:rPr>
          <w:rFonts w:ascii="Arial" w:hAnsi="Arial" w:cs="Arial"/>
          <w:b/>
          <w:sz w:val="24"/>
          <w:szCs w:val="24"/>
        </w:rPr>
      </w:pPr>
    </w:p>
    <w:p w:rsidR="002F3F29" w:rsidRDefault="002F3F29"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3A1AAD" w:rsidRDefault="003A1AAD" w:rsidP="00D41830">
      <w:pPr>
        <w:tabs>
          <w:tab w:val="left" w:pos="0"/>
          <w:tab w:val="left" w:pos="180"/>
          <w:tab w:val="left" w:pos="2160"/>
        </w:tabs>
        <w:spacing w:after="120"/>
        <w:jc w:val="center"/>
        <w:rPr>
          <w:rFonts w:ascii="Arial" w:hAnsi="Arial" w:cs="Arial"/>
          <w:b/>
          <w:sz w:val="24"/>
          <w:szCs w:val="24"/>
        </w:rPr>
      </w:pPr>
    </w:p>
    <w:p w:rsidR="002F3F29" w:rsidRDefault="002F3F29"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8F27DB">
        <w:rPr>
          <w:rFonts w:ascii="Arial" w:hAnsi="Arial" w:cs="Arial"/>
          <w:sz w:val="24"/>
          <w:szCs w:val="24"/>
        </w:rPr>
        <w:t xml:space="preserve">720 </w:t>
      </w:r>
      <w:r w:rsidR="008F27DB" w:rsidRPr="00742FF4">
        <w:rPr>
          <w:rFonts w:ascii="Arial" w:hAnsi="Arial" w:cs="Arial"/>
          <w:sz w:val="24"/>
          <w:szCs w:val="24"/>
        </w:rPr>
        <w:t>(</w:t>
      </w:r>
      <w:r w:rsidR="008F27DB">
        <w:rPr>
          <w:rFonts w:ascii="Arial" w:hAnsi="Arial" w:cs="Arial"/>
          <w:sz w:val="24"/>
          <w:szCs w:val="24"/>
        </w:rPr>
        <w:t>setecentos e vinte</w:t>
      </w:r>
      <w:r w:rsidR="008F27DB" w:rsidRPr="00742FF4">
        <w:rPr>
          <w:rFonts w:ascii="Arial" w:hAnsi="Arial" w:cs="Arial"/>
          <w:sz w:val="24"/>
          <w:szCs w:val="24"/>
        </w:rPr>
        <w:t>)</w:t>
      </w:r>
      <w:r w:rsidR="00E02D96" w:rsidRPr="00742FF4">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1056D1" w:rsidRDefault="001056D1"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FE0599" w:rsidRDefault="00FE0599" w:rsidP="00D41830">
      <w:pPr>
        <w:tabs>
          <w:tab w:val="left" w:pos="900"/>
          <w:tab w:val="left" w:pos="1260"/>
        </w:tabs>
        <w:spacing w:after="120"/>
        <w:ind w:firstLine="256"/>
        <w:jc w:val="both"/>
        <w:rPr>
          <w:rFonts w:ascii="Arial" w:hAnsi="Arial" w:cs="Arial"/>
          <w:sz w:val="24"/>
          <w:szCs w:val="24"/>
        </w:rPr>
      </w:pPr>
    </w:p>
    <w:p w:rsidR="00FE0599" w:rsidRDefault="00FE0599"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8433F2">
        <w:rPr>
          <w:rFonts w:ascii="Arial" w:hAnsi="Arial" w:cs="Arial"/>
          <w:sz w:val="24"/>
          <w:szCs w:val="24"/>
        </w:rPr>
        <w:t>82</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8433F2">
        <w:rPr>
          <w:rFonts w:ascii="Arial" w:hAnsi="Arial" w:cs="Arial"/>
          <w:sz w:val="24"/>
          <w:szCs w:val="24"/>
        </w:rPr>
        <w:t>oitoc</w:t>
      </w:r>
      <w:r w:rsidR="008419E4">
        <w:rPr>
          <w:rFonts w:ascii="Arial" w:hAnsi="Arial" w:cs="Arial"/>
          <w:sz w:val="24"/>
          <w:szCs w:val="24"/>
        </w:rPr>
        <w:t>entos</w:t>
      </w:r>
      <w:r w:rsidR="009B20C5">
        <w:rPr>
          <w:rFonts w:ascii="Arial" w:hAnsi="Arial" w:cs="Arial"/>
          <w:sz w:val="24"/>
          <w:szCs w:val="24"/>
        </w:rPr>
        <w:t xml:space="preserve"> e </w:t>
      </w:r>
      <w:r w:rsidR="008433F2">
        <w:rPr>
          <w:rFonts w:ascii="Arial" w:hAnsi="Arial" w:cs="Arial"/>
          <w:sz w:val="24"/>
          <w:szCs w:val="24"/>
        </w:rPr>
        <w:t>vinte</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xml:space="preserve">) dias </w:t>
      </w:r>
      <w:r w:rsidR="003B2308" w:rsidRPr="00141F89">
        <w:rPr>
          <w:rFonts w:ascii="Arial" w:hAnsi="Arial" w:cs="Arial"/>
          <w:sz w:val="24"/>
          <w:szCs w:val="24"/>
        </w:rPr>
        <w:t xml:space="preserve">contados </w:t>
      </w:r>
      <w:r w:rsidR="003B2308">
        <w:rPr>
          <w:rFonts w:ascii="Arial" w:hAnsi="Arial" w:cs="Arial"/>
          <w:sz w:val="24"/>
          <w:szCs w:val="24"/>
        </w:rPr>
        <w:t xml:space="preserve">até 10 (dez) dias após o </w:t>
      </w:r>
      <w:r w:rsidR="003B2308" w:rsidRPr="00742FF4">
        <w:rPr>
          <w:rFonts w:ascii="Arial" w:hAnsi="Arial" w:cs="Arial"/>
          <w:sz w:val="24"/>
          <w:szCs w:val="24"/>
        </w:rPr>
        <w:t xml:space="preserve">recebimento </w:t>
      </w:r>
      <w:r w:rsidR="003B2308" w:rsidRPr="00141F89">
        <w:rPr>
          <w:rFonts w:ascii="Arial" w:hAnsi="Arial" w:cs="Arial"/>
          <w:sz w:val="24"/>
          <w:szCs w:val="24"/>
        </w:rPr>
        <w:t xml:space="preserve">do recebimento da ordem de serviço </w:t>
      </w:r>
      <w:r w:rsidRPr="00141F89">
        <w:rPr>
          <w:rFonts w:ascii="Arial" w:hAnsi="Arial" w:cs="Arial"/>
          <w:sz w:val="24"/>
          <w:szCs w:val="24"/>
        </w:rPr>
        <w:t>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4716B9" w:rsidRDefault="004716B9" w:rsidP="004716B9">
      <w:pPr>
        <w:jc w:val="both"/>
        <w:rPr>
          <w:rFonts w:ascii="Arial" w:hAnsi="Arial" w:cs="Arial"/>
          <w:sz w:val="24"/>
          <w:szCs w:val="24"/>
        </w:rPr>
      </w:pPr>
      <w:r w:rsidRPr="004716B9">
        <w:rPr>
          <w:rFonts w:ascii="Arial" w:hAnsi="Arial" w:cs="Arial"/>
          <w:sz w:val="24"/>
          <w:szCs w:val="24"/>
        </w:rPr>
        <w:t>a)</w:t>
      </w:r>
      <w:r>
        <w:rPr>
          <w:rFonts w:ascii="Arial" w:hAnsi="Arial" w:cs="Arial"/>
          <w:sz w:val="24"/>
          <w:szCs w:val="24"/>
        </w:rPr>
        <w:t xml:space="preserve"> </w:t>
      </w:r>
      <w:r w:rsidRPr="004716B9">
        <w:rPr>
          <w:rFonts w:ascii="Arial" w:hAnsi="Arial" w:cs="Arial"/>
          <w:sz w:val="24"/>
          <w:szCs w:val="24"/>
        </w:rPr>
        <w:t xml:space="preserve"> </w:t>
      </w:r>
      <w:r w:rsidR="00563B9D" w:rsidRPr="004716B9">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r w:rsidR="007F16A9" w:rsidRPr="000F6E17">
        <w:rPr>
          <w:rFonts w:ascii="Arial" w:hAnsi="Arial" w:cs="Arial"/>
          <w:sz w:val="24"/>
          <w:szCs w:val="24"/>
          <w:lang w:val="pt-BR"/>
        </w:rPr>
        <w:t xml:space="preserve">nºs. </w:t>
      </w:r>
      <w:r w:rsidR="007E3B8E">
        <w:rPr>
          <w:rFonts w:ascii="Arial" w:hAnsi="Arial" w:cs="Arial"/>
          <w:sz w:val="24"/>
          <w:szCs w:val="24"/>
          <w:lang w:val="pt-BR"/>
        </w:rPr>
        <w:t>12.01.15.451.0006-4.4.90.51-99</w:t>
      </w:r>
      <w:r w:rsidR="00FE75D0">
        <w:rPr>
          <w:rFonts w:ascii="Arial" w:hAnsi="Arial" w:cs="Arial"/>
          <w:sz w:val="24"/>
          <w:szCs w:val="24"/>
          <w:lang w:val="pt-BR"/>
        </w:rPr>
        <w:t xml:space="preserve"> </w:t>
      </w:r>
      <w:r w:rsidR="007E3B8E">
        <w:rPr>
          <w:rFonts w:ascii="Arial" w:hAnsi="Arial" w:cs="Arial"/>
          <w:sz w:val="24"/>
          <w:szCs w:val="24"/>
          <w:lang w:val="pt-BR"/>
        </w:rPr>
        <w:t xml:space="preserve">(transferências e convênios </w:t>
      </w:r>
      <w:r w:rsidR="000F0843">
        <w:rPr>
          <w:rFonts w:ascii="Arial" w:hAnsi="Arial" w:cs="Arial"/>
          <w:sz w:val="24"/>
          <w:szCs w:val="24"/>
          <w:lang w:val="pt-BR"/>
        </w:rPr>
        <w:t>estaduais</w:t>
      </w:r>
      <w:r w:rsidR="007E3B8E">
        <w:rPr>
          <w:rFonts w:ascii="Arial" w:hAnsi="Arial" w:cs="Arial"/>
          <w:sz w:val="24"/>
          <w:szCs w:val="24"/>
          <w:lang w:val="pt-BR"/>
        </w:rPr>
        <w:t xml:space="preserve"> vinculados)</w:t>
      </w:r>
      <w:r w:rsidR="007E3B8E" w:rsidRPr="000E1EAF">
        <w:rPr>
          <w:rFonts w:ascii="Arial" w:hAnsi="Arial" w:cs="Arial"/>
          <w:sz w:val="24"/>
          <w:szCs w:val="24"/>
          <w:lang w:val="pt-BR"/>
        </w:rPr>
        <w:t xml:space="preserve"> </w:t>
      </w:r>
      <w:r w:rsidR="007E3B8E">
        <w:rPr>
          <w:rFonts w:ascii="Arial" w:hAnsi="Arial" w:cs="Arial"/>
          <w:sz w:val="24"/>
          <w:szCs w:val="24"/>
          <w:lang w:val="pt-BR"/>
        </w:rPr>
        <w:t>e 12.01.15.451.0006-4.4.90.51-99 (tesouro)</w:t>
      </w:r>
      <w:r w:rsidR="009129D9">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3F7EA6" w:rsidRDefault="003F7EA6"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rmam o presente instrumento em 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Pr>
          <w:rFonts w:ascii="Arial" w:hAnsi="Arial" w:cs="Arial"/>
          <w:sz w:val="24"/>
          <w:szCs w:val="24"/>
        </w:rPr>
        <w:t>Carapicuiba, xx</w:t>
      </w:r>
      <w:r w:rsidRPr="006F421F">
        <w:rPr>
          <w:rFonts w:ascii="Arial" w:hAnsi="Arial" w:cs="Arial"/>
          <w:sz w:val="24"/>
          <w:szCs w:val="24"/>
        </w:rPr>
        <w:t xml:space="preserve"> de </w:t>
      </w:r>
      <w:r>
        <w:rPr>
          <w:rFonts w:ascii="Arial" w:hAnsi="Arial" w:cs="Arial"/>
          <w:sz w:val="24"/>
          <w:szCs w:val="24"/>
        </w:rPr>
        <w:t>xxxxxxxxx de xxxx</w:t>
      </w:r>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A0515C"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29781D" w:rsidRDefault="0029781D"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 _______</w:t>
      </w:r>
      <w:r>
        <w:rPr>
          <w:rFonts w:ascii="Arial" w:hAnsi="Arial" w:cs="Arial"/>
          <w:b/>
          <w:sz w:val="24"/>
          <w:szCs w:val="24"/>
        </w:rPr>
        <w:t>______________________________________________________</w:t>
      </w:r>
    </w:p>
    <w:p w:rsidR="00484234" w:rsidRPr="00A83F7E" w:rsidRDefault="00CE33CB" w:rsidP="00484234">
      <w:pPr>
        <w:pStyle w:val="western"/>
        <w:spacing w:before="278" w:beforeAutospacing="0" w:after="0" w:line="276" w:lineRule="auto"/>
        <w:jc w:val="both"/>
        <w:rPr>
          <w:rFonts w:ascii="Arial" w:hAnsi="Arial" w:cs="Arial"/>
          <w:b/>
        </w:rPr>
      </w:pPr>
      <w:r w:rsidRPr="004B06FA">
        <w:rPr>
          <w:rFonts w:ascii="Arial" w:hAnsi="Arial" w:cs="Arial"/>
          <w:b/>
        </w:rPr>
        <w:t>OBJETO:</w:t>
      </w:r>
      <w:r w:rsidRPr="00870DBA">
        <w:rPr>
          <w:rFonts w:ascii="Arial" w:hAnsi="Arial" w:cs="Arial"/>
          <w:b/>
        </w:rPr>
        <w:t xml:space="preserve"> </w:t>
      </w:r>
      <w:r w:rsidR="00484234" w:rsidRPr="00A83F7E">
        <w:rPr>
          <w:rFonts w:ascii="Arial" w:hAnsi="Arial" w:cs="Arial"/>
          <w:b/>
          <w:bCs/>
        </w:rPr>
        <w:t xml:space="preserve">CONTRATAÇÃO DE EMPRESA </w:t>
      </w:r>
      <w:r w:rsidR="00484234">
        <w:rPr>
          <w:rFonts w:ascii="Arial" w:hAnsi="Arial" w:cs="Arial"/>
          <w:b/>
          <w:bCs/>
        </w:rPr>
        <w:t>PARA RECAPEAMENTO ASFÁLTICO EM RUAS DOS BAIRROS: CIDADE ARISTON; RUA SAMPAIO VIANA, RUA DUMONT, E RUA DAS ANDORINHAS, VILA DIRCE; RUA ÁGATA, VILA MENCK; RUA IPIXUNA, E COHAB; RUA ITANHAÉM, NESTE MUNICÍPIO.</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O ajuste acima referido estará sujeito a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A822CC" w:rsidRDefault="00A822CC"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lastRenderedPageBreak/>
        <w:t>GESTOR DO ORGÃO/ENTIDADE:</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Cargo: Secretário de Desenvolvimento Urbano</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CPF: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Endereço residencial completo: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institucional: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pessoal: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Telefone (s):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Santos Neves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 xml:space="preserve">Nome: </w:t>
      </w:r>
    </w:p>
    <w:p w:rsidR="00F00D16" w:rsidRPr="00A0515C" w:rsidRDefault="00CE33CB" w:rsidP="00CE33CB">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sidR="00826B4D">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00A0515C" w:rsidRPr="00A0515C">
        <w:rPr>
          <w:rFonts w:ascii="Arial" w:hAnsi="Arial" w:cs="Arial"/>
          <w:sz w:val="24"/>
          <w:szCs w:val="24"/>
        </w:rPr>
        <w:t>Desenvolvimento Urbano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sz w:val="24"/>
          <w:szCs w:val="24"/>
        </w:rPr>
        <w:t>Assinatura:_____________________________________________________________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0A58" w:rsidRDefault="00870A58">
      <w:r>
        <w:separator/>
      </w:r>
    </w:p>
  </w:endnote>
  <w:endnote w:type="continuationSeparator" w:id="1">
    <w:p w:rsidR="00870A58" w:rsidRDefault="00870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Default="0061097D" w:rsidP="004516A1">
    <w:pPr>
      <w:pStyle w:val="Rodap"/>
      <w:framePr w:wrap="around" w:vAnchor="text" w:hAnchor="margin" w:xAlign="right" w:y="1"/>
      <w:rPr>
        <w:rStyle w:val="Nmerodepgina"/>
      </w:rPr>
    </w:pPr>
    <w:r>
      <w:rPr>
        <w:rStyle w:val="Nmerodepgina"/>
      </w:rPr>
      <w:fldChar w:fldCharType="begin"/>
    </w:r>
    <w:r w:rsidR="00BE468C">
      <w:rPr>
        <w:rStyle w:val="Nmerodepgina"/>
      </w:rPr>
      <w:instrText xml:space="preserve">PAGE  </w:instrText>
    </w:r>
    <w:r>
      <w:rPr>
        <w:rStyle w:val="Nmerodepgina"/>
      </w:rPr>
      <w:fldChar w:fldCharType="end"/>
    </w:r>
  </w:p>
  <w:p w:rsidR="00BE468C" w:rsidRDefault="00BE468C" w:rsidP="00C47E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Default="0061097D" w:rsidP="004516A1">
    <w:pPr>
      <w:pStyle w:val="Rodap"/>
      <w:framePr w:wrap="around" w:vAnchor="text" w:hAnchor="margin" w:xAlign="right" w:y="1"/>
      <w:rPr>
        <w:rStyle w:val="Nmerodepgina"/>
      </w:rPr>
    </w:pPr>
    <w:r>
      <w:rPr>
        <w:rStyle w:val="Nmerodepgina"/>
      </w:rPr>
      <w:fldChar w:fldCharType="begin"/>
    </w:r>
    <w:r w:rsidR="00BE468C">
      <w:rPr>
        <w:rStyle w:val="Nmerodepgina"/>
      </w:rPr>
      <w:instrText xml:space="preserve">PAGE  </w:instrText>
    </w:r>
    <w:r>
      <w:rPr>
        <w:rStyle w:val="Nmerodepgina"/>
      </w:rPr>
      <w:fldChar w:fldCharType="separate"/>
    </w:r>
    <w:r w:rsidR="000B7746">
      <w:rPr>
        <w:rStyle w:val="Nmerodepgina"/>
        <w:noProof/>
      </w:rPr>
      <w:t>2</w:t>
    </w:r>
    <w:r>
      <w:rPr>
        <w:rStyle w:val="Nmerodepgina"/>
      </w:rPr>
      <w:fldChar w:fldCharType="end"/>
    </w:r>
  </w:p>
  <w:p w:rsidR="00BE468C" w:rsidRDefault="00BE468C" w:rsidP="00E71DD4">
    <w:pPr>
      <w:pStyle w:val="Rodap"/>
      <w:jc w:val="center"/>
    </w:pPr>
    <w:r>
      <w:t xml:space="preserve">Processo Administrativo nº. </w:t>
    </w:r>
    <w:r w:rsidR="0021500A">
      <w:t>39133</w:t>
    </w:r>
    <w:r>
      <w:t xml:space="preserve"> / 202</w:t>
    </w:r>
    <w:r w:rsidR="00C037D2">
      <w:t>1</w:t>
    </w:r>
    <w:r>
      <w:t xml:space="preserve"> – Tomada de Preços nº.  </w:t>
    </w:r>
    <w:r w:rsidR="00BC2DC4">
      <w:t xml:space="preserve">16 </w:t>
    </w:r>
    <w:r>
      <w:t>/ 202</w:t>
    </w:r>
    <w:r w:rsidR="00C037D2">
      <w:t>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0A58" w:rsidRDefault="00870A58">
      <w:r>
        <w:separator/>
      </w:r>
    </w:p>
  </w:footnote>
  <w:footnote w:type="continuationSeparator" w:id="1">
    <w:p w:rsidR="00870A58" w:rsidRDefault="00870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Pr="0083620B" w:rsidRDefault="00BE468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BE468C" w:rsidRPr="0083620B" w:rsidRDefault="00BE468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BE468C" w:rsidRPr="00D15B80" w:rsidRDefault="00BE468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BE468C" w:rsidRPr="00D15B80" w:rsidRDefault="00BE468C" w:rsidP="00844017">
    <w:pPr>
      <w:pStyle w:val="Cabealho"/>
      <w:jc w:val="cent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5C8F1DEB"/>
    <w:multiLevelType w:val="hybridMultilevel"/>
    <w:tmpl w:val="7A90629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4">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3"/>
  </w:num>
  <w:num w:numId="2">
    <w:abstractNumId w:val="9"/>
  </w:num>
  <w:num w:numId="3">
    <w:abstractNumId w:val="1"/>
  </w:num>
  <w:num w:numId="4">
    <w:abstractNumId w:val="4"/>
  </w:num>
  <w:num w:numId="5">
    <w:abstractNumId w:val="10"/>
  </w:num>
  <w:num w:numId="6">
    <w:abstractNumId w:val="11"/>
  </w:num>
  <w:num w:numId="7">
    <w:abstractNumId w:val="6"/>
  </w:num>
  <w:num w:numId="8">
    <w:abstractNumId w:val="14"/>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395266"/>
  </w:hdrShapeDefaults>
  <w:footnotePr>
    <w:footnote w:id="0"/>
    <w:footnote w:id="1"/>
  </w:footnotePr>
  <w:endnotePr>
    <w:endnote w:id="0"/>
    <w:endnote w:id="1"/>
  </w:endnotePr>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AA0"/>
    <w:rsid w:val="00013C17"/>
    <w:rsid w:val="00013E06"/>
    <w:rsid w:val="00014754"/>
    <w:rsid w:val="000148C6"/>
    <w:rsid w:val="00014AAE"/>
    <w:rsid w:val="00014CE6"/>
    <w:rsid w:val="00015B2B"/>
    <w:rsid w:val="00015FE9"/>
    <w:rsid w:val="00016008"/>
    <w:rsid w:val="00016187"/>
    <w:rsid w:val="0001699E"/>
    <w:rsid w:val="00016A9B"/>
    <w:rsid w:val="0001708E"/>
    <w:rsid w:val="000171D7"/>
    <w:rsid w:val="000172C0"/>
    <w:rsid w:val="00017399"/>
    <w:rsid w:val="000175D2"/>
    <w:rsid w:val="00017762"/>
    <w:rsid w:val="0001793A"/>
    <w:rsid w:val="00017B60"/>
    <w:rsid w:val="0002038F"/>
    <w:rsid w:val="000216CD"/>
    <w:rsid w:val="00021819"/>
    <w:rsid w:val="00021A47"/>
    <w:rsid w:val="00021B19"/>
    <w:rsid w:val="00021BD2"/>
    <w:rsid w:val="0002203A"/>
    <w:rsid w:val="00022445"/>
    <w:rsid w:val="00022F09"/>
    <w:rsid w:val="00023553"/>
    <w:rsid w:val="000242F5"/>
    <w:rsid w:val="000259AD"/>
    <w:rsid w:val="00025E0E"/>
    <w:rsid w:val="000261FF"/>
    <w:rsid w:val="000265C1"/>
    <w:rsid w:val="000269FE"/>
    <w:rsid w:val="0002764A"/>
    <w:rsid w:val="00027704"/>
    <w:rsid w:val="00027806"/>
    <w:rsid w:val="00027F18"/>
    <w:rsid w:val="00030372"/>
    <w:rsid w:val="00031141"/>
    <w:rsid w:val="00031439"/>
    <w:rsid w:val="0003253D"/>
    <w:rsid w:val="000325E5"/>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64E"/>
    <w:rsid w:val="00044BC3"/>
    <w:rsid w:val="00044CD1"/>
    <w:rsid w:val="00045129"/>
    <w:rsid w:val="0004521F"/>
    <w:rsid w:val="00045C7A"/>
    <w:rsid w:val="00045CBF"/>
    <w:rsid w:val="00046031"/>
    <w:rsid w:val="0004621A"/>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6013A"/>
    <w:rsid w:val="0006024F"/>
    <w:rsid w:val="0006081B"/>
    <w:rsid w:val="00060FC9"/>
    <w:rsid w:val="00062068"/>
    <w:rsid w:val="000621C2"/>
    <w:rsid w:val="000622D8"/>
    <w:rsid w:val="000631C5"/>
    <w:rsid w:val="00063B83"/>
    <w:rsid w:val="00063D97"/>
    <w:rsid w:val="00063F63"/>
    <w:rsid w:val="000642E0"/>
    <w:rsid w:val="0006446F"/>
    <w:rsid w:val="000645A8"/>
    <w:rsid w:val="000647FD"/>
    <w:rsid w:val="00064A61"/>
    <w:rsid w:val="00065224"/>
    <w:rsid w:val="000654AB"/>
    <w:rsid w:val="000654D2"/>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DCA"/>
    <w:rsid w:val="00076420"/>
    <w:rsid w:val="00076B48"/>
    <w:rsid w:val="00076BBF"/>
    <w:rsid w:val="00077FB6"/>
    <w:rsid w:val="0008088C"/>
    <w:rsid w:val="00080B0B"/>
    <w:rsid w:val="00081505"/>
    <w:rsid w:val="00081A5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DB2"/>
    <w:rsid w:val="000905B9"/>
    <w:rsid w:val="000909CD"/>
    <w:rsid w:val="00090EAE"/>
    <w:rsid w:val="00090FB8"/>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288"/>
    <w:rsid w:val="00095535"/>
    <w:rsid w:val="00095A55"/>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66D"/>
    <w:rsid w:val="000A1AF3"/>
    <w:rsid w:val="000A2624"/>
    <w:rsid w:val="000A26D1"/>
    <w:rsid w:val="000A2971"/>
    <w:rsid w:val="000A37DF"/>
    <w:rsid w:val="000A3C1A"/>
    <w:rsid w:val="000A3CEB"/>
    <w:rsid w:val="000A46DA"/>
    <w:rsid w:val="000A58DA"/>
    <w:rsid w:val="000A5C6A"/>
    <w:rsid w:val="000A5F0B"/>
    <w:rsid w:val="000A6033"/>
    <w:rsid w:val="000A63C8"/>
    <w:rsid w:val="000A73B1"/>
    <w:rsid w:val="000A76CD"/>
    <w:rsid w:val="000A76D7"/>
    <w:rsid w:val="000A77E3"/>
    <w:rsid w:val="000A783C"/>
    <w:rsid w:val="000A78BF"/>
    <w:rsid w:val="000A7B65"/>
    <w:rsid w:val="000A7CA9"/>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5906"/>
    <w:rsid w:val="000B61A7"/>
    <w:rsid w:val="000B6AF0"/>
    <w:rsid w:val="000B74F4"/>
    <w:rsid w:val="000B75B7"/>
    <w:rsid w:val="000B75C0"/>
    <w:rsid w:val="000B7746"/>
    <w:rsid w:val="000B7AE6"/>
    <w:rsid w:val="000B7E96"/>
    <w:rsid w:val="000C0979"/>
    <w:rsid w:val="000C0B34"/>
    <w:rsid w:val="000C0DF5"/>
    <w:rsid w:val="000C152E"/>
    <w:rsid w:val="000C17CB"/>
    <w:rsid w:val="000C18EB"/>
    <w:rsid w:val="000C2570"/>
    <w:rsid w:val="000C260D"/>
    <w:rsid w:val="000C2A89"/>
    <w:rsid w:val="000C38CA"/>
    <w:rsid w:val="000C3999"/>
    <w:rsid w:val="000C3A19"/>
    <w:rsid w:val="000C3A91"/>
    <w:rsid w:val="000C3E70"/>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2143"/>
    <w:rsid w:val="000D23F3"/>
    <w:rsid w:val="000D2AC4"/>
    <w:rsid w:val="000D2DB2"/>
    <w:rsid w:val="000D32A7"/>
    <w:rsid w:val="000D3F36"/>
    <w:rsid w:val="000D43E6"/>
    <w:rsid w:val="000D46B9"/>
    <w:rsid w:val="000D48A9"/>
    <w:rsid w:val="000D51D5"/>
    <w:rsid w:val="000D661F"/>
    <w:rsid w:val="000D69E0"/>
    <w:rsid w:val="000D6BC8"/>
    <w:rsid w:val="000D7D4F"/>
    <w:rsid w:val="000E0A65"/>
    <w:rsid w:val="000E0B6A"/>
    <w:rsid w:val="000E1B5E"/>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F22"/>
    <w:rsid w:val="000E7E2D"/>
    <w:rsid w:val="000F0210"/>
    <w:rsid w:val="000F0843"/>
    <w:rsid w:val="000F0C7D"/>
    <w:rsid w:val="000F25CD"/>
    <w:rsid w:val="000F27AE"/>
    <w:rsid w:val="000F31ED"/>
    <w:rsid w:val="000F36EC"/>
    <w:rsid w:val="000F3C93"/>
    <w:rsid w:val="000F4228"/>
    <w:rsid w:val="000F4745"/>
    <w:rsid w:val="000F49E7"/>
    <w:rsid w:val="000F5AC2"/>
    <w:rsid w:val="000F5D77"/>
    <w:rsid w:val="000F6869"/>
    <w:rsid w:val="000F6E17"/>
    <w:rsid w:val="00100124"/>
    <w:rsid w:val="001007D2"/>
    <w:rsid w:val="00100D83"/>
    <w:rsid w:val="00100EC3"/>
    <w:rsid w:val="001018FD"/>
    <w:rsid w:val="00101A19"/>
    <w:rsid w:val="00101AB0"/>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B8A"/>
    <w:rsid w:val="001131EF"/>
    <w:rsid w:val="00113C96"/>
    <w:rsid w:val="00113E20"/>
    <w:rsid w:val="001143EE"/>
    <w:rsid w:val="00114446"/>
    <w:rsid w:val="0011520D"/>
    <w:rsid w:val="00115233"/>
    <w:rsid w:val="00115579"/>
    <w:rsid w:val="00116152"/>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07D"/>
    <w:rsid w:val="0013416E"/>
    <w:rsid w:val="0013445B"/>
    <w:rsid w:val="00134923"/>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2FBA"/>
    <w:rsid w:val="00143118"/>
    <w:rsid w:val="00143407"/>
    <w:rsid w:val="00143F33"/>
    <w:rsid w:val="001443AF"/>
    <w:rsid w:val="00144C96"/>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4B2"/>
    <w:rsid w:val="00155771"/>
    <w:rsid w:val="0015679F"/>
    <w:rsid w:val="00156859"/>
    <w:rsid w:val="00156FDF"/>
    <w:rsid w:val="0015773F"/>
    <w:rsid w:val="00157FBF"/>
    <w:rsid w:val="00157FCC"/>
    <w:rsid w:val="001612E2"/>
    <w:rsid w:val="00162BEE"/>
    <w:rsid w:val="001630B3"/>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2116"/>
    <w:rsid w:val="00173190"/>
    <w:rsid w:val="0017377C"/>
    <w:rsid w:val="00174025"/>
    <w:rsid w:val="001743E1"/>
    <w:rsid w:val="00174B59"/>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7E3"/>
    <w:rsid w:val="00182FD4"/>
    <w:rsid w:val="0018344D"/>
    <w:rsid w:val="00183578"/>
    <w:rsid w:val="0018393C"/>
    <w:rsid w:val="00183B1F"/>
    <w:rsid w:val="00183B34"/>
    <w:rsid w:val="001840C6"/>
    <w:rsid w:val="00184125"/>
    <w:rsid w:val="001848F3"/>
    <w:rsid w:val="00184E68"/>
    <w:rsid w:val="001851A5"/>
    <w:rsid w:val="00185B4D"/>
    <w:rsid w:val="00187F48"/>
    <w:rsid w:val="00187FF2"/>
    <w:rsid w:val="00190879"/>
    <w:rsid w:val="00190E74"/>
    <w:rsid w:val="00191830"/>
    <w:rsid w:val="00191C0A"/>
    <w:rsid w:val="00192191"/>
    <w:rsid w:val="00192914"/>
    <w:rsid w:val="00192B67"/>
    <w:rsid w:val="001931C7"/>
    <w:rsid w:val="001934AE"/>
    <w:rsid w:val="00193942"/>
    <w:rsid w:val="001953A0"/>
    <w:rsid w:val="001954F4"/>
    <w:rsid w:val="00195572"/>
    <w:rsid w:val="0019583E"/>
    <w:rsid w:val="00195E36"/>
    <w:rsid w:val="0019794A"/>
    <w:rsid w:val="001979AC"/>
    <w:rsid w:val="001A0286"/>
    <w:rsid w:val="001A1BCD"/>
    <w:rsid w:val="001A1E12"/>
    <w:rsid w:val="001A1EC0"/>
    <w:rsid w:val="001A2515"/>
    <w:rsid w:val="001A34D8"/>
    <w:rsid w:val="001A3FFA"/>
    <w:rsid w:val="001A4612"/>
    <w:rsid w:val="001A4B87"/>
    <w:rsid w:val="001A4E23"/>
    <w:rsid w:val="001A5111"/>
    <w:rsid w:val="001A5179"/>
    <w:rsid w:val="001A5243"/>
    <w:rsid w:val="001A526E"/>
    <w:rsid w:val="001A5458"/>
    <w:rsid w:val="001A5554"/>
    <w:rsid w:val="001A5FA8"/>
    <w:rsid w:val="001A635A"/>
    <w:rsid w:val="001A6B84"/>
    <w:rsid w:val="001A6F57"/>
    <w:rsid w:val="001A7316"/>
    <w:rsid w:val="001A762C"/>
    <w:rsid w:val="001B076D"/>
    <w:rsid w:val="001B08D6"/>
    <w:rsid w:val="001B1087"/>
    <w:rsid w:val="001B10BB"/>
    <w:rsid w:val="001B19B9"/>
    <w:rsid w:val="001B1AD2"/>
    <w:rsid w:val="001B1C67"/>
    <w:rsid w:val="001B1C83"/>
    <w:rsid w:val="001B1F98"/>
    <w:rsid w:val="001B2584"/>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137"/>
    <w:rsid w:val="001E06DF"/>
    <w:rsid w:val="001E0CCF"/>
    <w:rsid w:val="001E1031"/>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847"/>
    <w:rsid w:val="001E6C2B"/>
    <w:rsid w:val="001E71A0"/>
    <w:rsid w:val="001E787A"/>
    <w:rsid w:val="001E7E1A"/>
    <w:rsid w:val="001F0DB9"/>
    <w:rsid w:val="001F0E49"/>
    <w:rsid w:val="001F0F3E"/>
    <w:rsid w:val="001F1BC6"/>
    <w:rsid w:val="001F1D94"/>
    <w:rsid w:val="001F1EF6"/>
    <w:rsid w:val="001F2983"/>
    <w:rsid w:val="001F2C29"/>
    <w:rsid w:val="001F2E99"/>
    <w:rsid w:val="001F2F26"/>
    <w:rsid w:val="001F3547"/>
    <w:rsid w:val="001F37A9"/>
    <w:rsid w:val="001F3840"/>
    <w:rsid w:val="001F43C5"/>
    <w:rsid w:val="001F4442"/>
    <w:rsid w:val="001F47B5"/>
    <w:rsid w:val="001F5633"/>
    <w:rsid w:val="001F5704"/>
    <w:rsid w:val="001F6429"/>
    <w:rsid w:val="001F652D"/>
    <w:rsid w:val="001F6540"/>
    <w:rsid w:val="001F7BC0"/>
    <w:rsid w:val="001F7D2F"/>
    <w:rsid w:val="001F7F58"/>
    <w:rsid w:val="00200040"/>
    <w:rsid w:val="002014E5"/>
    <w:rsid w:val="00201A43"/>
    <w:rsid w:val="00201C90"/>
    <w:rsid w:val="00201DC7"/>
    <w:rsid w:val="00201F13"/>
    <w:rsid w:val="0020248F"/>
    <w:rsid w:val="00202FEE"/>
    <w:rsid w:val="00203242"/>
    <w:rsid w:val="00203674"/>
    <w:rsid w:val="0020416A"/>
    <w:rsid w:val="00204511"/>
    <w:rsid w:val="0020467E"/>
    <w:rsid w:val="00204F1B"/>
    <w:rsid w:val="0020532F"/>
    <w:rsid w:val="002054C1"/>
    <w:rsid w:val="00205BDA"/>
    <w:rsid w:val="002063E1"/>
    <w:rsid w:val="00206D19"/>
    <w:rsid w:val="00207155"/>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00A"/>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52F9"/>
    <w:rsid w:val="00225768"/>
    <w:rsid w:val="00225794"/>
    <w:rsid w:val="00225EB8"/>
    <w:rsid w:val="00226E17"/>
    <w:rsid w:val="00227682"/>
    <w:rsid w:val="002304A1"/>
    <w:rsid w:val="0023052B"/>
    <w:rsid w:val="00230A0F"/>
    <w:rsid w:val="00230B44"/>
    <w:rsid w:val="0023213C"/>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9B7"/>
    <w:rsid w:val="00236ADE"/>
    <w:rsid w:val="00236B86"/>
    <w:rsid w:val="00236C34"/>
    <w:rsid w:val="00236EFF"/>
    <w:rsid w:val="00237346"/>
    <w:rsid w:val="002373EA"/>
    <w:rsid w:val="002375D8"/>
    <w:rsid w:val="0023795B"/>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AEC"/>
    <w:rsid w:val="00246B13"/>
    <w:rsid w:val="00246CA5"/>
    <w:rsid w:val="002470B9"/>
    <w:rsid w:val="00247EC1"/>
    <w:rsid w:val="002503B7"/>
    <w:rsid w:val="00250F65"/>
    <w:rsid w:val="00251162"/>
    <w:rsid w:val="002511D1"/>
    <w:rsid w:val="00251C3A"/>
    <w:rsid w:val="00253D7B"/>
    <w:rsid w:val="002541B2"/>
    <w:rsid w:val="002541DE"/>
    <w:rsid w:val="00254469"/>
    <w:rsid w:val="00254632"/>
    <w:rsid w:val="002548FC"/>
    <w:rsid w:val="0025574B"/>
    <w:rsid w:val="00255F73"/>
    <w:rsid w:val="002561AA"/>
    <w:rsid w:val="002567ED"/>
    <w:rsid w:val="00256958"/>
    <w:rsid w:val="0025727D"/>
    <w:rsid w:val="002576B9"/>
    <w:rsid w:val="00257FA8"/>
    <w:rsid w:val="00260582"/>
    <w:rsid w:val="00260B1F"/>
    <w:rsid w:val="00261580"/>
    <w:rsid w:val="002619FB"/>
    <w:rsid w:val="0026297E"/>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183"/>
    <w:rsid w:val="002964FF"/>
    <w:rsid w:val="00296507"/>
    <w:rsid w:val="0029781D"/>
    <w:rsid w:val="0029793D"/>
    <w:rsid w:val="002A0885"/>
    <w:rsid w:val="002A0899"/>
    <w:rsid w:val="002A11F0"/>
    <w:rsid w:val="002A1308"/>
    <w:rsid w:val="002A2454"/>
    <w:rsid w:val="002A262F"/>
    <w:rsid w:val="002A2DD3"/>
    <w:rsid w:val="002A341C"/>
    <w:rsid w:val="002A3B2B"/>
    <w:rsid w:val="002A3B2F"/>
    <w:rsid w:val="002A419A"/>
    <w:rsid w:val="002A435A"/>
    <w:rsid w:val="002A464E"/>
    <w:rsid w:val="002A5149"/>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CB5"/>
    <w:rsid w:val="002B3E85"/>
    <w:rsid w:val="002B4008"/>
    <w:rsid w:val="002B556E"/>
    <w:rsid w:val="002B58F8"/>
    <w:rsid w:val="002B7179"/>
    <w:rsid w:val="002B75C2"/>
    <w:rsid w:val="002B7FD9"/>
    <w:rsid w:val="002C0702"/>
    <w:rsid w:val="002C0865"/>
    <w:rsid w:val="002C0A10"/>
    <w:rsid w:val="002C168E"/>
    <w:rsid w:val="002C260C"/>
    <w:rsid w:val="002C3D68"/>
    <w:rsid w:val="002C48FD"/>
    <w:rsid w:val="002C4E00"/>
    <w:rsid w:val="002C51AF"/>
    <w:rsid w:val="002C55E8"/>
    <w:rsid w:val="002C67DD"/>
    <w:rsid w:val="002C7A8C"/>
    <w:rsid w:val="002C7C18"/>
    <w:rsid w:val="002D00B8"/>
    <w:rsid w:val="002D0276"/>
    <w:rsid w:val="002D065D"/>
    <w:rsid w:val="002D0995"/>
    <w:rsid w:val="002D167D"/>
    <w:rsid w:val="002D16EE"/>
    <w:rsid w:val="002D1C1E"/>
    <w:rsid w:val="002D229D"/>
    <w:rsid w:val="002D25B1"/>
    <w:rsid w:val="002D2A38"/>
    <w:rsid w:val="002D2CFC"/>
    <w:rsid w:val="002D3BDB"/>
    <w:rsid w:val="002D4348"/>
    <w:rsid w:val="002D4E3F"/>
    <w:rsid w:val="002D5272"/>
    <w:rsid w:val="002D5821"/>
    <w:rsid w:val="002D5B13"/>
    <w:rsid w:val="002D5E03"/>
    <w:rsid w:val="002D76F7"/>
    <w:rsid w:val="002D7FE4"/>
    <w:rsid w:val="002E0292"/>
    <w:rsid w:val="002E157E"/>
    <w:rsid w:val="002E1618"/>
    <w:rsid w:val="002E17A4"/>
    <w:rsid w:val="002E2000"/>
    <w:rsid w:val="002E23D9"/>
    <w:rsid w:val="002E3A16"/>
    <w:rsid w:val="002E3E9A"/>
    <w:rsid w:val="002E3FEB"/>
    <w:rsid w:val="002E50B5"/>
    <w:rsid w:val="002E51ED"/>
    <w:rsid w:val="002E5AAD"/>
    <w:rsid w:val="002E6C43"/>
    <w:rsid w:val="002E6FFF"/>
    <w:rsid w:val="002F089C"/>
    <w:rsid w:val="002F1639"/>
    <w:rsid w:val="002F1916"/>
    <w:rsid w:val="002F19D6"/>
    <w:rsid w:val="002F1B3C"/>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3000DF"/>
    <w:rsid w:val="003004D3"/>
    <w:rsid w:val="00300A4F"/>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E21"/>
    <w:rsid w:val="0030714B"/>
    <w:rsid w:val="003101FA"/>
    <w:rsid w:val="00310C94"/>
    <w:rsid w:val="003113A3"/>
    <w:rsid w:val="00311CF6"/>
    <w:rsid w:val="003120A9"/>
    <w:rsid w:val="003120AD"/>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D0E"/>
    <w:rsid w:val="003210A5"/>
    <w:rsid w:val="00322829"/>
    <w:rsid w:val="00322F4C"/>
    <w:rsid w:val="0032318B"/>
    <w:rsid w:val="003233F1"/>
    <w:rsid w:val="003245B3"/>
    <w:rsid w:val="003256C9"/>
    <w:rsid w:val="00325B8C"/>
    <w:rsid w:val="003260D8"/>
    <w:rsid w:val="0032685A"/>
    <w:rsid w:val="00326A76"/>
    <w:rsid w:val="00327253"/>
    <w:rsid w:val="00327428"/>
    <w:rsid w:val="003274E3"/>
    <w:rsid w:val="00327E63"/>
    <w:rsid w:val="00330AF1"/>
    <w:rsid w:val="00331543"/>
    <w:rsid w:val="00331871"/>
    <w:rsid w:val="00332C08"/>
    <w:rsid w:val="0033309B"/>
    <w:rsid w:val="0033319C"/>
    <w:rsid w:val="00333310"/>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84F"/>
    <w:rsid w:val="0033793D"/>
    <w:rsid w:val="00337E2B"/>
    <w:rsid w:val="00337FC4"/>
    <w:rsid w:val="00340321"/>
    <w:rsid w:val="00340475"/>
    <w:rsid w:val="00340821"/>
    <w:rsid w:val="0034090F"/>
    <w:rsid w:val="003409CF"/>
    <w:rsid w:val="00340E12"/>
    <w:rsid w:val="0034148C"/>
    <w:rsid w:val="00341861"/>
    <w:rsid w:val="00341A78"/>
    <w:rsid w:val="00341B03"/>
    <w:rsid w:val="00341ECE"/>
    <w:rsid w:val="00341ED0"/>
    <w:rsid w:val="0034216B"/>
    <w:rsid w:val="00342362"/>
    <w:rsid w:val="003429A4"/>
    <w:rsid w:val="00342D20"/>
    <w:rsid w:val="00342FBB"/>
    <w:rsid w:val="00343690"/>
    <w:rsid w:val="003437EF"/>
    <w:rsid w:val="00343821"/>
    <w:rsid w:val="00343829"/>
    <w:rsid w:val="0034389F"/>
    <w:rsid w:val="0034428A"/>
    <w:rsid w:val="0034478A"/>
    <w:rsid w:val="00344BC5"/>
    <w:rsid w:val="00344D96"/>
    <w:rsid w:val="00345C1A"/>
    <w:rsid w:val="00346006"/>
    <w:rsid w:val="00346442"/>
    <w:rsid w:val="003465DF"/>
    <w:rsid w:val="0034679A"/>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A6E"/>
    <w:rsid w:val="00357E04"/>
    <w:rsid w:val="00360587"/>
    <w:rsid w:val="00361212"/>
    <w:rsid w:val="00361E72"/>
    <w:rsid w:val="00362322"/>
    <w:rsid w:val="00362AC4"/>
    <w:rsid w:val="00362F77"/>
    <w:rsid w:val="00363707"/>
    <w:rsid w:val="00363A65"/>
    <w:rsid w:val="00363EA9"/>
    <w:rsid w:val="0036488F"/>
    <w:rsid w:val="00364B2B"/>
    <w:rsid w:val="0036592C"/>
    <w:rsid w:val="00366309"/>
    <w:rsid w:val="003665AB"/>
    <w:rsid w:val="00366EBB"/>
    <w:rsid w:val="003672BE"/>
    <w:rsid w:val="00367424"/>
    <w:rsid w:val="003674BB"/>
    <w:rsid w:val="00367D13"/>
    <w:rsid w:val="00370012"/>
    <w:rsid w:val="00370014"/>
    <w:rsid w:val="00370EA8"/>
    <w:rsid w:val="00370FE1"/>
    <w:rsid w:val="003724EA"/>
    <w:rsid w:val="00372746"/>
    <w:rsid w:val="00372BE5"/>
    <w:rsid w:val="00372D2A"/>
    <w:rsid w:val="003738BA"/>
    <w:rsid w:val="00373FF8"/>
    <w:rsid w:val="003744EA"/>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634"/>
    <w:rsid w:val="003B07A3"/>
    <w:rsid w:val="003B0B8D"/>
    <w:rsid w:val="003B0F2E"/>
    <w:rsid w:val="003B0F6D"/>
    <w:rsid w:val="003B16F7"/>
    <w:rsid w:val="003B2308"/>
    <w:rsid w:val="003B2604"/>
    <w:rsid w:val="003B29A9"/>
    <w:rsid w:val="003B2C6C"/>
    <w:rsid w:val="003B2F48"/>
    <w:rsid w:val="003B2F61"/>
    <w:rsid w:val="003B445B"/>
    <w:rsid w:val="003B47E8"/>
    <w:rsid w:val="003B4D65"/>
    <w:rsid w:val="003B4E32"/>
    <w:rsid w:val="003B4E6C"/>
    <w:rsid w:val="003B57BB"/>
    <w:rsid w:val="003B675D"/>
    <w:rsid w:val="003B6976"/>
    <w:rsid w:val="003B6E6E"/>
    <w:rsid w:val="003B7248"/>
    <w:rsid w:val="003C087E"/>
    <w:rsid w:val="003C0D9E"/>
    <w:rsid w:val="003C105C"/>
    <w:rsid w:val="003C12A3"/>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76E5"/>
    <w:rsid w:val="003D7D8A"/>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D9"/>
    <w:rsid w:val="003E626D"/>
    <w:rsid w:val="003E7651"/>
    <w:rsid w:val="003E7900"/>
    <w:rsid w:val="003E7C45"/>
    <w:rsid w:val="003E7DD4"/>
    <w:rsid w:val="003F00B8"/>
    <w:rsid w:val="003F0801"/>
    <w:rsid w:val="003F0939"/>
    <w:rsid w:val="003F0F2B"/>
    <w:rsid w:val="003F14D0"/>
    <w:rsid w:val="003F1748"/>
    <w:rsid w:val="003F2909"/>
    <w:rsid w:val="003F3448"/>
    <w:rsid w:val="003F4854"/>
    <w:rsid w:val="003F4B70"/>
    <w:rsid w:val="003F4EE7"/>
    <w:rsid w:val="003F50F8"/>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36E"/>
    <w:rsid w:val="004026D0"/>
    <w:rsid w:val="00402A60"/>
    <w:rsid w:val="00402ABC"/>
    <w:rsid w:val="00402D86"/>
    <w:rsid w:val="00403116"/>
    <w:rsid w:val="00403ECC"/>
    <w:rsid w:val="004051EE"/>
    <w:rsid w:val="004053B4"/>
    <w:rsid w:val="004057FB"/>
    <w:rsid w:val="00405E10"/>
    <w:rsid w:val="004062F9"/>
    <w:rsid w:val="00410298"/>
    <w:rsid w:val="00410592"/>
    <w:rsid w:val="00410600"/>
    <w:rsid w:val="00410627"/>
    <w:rsid w:val="004107C3"/>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E83"/>
    <w:rsid w:val="004151B1"/>
    <w:rsid w:val="00415770"/>
    <w:rsid w:val="00415897"/>
    <w:rsid w:val="00415E28"/>
    <w:rsid w:val="00415F53"/>
    <w:rsid w:val="00415F6D"/>
    <w:rsid w:val="0041618E"/>
    <w:rsid w:val="004165FA"/>
    <w:rsid w:val="00416C56"/>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F6"/>
    <w:rsid w:val="00430DD3"/>
    <w:rsid w:val="0043169D"/>
    <w:rsid w:val="004317BE"/>
    <w:rsid w:val="00431C70"/>
    <w:rsid w:val="00432022"/>
    <w:rsid w:val="004322CD"/>
    <w:rsid w:val="00432818"/>
    <w:rsid w:val="004337F2"/>
    <w:rsid w:val="00433963"/>
    <w:rsid w:val="00433976"/>
    <w:rsid w:val="00433D3C"/>
    <w:rsid w:val="004343F7"/>
    <w:rsid w:val="00434AC2"/>
    <w:rsid w:val="00434E8D"/>
    <w:rsid w:val="00435472"/>
    <w:rsid w:val="00435B7D"/>
    <w:rsid w:val="004364EB"/>
    <w:rsid w:val="004365E9"/>
    <w:rsid w:val="00437398"/>
    <w:rsid w:val="00437925"/>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9B2"/>
    <w:rsid w:val="00443B54"/>
    <w:rsid w:val="00444080"/>
    <w:rsid w:val="004445D4"/>
    <w:rsid w:val="004449C7"/>
    <w:rsid w:val="00444CC1"/>
    <w:rsid w:val="00444DBE"/>
    <w:rsid w:val="004452A8"/>
    <w:rsid w:val="0044534D"/>
    <w:rsid w:val="004454B2"/>
    <w:rsid w:val="004456F6"/>
    <w:rsid w:val="00446267"/>
    <w:rsid w:val="00446524"/>
    <w:rsid w:val="00446645"/>
    <w:rsid w:val="00447984"/>
    <w:rsid w:val="0045039C"/>
    <w:rsid w:val="00450698"/>
    <w:rsid w:val="0045154B"/>
    <w:rsid w:val="004516A1"/>
    <w:rsid w:val="00451C91"/>
    <w:rsid w:val="00451E8D"/>
    <w:rsid w:val="004520D2"/>
    <w:rsid w:val="00452CAE"/>
    <w:rsid w:val="00453687"/>
    <w:rsid w:val="004538AE"/>
    <w:rsid w:val="00454AC6"/>
    <w:rsid w:val="004555EB"/>
    <w:rsid w:val="00455C28"/>
    <w:rsid w:val="00456279"/>
    <w:rsid w:val="00456D32"/>
    <w:rsid w:val="004571C7"/>
    <w:rsid w:val="00457BD0"/>
    <w:rsid w:val="00457C22"/>
    <w:rsid w:val="00460274"/>
    <w:rsid w:val="004602D7"/>
    <w:rsid w:val="00460BFF"/>
    <w:rsid w:val="00460DA8"/>
    <w:rsid w:val="0046197C"/>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DC"/>
    <w:rsid w:val="0047102E"/>
    <w:rsid w:val="0047110E"/>
    <w:rsid w:val="004711CE"/>
    <w:rsid w:val="004716B9"/>
    <w:rsid w:val="00471F2A"/>
    <w:rsid w:val="004720F4"/>
    <w:rsid w:val="00472172"/>
    <w:rsid w:val="004728A6"/>
    <w:rsid w:val="00472A81"/>
    <w:rsid w:val="00472C42"/>
    <w:rsid w:val="004735D5"/>
    <w:rsid w:val="004749BA"/>
    <w:rsid w:val="004752EE"/>
    <w:rsid w:val="00476355"/>
    <w:rsid w:val="00476891"/>
    <w:rsid w:val="00477ECB"/>
    <w:rsid w:val="0048136F"/>
    <w:rsid w:val="00481679"/>
    <w:rsid w:val="0048173B"/>
    <w:rsid w:val="00481893"/>
    <w:rsid w:val="00482291"/>
    <w:rsid w:val="00482AAC"/>
    <w:rsid w:val="004830DA"/>
    <w:rsid w:val="00483D2E"/>
    <w:rsid w:val="00484234"/>
    <w:rsid w:val="00484D0E"/>
    <w:rsid w:val="0048563D"/>
    <w:rsid w:val="0048566B"/>
    <w:rsid w:val="0048581B"/>
    <w:rsid w:val="0048678B"/>
    <w:rsid w:val="00486879"/>
    <w:rsid w:val="0048711C"/>
    <w:rsid w:val="0048754B"/>
    <w:rsid w:val="004909E1"/>
    <w:rsid w:val="00490DD8"/>
    <w:rsid w:val="004910F0"/>
    <w:rsid w:val="0049110E"/>
    <w:rsid w:val="00491517"/>
    <w:rsid w:val="0049160D"/>
    <w:rsid w:val="00491C17"/>
    <w:rsid w:val="004920ED"/>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79B"/>
    <w:rsid w:val="004977E3"/>
    <w:rsid w:val="00497F68"/>
    <w:rsid w:val="004A085F"/>
    <w:rsid w:val="004A0EAB"/>
    <w:rsid w:val="004A121D"/>
    <w:rsid w:val="004A1345"/>
    <w:rsid w:val="004A15B2"/>
    <w:rsid w:val="004A1D58"/>
    <w:rsid w:val="004A22B5"/>
    <w:rsid w:val="004A2779"/>
    <w:rsid w:val="004A2888"/>
    <w:rsid w:val="004A3595"/>
    <w:rsid w:val="004A3A57"/>
    <w:rsid w:val="004A3E40"/>
    <w:rsid w:val="004A410A"/>
    <w:rsid w:val="004A434E"/>
    <w:rsid w:val="004A4676"/>
    <w:rsid w:val="004A493E"/>
    <w:rsid w:val="004A587A"/>
    <w:rsid w:val="004A594E"/>
    <w:rsid w:val="004A5D88"/>
    <w:rsid w:val="004A64E1"/>
    <w:rsid w:val="004A7667"/>
    <w:rsid w:val="004A7832"/>
    <w:rsid w:val="004A7A9C"/>
    <w:rsid w:val="004B0436"/>
    <w:rsid w:val="004B06FA"/>
    <w:rsid w:val="004B0BC0"/>
    <w:rsid w:val="004B1011"/>
    <w:rsid w:val="004B123A"/>
    <w:rsid w:val="004B13ED"/>
    <w:rsid w:val="004B1557"/>
    <w:rsid w:val="004B1C61"/>
    <w:rsid w:val="004B284C"/>
    <w:rsid w:val="004B355B"/>
    <w:rsid w:val="004B3973"/>
    <w:rsid w:val="004B3B5E"/>
    <w:rsid w:val="004B47B1"/>
    <w:rsid w:val="004B4EF0"/>
    <w:rsid w:val="004B5119"/>
    <w:rsid w:val="004B54BD"/>
    <w:rsid w:val="004B5683"/>
    <w:rsid w:val="004B59E1"/>
    <w:rsid w:val="004B5C9D"/>
    <w:rsid w:val="004B610A"/>
    <w:rsid w:val="004B6767"/>
    <w:rsid w:val="004B7393"/>
    <w:rsid w:val="004B7D2D"/>
    <w:rsid w:val="004C06A4"/>
    <w:rsid w:val="004C0E17"/>
    <w:rsid w:val="004C10E3"/>
    <w:rsid w:val="004C17CE"/>
    <w:rsid w:val="004C1D03"/>
    <w:rsid w:val="004C2239"/>
    <w:rsid w:val="004C2337"/>
    <w:rsid w:val="004C2352"/>
    <w:rsid w:val="004C26B3"/>
    <w:rsid w:val="004C2E87"/>
    <w:rsid w:val="004C2F9F"/>
    <w:rsid w:val="004C30EA"/>
    <w:rsid w:val="004C3A55"/>
    <w:rsid w:val="004C4743"/>
    <w:rsid w:val="004C479C"/>
    <w:rsid w:val="004C4945"/>
    <w:rsid w:val="004C4B52"/>
    <w:rsid w:val="004C4BBE"/>
    <w:rsid w:val="004C56AB"/>
    <w:rsid w:val="004C56E2"/>
    <w:rsid w:val="004C5C1E"/>
    <w:rsid w:val="004C6013"/>
    <w:rsid w:val="004C6189"/>
    <w:rsid w:val="004C6C99"/>
    <w:rsid w:val="004C6DC0"/>
    <w:rsid w:val="004C720E"/>
    <w:rsid w:val="004C76B4"/>
    <w:rsid w:val="004C7DB5"/>
    <w:rsid w:val="004D02E5"/>
    <w:rsid w:val="004D0BE5"/>
    <w:rsid w:val="004D0DB4"/>
    <w:rsid w:val="004D132C"/>
    <w:rsid w:val="004D1D1F"/>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BC8"/>
    <w:rsid w:val="004E0D21"/>
    <w:rsid w:val="004E13F0"/>
    <w:rsid w:val="004E1D45"/>
    <w:rsid w:val="004E218F"/>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668"/>
    <w:rsid w:val="004F1EA4"/>
    <w:rsid w:val="004F2544"/>
    <w:rsid w:val="004F2B45"/>
    <w:rsid w:val="004F2E23"/>
    <w:rsid w:val="004F326D"/>
    <w:rsid w:val="004F3F47"/>
    <w:rsid w:val="004F4A00"/>
    <w:rsid w:val="004F4ACD"/>
    <w:rsid w:val="004F4C0C"/>
    <w:rsid w:val="004F4E1E"/>
    <w:rsid w:val="004F4EE3"/>
    <w:rsid w:val="004F57A1"/>
    <w:rsid w:val="004F5F3D"/>
    <w:rsid w:val="004F6D21"/>
    <w:rsid w:val="004F6DB1"/>
    <w:rsid w:val="004F6E6E"/>
    <w:rsid w:val="004F7146"/>
    <w:rsid w:val="00500495"/>
    <w:rsid w:val="005008B5"/>
    <w:rsid w:val="00500D3E"/>
    <w:rsid w:val="00500FD4"/>
    <w:rsid w:val="00502256"/>
    <w:rsid w:val="00502274"/>
    <w:rsid w:val="00502297"/>
    <w:rsid w:val="0050299C"/>
    <w:rsid w:val="00502F0C"/>
    <w:rsid w:val="00503D40"/>
    <w:rsid w:val="005043D7"/>
    <w:rsid w:val="005045C0"/>
    <w:rsid w:val="00504E72"/>
    <w:rsid w:val="005052DF"/>
    <w:rsid w:val="005057D5"/>
    <w:rsid w:val="00506078"/>
    <w:rsid w:val="005064B7"/>
    <w:rsid w:val="005066EA"/>
    <w:rsid w:val="00507C70"/>
    <w:rsid w:val="00507D0D"/>
    <w:rsid w:val="00507D20"/>
    <w:rsid w:val="00510813"/>
    <w:rsid w:val="00510987"/>
    <w:rsid w:val="00510D0D"/>
    <w:rsid w:val="00511795"/>
    <w:rsid w:val="00512011"/>
    <w:rsid w:val="005129C8"/>
    <w:rsid w:val="00512A06"/>
    <w:rsid w:val="00512AC2"/>
    <w:rsid w:val="00513193"/>
    <w:rsid w:val="00513196"/>
    <w:rsid w:val="005136DF"/>
    <w:rsid w:val="005137D6"/>
    <w:rsid w:val="00513882"/>
    <w:rsid w:val="00513E3C"/>
    <w:rsid w:val="0051439F"/>
    <w:rsid w:val="00514D53"/>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54D"/>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FF3"/>
    <w:rsid w:val="00532032"/>
    <w:rsid w:val="00532358"/>
    <w:rsid w:val="0053276A"/>
    <w:rsid w:val="00532851"/>
    <w:rsid w:val="00532A16"/>
    <w:rsid w:val="00534DC3"/>
    <w:rsid w:val="00534DEF"/>
    <w:rsid w:val="005358FB"/>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347"/>
    <w:rsid w:val="00542813"/>
    <w:rsid w:val="00542862"/>
    <w:rsid w:val="00542D6C"/>
    <w:rsid w:val="00542E26"/>
    <w:rsid w:val="00543335"/>
    <w:rsid w:val="005439AB"/>
    <w:rsid w:val="005439E7"/>
    <w:rsid w:val="00544202"/>
    <w:rsid w:val="005446D1"/>
    <w:rsid w:val="00544BFD"/>
    <w:rsid w:val="00544EC9"/>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19EC"/>
    <w:rsid w:val="0055215C"/>
    <w:rsid w:val="0055216C"/>
    <w:rsid w:val="005521D2"/>
    <w:rsid w:val="0055264D"/>
    <w:rsid w:val="00552ED7"/>
    <w:rsid w:val="005533A2"/>
    <w:rsid w:val="00553ACA"/>
    <w:rsid w:val="00553BA4"/>
    <w:rsid w:val="00553E2B"/>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91C"/>
    <w:rsid w:val="00566E1C"/>
    <w:rsid w:val="0056708B"/>
    <w:rsid w:val="00567814"/>
    <w:rsid w:val="00567A80"/>
    <w:rsid w:val="00567E9E"/>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E99"/>
    <w:rsid w:val="00574746"/>
    <w:rsid w:val="00574F95"/>
    <w:rsid w:val="00575206"/>
    <w:rsid w:val="005756CC"/>
    <w:rsid w:val="00575ADB"/>
    <w:rsid w:val="00576702"/>
    <w:rsid w:val="00576879"/>
    <w:rsid w:val="00576920"/>
    <w:rsid w:val="0057762C"/>
    <w:rsid w:val="00577A29"/>
    <w:rsid w:val="00577FEB"/>
    <w:rsid w:val="0058019D"/>
    <w:rsid w:val="005806A2"/>
    <w:rsid w:val="00580DC2"/>
    <w:rsid w:val="005812AF"/>
    <w:rsid w:val="005812C8"/>
    <w:rsid w:val="0058174A"/>
    <w:rsid w:val="00581E53"/>
    <w:rsid w:val="005823E9"/>
    <w:rsid w:val="005832F0"/>
    <w:rsid w:val="0058479A"/>
    <w:rsid w:val="00584D27"/>
    <w:rsid w:val="00584F48"/>
    <w:rsid w:val="0058510A"/>
    <w:rsid w:val="005856CA"/>
    <w:rsid w:val="00585B18"/>
    <w:rsid w:val="005860DD"/>
    <w:rsid w:val="005861D2"/>
    <w:rsid w:val="0058626D"/>
    <w:rsid w:val="005869E2"/>
    <w:rsid w:val="00586C60"/>
    <w:rsid w:val="0058727C"/>
    <w:rsid w:val="0058775C"/>
    <w:rsid w:val="00587910"/>
    <w:rsid w:val="0059031E"/>
    <w:rsid w:val="00590635"/>
    <w:rsid w:val="0059094A"/>
    <w:rsid w:val="00590B5C"/>
    <w:rsid w:val="00590BB7"/>
    <w:rsid w:val="00590C24"/>
    <w:rsid w:val="00590E81"/>
    <w:rsid w:val="0059131B"/>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4400"/>
    <w:rsid w:val="005A50AF"/>
    <w:rsid w:val="005A56A6"/>
    <w:rsid w:val="005A58CD"/>
    <w:rsid w:val="005A6452"/>
    <w:rsid w:val="005A6D93"/>
    <w:rsid w:val="005A6DAC"/>
    <w:rsid w:val="005A7017"/>
    <w:rsid w:val="005A7232"/>
    <w:rsid w:val="005A7447"/>
    <w:rsid w:val="005A7670"/>
    <w:rsid w:val="005A7A10"/>
    <w:rsid w:val="005A7D28"/>
    <w:rsid w:val="005A7DA3"/>
    <w:rsid w:val="005B056F"/>
    <w:rsid w:val="005B05BD"/>
    <w:rsid w:val="005B0714"/>
    <w:rsid w:val="005B0946"/>
    <w:rsid w:val="005B0F34"/>
    <w:rsid w:val="005B1273"/>
    <w:rsid w:val="005B16AC"/>
    <w:rsid w:val="005B1D57"/>
    <w:rsid w:val="005B2683"/>
    <w:rsid w:val="005B2FB3"/>
    <w:rsid w:val="005B2FCD"/>
    <w:rsid w:val="005B3C40"/>
    <w:rsid w:val="005B4078"/>
    <w:rsid w:val="005B4504"/>
    <w:rsid w:val="005B48BA"/>
    <w:rsid w:val="005B4A8C"/>
    <w:rsid w:val="005B4D42"/>
    <w:rsid w:val="005B5DFD"/>
    <w:rsid w:val="005B60FC"/>
    <w:rsid w:val="005B6B08"/>
    <w:rsid w:val="005B6D7F"/>
    <w:rsid w:val="005B7484"/>
    <w:rsid w:val="005B7CC0"/>
    <w:rsid w:val="005B7E74"/>
    <w:rsid w:val="005C01B3"/>
    <w:rsid w:val="005C0CFB"/>
    <w:rsid w:val="005C141A"/>
    <w:rsid w:val="005C1E76"/>
    <w:rsid w:val="005C25A5"/>
    <w:rsid w:val="005C2FE2"/>
    <w:rsid w:val="005C3581"/>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D88"/>
    <w:rsid w:val="005C6F03"/>
    <w:rsid w:val="005C73A1"/>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B3A"/>
    <w:rsid w:val="005E542A"/>
    <w:rsid w:val="005E5B3C"/>
    <w:rsid w:val="005E64B5"/>
    <w:rsid w:val="005E6844"/>
    <w:rsid w:val="005E691F"/>
    <w:rsid w:val="005E71F3"/>
    <w:rsid w:val="005E7419"/>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A84"/>
    <w:rsid w:val="0060714E"/>
    <w:rsid w:val="0060795B"/>
    <w:rsid w:val="00610203"/>
    <w:rsid w:val="0061097D"/>
    <w:rsid w:val="006109A3"/>
    <w:rsid w:val="00610BA4"/>
    <w:rsid w:val="00610E12"/>
    <w:rsid w:val="0061104F"/>
    <w:rsid w:val="00611079"/>
    <w:rsid w:val="006112B7"/>
    <w:rsid w:val="006115EA"/>
    <w:rsid w:val="00611768"/>
    <w:rsid w:val="00611B43"/>
    <w:rsid w:val="006122B6"/>
    <w:rsid w:val="006129C9"/>
    <w:rsid w:val="00612F11"/>
    <w:rsid w:val="0061324C"/>
    <w:rsid w:val="00613357"/>
    <w:rsid w:val="00613611"/>
    <w:rsid w:val="00613706"/>
    <w:rsid w:val="00613B2D"/>
    <w:rsid w:val="00614B9C"/>
    <w:rsid w:val="00614EE8"/>
    <w:rsid w:val="0061508F"/>
    <w:rsid w:val="0061527C"/>
    <w:rsid w:val="006158E1"/>
    <w:rsid w:val="0061602F"/>
    <w:rsid w:val="0061653D"/>
    <w:rsid w:val="0061703A"/>
    <w:rsid w:val="00617209"/>
    <w:rsid w:val="00617924"/>
    <w:rsid w:val="00620032"/>
    <w:rsid w:val="00620272"/>
    <w:rsid w:val="00620277"/>
    <w:rsid w:val="00620B51"/>
    <w:rsid w:val="006215E1"/>
    <w:rsid w:val="0062188C"/>
    <w:rsid w:val="00621EFD"/>
    <w:rsid w:val="0062295E"/>
    <w:rsid w:val="00623231"/>
    <w:rsid w:val="00623B99"/>
    <w:rsid w:val="00623F34"/>
    <w:rsid w:val="00623F98"/>
    <w:rsid w:val="00624030"/>
    <w:rsid w:val="006251A6"/>
    <w:rsid w:val="00626532"/>
    <w:rsid w:val="00626E1D"/>
    <w:rsid w:val="00626E63"/>
    <w:rsid w:val="006272A8"/>
    <w:rsid w:val="00627C87"/>
    <w:rsid w:val="0063011B"/>
    <w:rsid w:val="006305DC"/>
    <w:rsid w:val="0063074D"/>
    <w:rsid w:val="00630CC4"/>
    <w:rsid w:val="0063142D"/>
    <w:rsid w:val="00631748"/>
    <w:rsid w:val="00631ADE"/>
    <w:rsid w:val="00631D37"/>
    <w:rsid w:val="006322C3"/>
    <w:rsid w:val="00632EE8"/>
    <w:rsid w:val="0063385D"/>
    <w:rsid w:val="00633DFB"/>
    <w:rsid w:val="00634897"/>
    <w:rsid w:val="00634DD8"/>
    <w:rsid w:val="006352CF"/>
    <w:rsid w:val="006356EE"/>
    <w:rsid w:val="00635BA4"/>
    <w:rsid w:val="00635CE8"/>
    <w:rsid w:val="00635E05"/>
    <w:rsid w:val="006361FE"/>
    <w:rsid w:val="00636B99"/>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6352"/>
    <w:rsid w:val="00657437"/>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5157"/>
    <w:rsid w:val="0066518B"/>
    <w:rsid w:val="0066535B"/>
    <w:rsid w:val="00665DEF"/>
    <w:rsid w:val="00665E14"/>
    <w:rsid w:val="00665E4C"/>
    <w:rsid w:val="0066645B"/>
    <w:rsid w:val="00667A91"/>
    <w:rsid w:val="00667DFC"/>
    <w:rsid w:val="00667F9D"/>
    <w:rsid w:val="00670101"/>
    <w:rsid w:val="00670E04"/>
    <w:rsid w:val="00671723"/>
    <w:rsid w:val="006718B8"/>
    <w:rsid w:val="00671FD9"/>
    <w:rsid w:val="006738D6"/>
    <w:rsid w:val="0067391E"/>
    <w:rsid w:val="00674CC0"/>
    <w:rsid w:val="00675ACC"/>
    <w:rsid w:val="00676485"/>
    <w:rsid w:val="00677C60"/>
    <w:rsid w:val="00680656"/>
    <w:rsid w:val="00680AAA"/>
    <w:rsid w:val="00681DA4"/>
    <w:rsid w:val="00682167"/>
    <w:rsid w:val="006825FF"/>
    <w:rsid w:val="00682F19"/>
    <w:rsid w:val="00683097"/>
    <w:rsid w:val="006835ED"/>
    <w:rsid w:val="00683A2B"/>
    <w:rsid w:val="0068417A"/>
    <w:rsid w:val="006841C0"/>
    <w:rsid w:val="00684317"/>
    <w:rsid w:val="006844B5"/>
    <w:rsid w:val="0068553A"/>
    <w:rsid w:val="00685716"/>
    <w:rsid w:val="00685E91"/>
    <w:rsid w:val="00686235"/>
    <w:rsid w:val="006864DC"/>
    <w:rsid w:val="00686C53"/>
    <w:rsid w:val="006872F2"/>
    <w:rsid w:val="006875E1"/>
    <w:rsid w:val="00687620"/>
    <w:rsid w:val="00687AFE"/>
    <w:rsid w:val="00687CD9"/>
    <w:rsid w:val="00687E61"/>
    <w:rsid w:val="006900D1"/>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519E"/>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AEE"/>
    <w:rsid w:val="006C2D27"/>
    <w:rsid w:val="006C2D62"/>
    <w:rsid w:val="006C31F6"/>
    <w:rsid w:val="006C33A2"/>
    <w:rsid w:val="006C36CA"/>
    <w:rsid w:val="006C3F52"/>
    <w:rsid w:val="006C41B1"/>
    <w:rsid w:val="006C41DD"/>
    <w:rsid w:val="006C5431"/>
    <w:rsid w:val="006C6CA0"/>
    <w:rsid w:val="006C6D0A"/>
    <w:rsid w:val="006C6FBB"/>
    <w:rsid w:val="006C780B"/>
    <w:rsid w:val="006C7F63"/>
    <w:rsid w:val="006C7F91"/>
    <w:rsid w:val="006D05A0"/>
    <w:rsid w:val="006D0A94"/>
    <w:rsid w:val="006D0D89"/>
    <w:rsid w:val="006D11B7"/>
    <w:rsid w:val="006D17AD"/>
    <w:rsid w:val="006D18A7"/>
    <w:rsid w:val="006D18DC"/>
    <w:rsid w:val="006D199D"/>
    <w:rsid w:val="006D1C0D"/>
    <w:rsid w:val="006D1F35"/>
    <w:rsid w:val="006D25C0"/>
    <w:rsid w:val="006D2A88"/>
    <w:rsid w:val="006D2BAA"/>
    <w:rsid w:val="006D2E3E"/>
    <w:rsid w:val="006D316F"/>
    <w:rsid w:val="006D3308"/>
    <w:rsid w:val="006D33F1"/>
    <w:rsid w:val="006D412A"/>
    <w:rsid w:val="006D412F"/>
    <w:rsid w:val="006D47D9"/>
    <w:rsid w:val="006D4849"/>
    <w:rsid w:val="006D4A9B"/>
    <w:rsid w:val="006D4C2C"/>
    <w:rsid w:val="006D66A5"/>
    <w:rsid w:val="006D6D9C"/>
    <w:rsid w:val="006D7FE4"/>
    <w:rsid w:val="006E019F"/>
    <w:rsid w:val="006E01CD"/>
    <w:rsid w:val="006E0ADC"/>
    <w:rsid w:val="006E0C23"/>
    <w:rsid w:val="006E0F84"/>
    <w:rsid w:val="006E1B51"/>
    <w:rsid w:val="006E1DF0"/>
    <w:rsid w:val="006E2A0D"/>
    <w:rsid w:val="006E2D21"/>
    <w:rsid w:val="006E2F9B"/>
    <w:rsid w:val="006E31F2"/>
    <w:rsid w:val="006E36D1"/>
    <w:rsid w:val="006E3937"/>
    <w:rsid w:val="006E3E34"/>
    <w:rsid w:val="006E4994"/>
    <w:rsid w:val="006E4F6C"/>
    <w:rsid w:val="006E4FD8"/>
    <w:rsid w:val="006E5469"/>
    <w:rsid w:val="006E5B37"/>
    <w:rsid w:val="006E66A5"/>
    <w:rsid w:val="006E7100"/>
    <w:rsid w:val="006E7181"/>
    <w:rsid w:val="006E740B"/>
    <w:rsid w:val="006E7682"/>
    <w:rsid w:val="006E7DE0"/>
    <w:rsid w:val="006F08ED"/>
    <w:rsid w:val="006F150A"/>
    <w:rsid w:val="006F1568"/>
    <w:rsid w:val="006F16B4"/>
    <w:rsid w:val="006F1A09"/>
    <w:rsid w:val="006F1C1A"/>
    <w:rsid w:val="006F2422"/>
    <w:rsid w:val="006F2775"/>
    <w:rsid w:val="006F2BB5"/>
    <w:rsid w:val="006F354F"/>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A4C"/>
    <w:rsid w:val="006F7E66"/>
    <w:rsid w:val="006F7FCF"/>
    <w:rsid w:val="00700B01"/>
    <w:rsid w:val="00701562"/>
    <w:rsid w:val="007017CA"/>
    <w:rsid w:val="007027FB"/>
    <w:rsid w:val="00702846"/>
    <w:rsid w:val="00702985"/>
    <w:rsid w:val="00702B2E"/>
    <w:rsid w:val="00703054"/>
    <w:rsid w:val="007032E1"/>
    <w:rsid w:val="00703A17"/>
    <w:rsid w:val="00703B3F"/>
    <w:rsid w:val="00704979"/>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21C"/>
    <w:rsid w:val="007136F8"/>
    <w:rsid w:val="007138A2"/>
    <w:rsid w:val="007138BC"/>
    <w:rsid w:val="00713F26"/>
    <w:rsid w:val="007141CD"/>
    <w:rsid w:val="00714A27"/>
    <w:rsid w:val="007153F0"/>
    <w:rsid w:val="007154C0"/>
    <w:rsid w:val="007156D9"/>
    <w:rsid w:val="00715B6D"/>
    <w:rsid w:val="00715DBF"/>
    <w:rsid w:val="00716C19"/>
    <w:rsid w:val="00716CF3"/>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986"/>
    <w:rsid w:val="00731CE8"/>
    <w:rsid w:val="00731E6E"/>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1207"/>
    <w:rsid w:val="00741F21"/>
    <w:rsid w:val="00742EC7"/>
    <w:rsid w:val="007430E4"/>
    <w:rsid w:val="007434C2"/>
    <w:rsid w:val="007434F3"/>
    <w:rsid w:val="0074498A"/>
    <w:rsid w:val="00744E35"/>
    <w:rsid w:val="0074569F"/>
    <w:rsid w:val="0074588F"/>
    <w:rsid w:val="00745A45"/>
    <w:rsid w:val="007467A0"/>
    <w:rsid w:val="00746D73"/>
    <w:rsid w:val="00747FDF"/>
    <w:rsid w:val="00750528"/>
    <w:rsid w:val="007505FB"/>
    <w:rsid w:val="007508BE"/>
    <w:rsid w:val="00750AEF"/>
    <w:rsid w:val="00750E17"/>
    <w:rsid w:val="00751998"/>
    <w:rsid w:val="0075247C"/>
    <w:rsid w:val="007524F2"/>
    <w:rsid w:val="00753E62"/>
    <w:rsid w:val="00753FD8"/>
    <w:rsid w:val="0075492A"/>
    <w:rsid w:val="00754935"/>
    <w:rsid w:val="0075506A"/>
    <w:rsid w:val="00755153"/>
    <w:rsid w:val="007554AE"/>
    <w:rsid w:val="007556D4"/>
    <w:rsid w:val="007558FF"/>
    <w:rsid w:val="00756150"/>
    <w:rsid w:val="00756C19"/>
    <w:rsid w:val="007571BE"/>
    <w:rsid w:val="007579EE"/>
    <w:rsid w:val="00757D67"/>
    <w:rsid w:val="00760197"/>
    <w:rsid w:val="0076056C"/>
    <w:rsid w:val="007626BF"/>
    <w:rsid w:val="00762CBA"/>
    <w:rsid w:val="007634B2"/>
    <w:rsid w:val="00763985"/>
    <w:rsid w:val="007644F8"/>
    <w:rsid w:val="00764C67"/>
    <w:rsid w:val="00765A32"/>
    <w:rsid w:val="00765EDF"/>
    <w:rsid w:val="00765F62"/>
    <w:rsid w:val="00766386"/>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6FD4"/>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9B9"/>
    <w:rsid w:val="00787F35"/>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5FBF"/>
    <w:rsid w:val="007A63A6"/>
    <w:rsid w:val="007A67EE"/>
    <w:rsid w:val="007A6CB1"/>
    <w:rsid w:val="007A6CCF"/>
    <w:rsid w:val="007B000A"/>
    <w:rsid w:val="007B0EC6"/>
    <w:rsid w:val="007B0F23"/>
    <w:rsid w:val="007B1135"/>
    <w:rsid w:val="007B2159"/>
    <w:rsid w:val="007B2C22"/>
    <w:rsid w:val="007B47F9"/>
    <w:rsid w:val="007B49EA"/>
    <w:rsid w:val="007B4DDC"/>
    <w:rsid w:val="007B54EB"/>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1032"/>
    <w:rsid w:val="007D118D"/>
    <w:rsid w:val="007D1298"/>
    <w:rsid w:val="007D1472"/>
    <w:rsid w:val="007D1A97"/>
    <w:rsid w:val="007D1B4B"/>
    <w:rsid w:val="007D1F81"/>
    <w:rsid w:val="007D203B"/>
    <w:rsid w:val="007D2D84"/>
    <w:rsid w:val="007D2EE1"/>
    <w:rsid w:val="007D30AE"/>
    <w:rsid w:val="007D3199"/>
    <w:rsid w:val="007D336B"/>
    <w:rsid w:val="007D3542"/>
    <w:rsid w:val="007D3755"/>
    <w:rsid w:val="007D4535"/>
    <w:rsid w:val="007D4ACC"/>
    <w:rsid w:val="007D4DD1"/>
    <w:rsid w:val="007D4E18"/>
    <w:rsid w:val="007D5057"/>
    <w:rsid w:val="007D54DC"/>
    <w:rsid w:val="007D61D5"/>
    <w:rsid w:val="007D6667"/>
    <w:rsid w:val="007D7614"/>
    <w:rsid w:val="007E0EFD"/>
    <w:rsid w:val="007E1B5B"/>
    <w:rsid w:val="007E25F3"/>
    <w:rsid w:val="007E2ACC"/>
    <w:rsid w:val="007E3B8E"/>
    <w:rsid w:val="007E3BD6"/>
    <w:rsid w:val="007E4297"/>
    <w:rsid w:val="007E58E7"/>
    <w:rsid w:val="007E5A66"/>
    <w:rsid w:val="007E5C6D"/>
    <w:rsid w:val="007E60B2"/>
    <w:rsid w:val="007E60B8"/>
    <w:rsid w:val="007E64FD"/>
    <w:rsid w:val="007E6E3D"/>
    <w:rsid w:val="007E7C2B"/>
    <w:rsid w:val="007F16A9"/>
    <w:rsid w:val="007F1B4A"/>
    <w:rsid w:val="007F2413"/>
    <w:rsid w:val="007F275D"/>
    <w:rsid w:val="007F2A15"/>
    <w:rsid w:val="007F2F22"/>
    <w:rsid w:val="007F2FDF"/>
    <w:rsid w:val="007F354C"/>
    <w:rsid w:val="007F39AC"/>
    <w:rsid w:val="007F4033"/>
    <w:rsid w:val="007F4E82"/>
    <w:rsid w:val="007F5977"/>
    <w:rsid w:val="007F5FC7"/>
    <w:rsid w:val="007F60B7"/>
    <w:rsid w:val="007F61EA"/>
    <w:rsid w:val="007F6D87"/>
    <w:rsid w:val="007F6F03"/>
    <w:rsid w:val="007F7CDB"/>
    <w:rsid w:val="00800A90"/>
    <w:rsid w:val="0080102D"/>
    <w:rsid w:val="00801C69"/>
    <w:rsid w:val="00803ACB"/>
    <w:rsid w:val="0080401F"/>
    <w:rsid w:val="008045F1"/>
    <w:rsid w:val="008047C3"/>
    <w:rsid w:val="00805348"/>
    <w:rsid w:val="00805B72"/>
    <w:rsid w:val="00805CE6"/>
    <w:rsid w:val="00806035"/>
    <w:rsid w:val="008069DE"/>
    <w:rsid w:val="008076E5"/>
    <w:rsid w:val="00807952"/>
    <w:rsid w:val="008079EC"/>
    <w:rsid w:val="00807BAE"/>
    <w:rsid w:val="008101B4"/>
    <w:rsid w:val="0081097A"/>
    <w:rsid w:val="00810C28"/>
    <w:rsid w:val="00810DEB"/>
    <w:rsid w:val="00811A6D"/>
    <w:rsid w:val="00812329"/>
    <w:rsid w:val="008126D3"/>
    <w:rsid w:val="0081290C"/>
    <w:rsid w:val="008132CC"/>
    <w:rsid w:val="00813A7A"/>
    <w:rsid w:val="00814534"/>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42B"/>
    <w:rsid w:val="008207C8"/>
    <w:rsid w:val="00821602"/>
    <w:rsid w:val="00821971"/>
    <w:rsid w:val="00821C2D"/>
    <w:rsid w:val="00822251"/>
    <w:rsid w:val="00822EB7"/>
    <w:rsid w:val="00822F69"/>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1CEC"/>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F5"/>
    <w:rsid w:val="0083620B"/>
    <w:rsid w:val="00837B97"/>
    <w:rsid w:val="00837C8C"/>
    <w:rsid w:val="008402CD"/>
    <w:rsid w:val="00840D35"/>
    <w:rsid w:val="008414CD"/>
    <w:rsid w:val="008419E4"/>
    <w:rsid w:val="00841B18"/>
    <w:rsid w:val="00841D08"/>
    <w:rsid w:val="00842062"/>
    <w:rsid w:val="00842F62"/>
    <w:rsid w:val="008433F2"/>
    <w:rsid w:val="00843F03"/>
    <w:rsid w:val="00843F3E"/>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16"/>
    <w:rsid w:val="00850467"/>
    <w:rsid w:val="008515D3"/>
    <w:rsid w:val="00851FBA"/>
    <w:rsid w:val="0085210E"/>
    <w:rsid w:val="00852354"/>
    <w:rsid w:val="008529DF"/>
    <w:rsid w:val="00852A72"/>
    <w:rsid w:val="00852D06"/>
    <w:rsid w:val="00852D58"/>
    <w:rsid w:val="008538AF"/>
    <w:rsid w:val="00853A2F"/>
    <w:rsid w:val="00853B5A"/>
    <w:rsid w:val="0085404A"/>
    <w:rsid w:val="00854722"/>
    <w:rsid w:val="00855597"/>
    <w:rsid w:val="008561B1"/>
    <w:rsid w:val="008564DC"/>
    <w:rsid w:val="008573B7"/>
    <w:rsid w:val="00857640"/>
    <w:rsid w:val="008576BF"/>
    <w:rsid w:val="00857909"/>
    <w:rsid w:val="00857BBD"/>
    <w:rsid w:val="00860D55"/>
    <w:rsid w:val="00860D64"/>
    <w:rsid w:val="00861E5C"/>
    <w:rsid w:val="00861F0D"/>
    <w:rsid w:val="00862039"/>
    <w:rsid w:val="00862210"/>
    <w:rsid w:val="00864B0B"/>
    <w:rsid w:val="00865E93"/>
    <w:rsid w:val="00866146"/>
    <w:rsid w:val="008669FD"/>
    <w:rsid w:val="00866AE0"/>
    <w:rsid w:val="00867996"/>
    <w:rsid w:val="0087025E"/>
    <w:rsid w:val="00870350"/>
    <w:rsid w:val="00870799"/>
    <w:rsid w:val="00870A58"/>
    <w:rsid w:val="00870DBA"/>
    <w:rsid w:val="00870F9C"/>
    <w:rsid w:val="00871A06"/>
    <w:rsid w:val="00871AB5"/>
    <w:rsid w:val="008723C8"/>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711"/>
    <w:rsid w:val="00894D94"/>
    <w:rsid w:val="00894E6B"/>
    <w:rsid w:val="008960D5"/>
    <w:rsid w:val="00897546"/>
    <w:rsid w:val="008A1389"/>
    <w:rsid w:val="008A23A6"/>
    <w:rsid w:val="008A2553"/>
    <w:rsid w:val="008A2802"/>
    <w:rsid w:val="008A2A48"/>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F1"/>
    <w:rsid w:val="008A691B"/>
    <w:rsid w:val="008A6AEF"/>
    <w:rsid w:val="008A7342"/>
    <w:rsid w:val="008A7A82"/>
    <w:rsid w:val="008A7D5F"/>
    <w:rsid w:val="008B02A1"/>
    <w:rsid w:val="008B0518"/>
    <w:rsid w:val="008B157A"/>
    <w:rsid w:val="008B15B3"/>
    <w:rsid w:val="008B1709"/>
    <w:rsid w:val="008B1D5C"/>
    <w:rsid w:val="008B1F59"/>
    <w:rsid w:val="008B2F00"/>
    <w:rsid w:val="008B2F42"/>
    <w:rsid w:val="008B4795"/>
    <w:rsid w:val="008B4B01"/>
    <w:rsid w:val="008B4DCD"/>
    <w:rsid w:val="008B50A2"/>
    <w:rsid w:val="008B55AD"/>
    <w:rsid w:val="008B58DC"/>
    <w:rsid w:val="008B5DF2"/>
    <w:rsid w:val="008B6194"/>
    <w:rsid w:val="008B6BBD"/>
    <w:rsid w:val="008B6D7F"/>
    <w:rsid w:val="008B7044"/>
    <w:rsid w:val="008B71DB"/>
    <w:rsid w:val="008B7795"/>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38A"/>
    <w:rsid w:val="008C69B4"/>
    <w:rsid w:val="008C6C74"/>
    <w:rsid w:val="008C6D1C"/>
    <w:rsid w:val="008C6F29"/>
    <w:rsid w:val="008C724B"/>
    <w:rsid w:val="008C7805"/>
    <w:rsid w:val="008D15F2"/>
    <w:rsid w:val="008D1CBB"/>
    <w:rsid w:val="008D2047"/>
    <w:rsid w:val="008D2418"/>
    <w:rsid w:val="008D2557"/>
    <w:rsid w:val="008D27C8"/>
    <w:rsid w:val="008D2B8E"/>
    <w:rsid w:val="008D36C7"/>
    <w:rsid w:val="008D377E"/>
    <w:rsid w:val="008D395A"/>
    <w:rsid w:val="008D3E48"/>
    <w:rsid w:val="008D40AD"/>
    <w:rsid w:val="008D4149"/>
    <w:rsid w:val="008D432A"/>
    <w:rsid w:val="008D4BC8"/>
    <w:rsid w:val="008D4F48"/>
    <w:rsid w:val="008D5C3C"/>
    <w:rsid w:val="008D655F"/>
    <w:rsid w:val="008D6FBF"/>
    <w:rsid w:val="008D78AA"/>
    <w:rsid w:val="008D7B58"/>
    <w:rsid w:val="008D7FAA"/>
    <w:rsid w:val="008E0D0A"/>
    <w:rsid w:val="008E1910"/>
    <w:rsid w:val="008E254C"/>
    <w:rsid w:val="008E2CE7"/>
    <w:rsid w:val="008E3204"/>
    <w:rsid w:val="008E3D38"/>
    <w:rsid w:val="008E46C5"/>
    <w:rsid w:val="008E483E"/>
    <w:rsid w:val="008E4C17"/>
    <w:rsid w:val="008E4FCE"/>
    <w:rsid w:val="008E590C"/>
    <w:rsid w:val="008E5C13"/>
    <w:rsid w:val="008E5E47"/>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7DB"/>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C33"/>
    <w:rsid w:val="00903E71"/>
    <w:rsid w:val="00904528"/>
    <w:rsid w:val="0090457C"/>
    <w:rsid w:val="00904694"/>
    <w:rsid w:val="00904CCD"/>
    <w:rsid w:val="00904EC8"/>
    <w:rsid w:val="00905094"/>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86B"/>
    <w:rsid w:val="00912897"/>
    <w:rsid w:val="009129D9"/>
    <w:rsid w:val="00912FB9"/>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A4D"/>
    <w:rsid w:val="00921828"/>
    <w:rsid w:val="00921A3A"/>
    <w:rsid w:val="0092241D"/>
    <w:rsid w:val="00922582"/>
    <w:rsid w:val="009227D3"/>
    <w:rsid w:val="00922B74"/>
    <w:rsid w:val="009231A6"/>
    <w:rsid w:val="009231BE"/>
    <w:rsid w:val="009234E0"/>
    <w:rsid w:val="00923A40"/>
    <w:rsid w:val="00923E32"/>
    <w:rsid w:val="00924D23"/>
    <w:rsid w:val="00924EFA"/>
    <w:rsid w:val="00924F9F"/>
    <w:rsid w:val="00925FDC"/>
    <w:rsid w:val="009261A4"/>
    <w:rsid w:val="009262BC"/>
    <w:rsid w:val="00926777"/>
    <w:rsid w:val="009269A3"/>
    <w:rsid w:val="00927F7B"/>
    <w:rsid w:val="009304C6"/>
    <w:rsid w:val="009308A9"/>
    <w:rsid w:val="009308AF"/>
    <w:rsid w:val="009308DD"/>
    <w:rsid w:val="00930C3B"/>
    <w:rsid w:val="00931178"/>
    <w:rsid w:val="00931196"/>
    <w:rsid w:val="009311F6"/>
    <w:rsid w:val="009312DF"/>
    <w:rsid w:val="00931CA2"/>
    <w:rsid w:val="00931F4C"/>
    <w:rsid w:val="009326A5"/>
    <w:rsid w:val="00932804"/>
    <w:rsid w:val="00932AB5"/>
    <w:rsid w:val="00932F2C"/>
    <w:rsid w:val="009331DD"/>
    <w:rsid w:val="009333F4"/>
    <w:rsid w:val="009339B1"/>
    <w:rsid w:val="00933C6A"/>
    <w:rsid w:val="00933D6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DA1"/>
    <w:rsid w:val="0094428A"/>
    <w:rsid w:val="00944AFF"/>
    <w:rsid w:val="00945883"/>
    <w:rsid w:val="00945A5A"/>
    <w:rsid w:val="009464DC"/>
    <w:rsid w:val="0094676C"/>
    <w:rsid w:val="009467B7"/>
    <w:rsid w:val="009468BD"/>
    <w:rsid w:val="009471CE"/>
    <w:rsid w:val="0094774E"/>
    <w:rsid w:val="00947929"/>
    <w:rsid w:val="00947970"/>
    <w:rsid w:val="009511B8"/>
    <w:rsid w:val="0095143F"/>
    <w:rsid w:val="0095165A"/>
    <w:rsid w:val="0095197A"/>
    <w:rsid w:val="0095198E"/>
    <w:rsid w:val="00951E52"/>
    <w:rsid w:val="00952960"/>
    <w:rsid w:val="009532E5"/>
    <w:rsid w:val="00953560"/>
    <w:rsid w:val="00953E26"/>
    <w:rsid w:val="0095449E"/>
    <w:rsid w:val="009544CC"/>
    <w:rsid w:val="0095509B"/>
    <w:rsid w:val="009550BE"/>
    <w:rsid w:val="0095543F"/>
    <w:rsid w:val="00955D7D"/>
    <w:rsid w:val="00956213"/>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98C"/>
    <w:rsid w:val="0096298D"/>
    <w:rsid w:val="00962A42"/>
    <w:rsid w:val="00962D31"/>
    <w:rsid w:val="009632FE"/>
    <w:rsid w:val="0096411B"/>
    <w:rsid w:val="00965176"/>
    <w:rsid w:val="00965310"/>
    <w:rsid w:val="009666F3"/>
    <w:rsid w:val="009670DA"/>
    <w:rsid w:val="00967B7D"/>
    <w:rsid w:val="0097082F"/>
    <w:rsid w:val="00970DF5"/>
    <w:rsid w:val="00972CAE"/>
    <w:rsid w:val="009733C6"/>
    <w:rsid w:val="00973554"/>
    <w:rsid w:val="009736CB"/>
    <w:rsid w:val="009739EC"/>
    <w:rsid w:val="00974778"/>
    <w:rsid w:val="009750B4"/>
    <w:rsid w:val="009757C7"/>
    <w:rsid w:val="00975871"/>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597"/>
    <w:rsid w:val="00984A54"/>
    <w:rsid w:val="00984FAC"/>
    <w:rsid w:val="0098552D"/>
    <w:rsid w:val="00985A14"/>
    <w:rsid w:val="0098618C"/>
    <w:rsid w:val="00986515"/>
    <w:rsid w:val="00986DA8"/>
    <w:rsid w:val="00987690"/>
    <w:rsid w:val="009876D6"/>
    <w:rsid w:val="00987AF8"/>
    <w:rsid w:val="00987C86"/>
    <w:rsid w:val="00990209"/>
    <w:rsid w:val="009902C4"/>
    <w:rsid w:val="00990459"/>
    <w:rsid w:val="00990D84"/>
    <w:rsid w:val="00991518"/>
    <w:rsid w:val="00991FF6"/>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6B9"/>
    <w:rsid w:val="009A2EB8"/>
    <w:rsid w:val="009A2F82"/>
    <w:rsid w:val="009A3664"/>
    <w:rsid w:val="009A3A18"/>
    <w:rsid w:val="009A3D03"/>
    <w:rsid w:val="009A3D0D"/>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137"/>
    <w:rsid w:val="009B2616"/>
    <w:rsid w:val="009B291A"/>
    <w:rsid w:val="009B2C2E"/>
    <w:rsid w:val="009B326C"/>
    <w:rsid w:val="009B3936"/>
    <w:rsid w:val="009B4814"/>
    <w:rsid w:val="009B530C"/>
    <w:rsid w:val="009B55A3"/>
    <w:rsid w:val="009B5F62"/>
    <w:rsid w:val="009B624E"/>
    <w:rsid w:val="009B62C7"/>
    <w:rsid w:val="009B65D6"/>
    <w:rsid w:val="009B678E"/>
    <w:rsid w:val="009B6B62"/>
    <w:rsid w:val="009B6BE3"/>
    <w:rsid w:val="009B6E8C"/>
    <w:rsid w:val="009B6EEA"/>
    <w:rsid w:val="009B7458"/>
    <w:rsid w:val="009B7562"/>
    <w:rsid w:val="009B7A7E"/>
    <w:rsid w:val="009B7E37"/>
    <w:rsid w:val="009C0CE7"/>
    <w:rsid w:val="009C0D15"/>
    <w:rsid w:val="009C0EB9"/>
    <w:rsid w:val="009C0F23"/>
    <w:rsid w:val="009C12C6"/>
    <w:rsid w:val="009C163C"/>
    <w:rsid w:val="009C16EF"/>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D0398"/>
    <w:rsid w:val="009D0A3A"/>
    <w:rsid w:val="009D0F7C"/>
    <w:rsid w:val="009D10B6"/>
    <w:rsid w:val="009D1372"/>
    <w:rsid w:val="009D1B20"/>
    <w:rsid w:val="009D1D06"/>
    <w:rsid w:val="009D2145"/>
    <w:rsid w:val="009D2638"/>
    <w:rsid w:val="009D2B2E"/>
    <w:rsid w:val="009D3273"/>
    <w:rsid w:val="009D34E1"/>
    <w:rsid w:val="009D35FD"/>
    <w:rsid w:val="009D4AC5"/>
    <w:rsid w:val="009D4F6E"/>
    <w:rsid w:val="009D5856"/>
    <w:rsid w:val="009D6369"/>
    <w:rsid w:val="009D6C81"/>
    <w:rsid w:val="009D6DC0"/>
    <w:rsid w:val="009D7B81"/>
    <w:rsid w:val="009D7B9D"/>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61F8"/>
    <w:rsid w:val="009E689C"/>
    <w:rsid w:val="009E76D8"/>
    <w:rsid w:val="009E7D4E"/>
    <w:rsid w:val="009F0239"/>
    <w:rsid w:val="009F0CEB"/>
    <w:rsid w:val="009F117B"/>
    <w:rsid w:val="009F2445"/>
    <w:rsid w:val="009F25F1"/>
    <w:rsid w:val="009F2BC9"/>
    <w:rsid w:val="009F3368"/>
    <w:rsid w:val="009F33E7"/>
    <w:rsid w:val="009F3936"/>
    <w:rsid w:val="009F3964"/>
    <w:rsid w:val="009F3C6F"/>
    <w:rsid w:val="009F4225"/>
    <w:rsid w:val="009F45B8"/>
    <w:rsid w:val="009F47B1"/>
    <w:rsid w:val="009F4899"/>
    <w:rsid w:val="009F489F"/>
    <w:rsid w:val="009F53A5"/>
    <w:rsid w:val="009F559C"/>
    <w:rsid w:val="009F5E90"/>
    <w:rsid w:val="009F60A2"/>
    <w:rsid w:val="009F619C"/>
    <w:rsid w:val="009F6471"/>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A75"/>
    <w:rsid w:val="00A10D6E"/>
    <w:rsid w:val="00A10FFC"/>
    <w:rsid w:val="00A1103B"/>
    <w:rsid w:val="00A12B1A"/>
    <w:rsid w:val="00A131F7"/>
    <w:rsid w:val="00A13772"/>
    <w:rsid w:val="00A1386E"/>
    <w:rsid w:val="00A138EB"/>
    <w:rsid w:val="00A14FC7"/>
    <w:rsid w:val="00A1540A"/>
    <w:rsid w:val="00A15DBB"/>
    <w:rsid w:val="00A160E7"/>
    <w:rsid w:val="00A168D7"/>
    <w:rsid w:val="00A1692E"/>
    <w:rsid w:val="00A17733"/>
    <w:rsid w:val="00A17BDC"/>
    <w:rsid w:val="00A201CB"/>
    <w:rsid w:val="00A20876"/>
    <w:rsid w:val="00A20CE2"/>
    <w:rsid w:val="00A20F68"/>
    <w:rsid w:val="00A21476"/>
    <w:rsid w:val="00A2164C"/>
    <w:rsid w:val="00A21B5A"/>
    <w:rsid w:val="00A21C14"/>
    <w:rsid w:val="00A22091"/>
    <w:rsid w:val="00A222E7"/>
    <w:rsid w:val="00A223D7"/>
    <w:rsid w:val="00A23329"/>
    <w:rsid w:val="00A235E6"/>
    <w:rsid w:val="00A23CBA"/>
    <w:rsid w:val="00A23D50"/>
    <w:rsid w:val="00A23F54"/>
    <w:rsid w:val="00A245C0"/>
    <w:rsid w:val="00A250B0"/>
    <w:rsid w:val="00A256C8"/>
    <w:rsid w:val="00A25D16"/>
    <w:rsid w:val="00A25E8E"/>
    <w:rsid w:val="00A260FC"/>
    <w:rsid w:val="00A26173"/>
    <w:rsid w:val="00A2648D"/>
    <w:rsid w:val="00A26556"/>
    <w:rsid w:val="00A26577"/>
    <w:rsid w:val="00A26B90"/>
    <w:rsid w:val="00A271CB"/>
    <w:rsid w:val="00A27648"/>
    <w:rsid w:val="00A27D9F"/>
    <w:rsid w:val="00A30632"/>
    <w:rsid w:val="00A30E2A"/>
    <w:rsid w:val="00A316E8"/>
    <w:rsid w:val="00A32325"/>
    <w:rsid w:val="00A32590"/>
    <w:rsid w:val="00A32853"/>
    <w:rsid w:val="00A32EEE"/>
    <w:rsid w:val="00A33405"/>
    <w:rsid w:val="00A3349A"/>
    <w:rsid w:val="00A33AE1"/>
    <w:rsid w:val="00A33B91"/>
    <w:rsid w:val="00A340E6"/>
    <w:rsid w:val="00A351F6"/>
    <w:rsid w:val="00A352C9"/>
    <w:rsid w:val="00A3557E"/>
    <w:rsid w:val="00A35992"/>
    <w:rsid w:val="00A35E82"/>
    <w:rsid w:val="00A3620F"/>
    <w:rsid w:val="00A362B9"/>
    <w:rsid w:val="00A366BE"/>
    <w:rsid w:val="00A372AA"/>
    <w:rsid w:val="00A37A01"/>
    <w:rsid w:val="00A401A4"/>
    <w:rsid w:val="00A4033E"/>
    <w:rsid w:val="00A407FB"/>
    <w:rsid w:val="00A40813"/>
    <w:rsid w:val="00A41135"/>
    <w:rsid w:val="00A412E3"/>
    <w:rsid w:val="00A41522"/>
    <w:rsid w:val="00A41A5E"/>
    <w:rsid w:val="00A41A8A"/>
    <w:rsid w:val="00A41BB6"/>
    <w:rsid w:val="00A41E47"/>
    <w:rsid w:val="00A42A0C"/>
    <w:rsid w:val="00A43504"/>
    <w:rsid w:val="00A437E3"/>
    <w:rsid w:val="00A439FC"/>
    <w:rsid w:val="00A43DCB"/>
    <w:rsid w:val="00A44141"/>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318"/>
    <w:rsid w:val="00A55032"/>
    <w:rsid w:val="00A55107"/>
    <w:rsid w:val="00A553B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67E8C"/>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5E4"/>
    <w:rsid w:val="00A74649"/>
    <w:rsid w:val="00A76E4D"/>
    <w:rsid w:val="00A7715B"/>
    <w:rsid w:val="00A8094B"/>
    <w:rsid w:val="00A80DF3"/>
    <w:rsid w:val="00A8127D"/>
    <w:rsid w:val="00A817CC"/>
    <w:rsid w:val="00A818DB"/>
    <w:rsid w:val="00A81AA3"/>
    <w:rsid w:val="00A81D8D"/>
    <w:rsid w:val="00A822CC"/>
    <w:rsid w:val="00A82985"/>
    <w:rsid w:val="00A82B86"/>
    <w:rsid w:val="00A83E3C"/>
    <w:rsid w:val="00A83F7E"/>
    <w:rsid w:val="00A84061"/>
    <w:rsid w:val="00A85BBF"/>
    <w:rsid w:val="00A85BC3"/>
    <w:rsid w:val="00A85E5B"/>
    <w:rsid w:val="00A860DF"/>
    <w:rsid w:val="00A86F72"/>
    <w:rsid w:val="00A87888"/>
    <w:rsid w:val="00A87A1A"/>
    <w:rsid w:val="00A90913"/>
    <w:rsid w:val="00A91743"/>
    <w:rsid w:val="00A91AAE"/>
    <w:rsid w:val="00A920D6"/>
    <w:rsid w:val="00A92702"/>
    <w:rsid w:val="00A92725"/>
    <w:rsid w:val="00A9378B"/>
    <w:rsid w:val="00A93F8A"/>
    <w:rsid w:val="00A94021"/>
    <w:rsid w:val="00A941ED"/>
    <w:rsid w:val="00A941FE"/>
    <w:rsid w:val="00A94A6D"/>
    <w:rsid w:val="00A94AC5"/>
    <w:rsid w:val="00A94B8C"/>
    <w:rsid w:val="00A952E5"/>
    <w:rsid w:val="00A95835"/>
    <w:rsid w:val="00A95899"/>
    <w:rsid w:val="00A95B55"/>
    <w:rsid w:val="00A95E09"/>
    <w:rsid w:val="00A9619E"/>
    <w:rsid w:val="00A9681C"/>
    <w:rsid w:val="00A96DA8"/>
    <w:rsid w:val="00A97319"/>
    <w:rsid w:val="00A97402"/>
    <w:rsid w:val="00A97B70"/>
    <w:rsid w:val="00AA0084"/>
    <w:rsid w:val="00AA14C9"/>
    <w:rsid w:val="00AA1ABE"/>
    <w:rsid w:val="00AA1C0F"/>
    <w:rsid w:val="00AA2DE6"/>
    <w:rsid w:val="00AA30F2"/>
    <w:rsid w:val="00AA32AE"/>
    <w:rsid w:val="00AA33EC"/>
    <w:rsid w:val="00AA3538"/>
    <w:rsid w:val="00AA4266"/>
    <w:rsid w:val="00AA4EBC"/>
    <w:rsid w:val="00AA540F"/>
    <w:rsid w:val="00AA5553"/>
    <w:rsid w:val="00AA5E1F"/>
    <w:rsid w:val="00AA640E"/>
    <w:rsid w:val="00AA6781"/>
    <w:rsid w:val="00AA6920"/>
    <w:rsid w:val="00AA6BFC"/>
    <w:rsid w:val="00AA6EC3"/>
    <w:rsid w:val="00AA6FDD"/>
    <w:rsid w:val="00AA777A"/>
    <w:rsid w:val="00AB11C0"/>
    <w:rsid w:val="00AB1AF9"/>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BB0"/>
    <w:rsid w:val="00AC1259"/>
    <w:rsid w:val="00AC24F4"/>
    <w:rsid w:val="00AC3A6E"/>
    <w:rsid w:val="00AC3F14"/>
    <w:rsid w:val="00AC47F4"/>
    <w:rsid w:val="00AC4862"/>
    <w:rsid w:val="00AC52D3"/>
    <w:rsid w:val="00AC5B31"/>
    <w:rsid w:val="00AC600D"/>
    <w:rsid w:val="00AC6760"/>
    <w:rsid w:val="00AC7A82"/>
    <w:rsid w:val="00AC7BA1"/>
    <w:rsid w:val="00AC7BCB"/>
    <w:rsid w:val="00AC7C21"/>
    <w:rsid w:val="00AC7ED5"/>
    <w:rsid w:val="00AD0094"/>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ABA"/>
    <w:rsid w:val="00AD54EE"/>
    <w:rsid w:val="00AD576B"/>
    <w:rsid w:val="00AD6017"/>
    <w:rsid w:val="00AD63A0"/>
    <w:rsid w:val="00AD6773"/>
    <w:rsid w:val="00AD6C82"/>
    <w:rsid w:val="00AD6DE8"/>
    <w:rsid w:val="00AE0446"/>
    <w:rsid w:val="00AE056B"/>
    <w:rsid w:val="00AE0AEE"/>
    <w:rsid w:val="00AE0E40"/>
    <w:rsid w:val="00AE1573"/>
    <w:rsid w:val="00AE1BFE"/>
    <w:rsid w:val="00AE2A84"/>
    <w:rsid w:val="00AE2E19"/>
    <w:rsid w:val="00AE31A7"/>
    <w:rsid w:val="00AE37BC"/>
    <w:rsid w:val="00AE3D6F"/>
    <w:rsid w:val="00AE3FCA"/>
    <w:rsid w:val="00AE4002"/>
    <w:rsid w:val="00AE4B6F"/>
    <w:rsid w:val="00AE4EE5"/>
    <w:rsid w:val="00AE4FB4"/>
    <w:rsid w:val="00AE5A96"/>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70F7"/>
    <w:rsid w:val="00AF7110"/>
    <w:rsid w:val="00AF76F4"/>
    <w:rsid w:val="00AF7DDA"/>
    <w:rsid w:val="00AF7F9A"/>
    <w:rsid w:val="00B004F8"/>
    <w:rsid w:val="00B00B22"/>
    <w:rsid w:val="00B01947"/>
    <w:rsid w:val="00B01C94"/>
    <w:rsid w:val="00B0317C"/>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E6"/>
    <w:rsid w:val="00B17816"/>
    <w:rsid w:val="00B17ABF"/>
    <w:rsid w:val="00B208A4"/>
    <w:rsid w:val="00B212BE"/>
    <w:rsid w:val="00B21408"/>
    <w:rsid w:val="00B21435"/>
    <w:rsid w:val="00B21F4F"/>
    <w:rsid w:val="00B224AD"/>
    <w:rsid w:val="00B231D4"/>
    <w:rsid w:val="00B232DB"/>
    <w:rsid w:val="00B2398D"/>
    <w:rsid w:val="00B23D25"/>
    <w:rsid w:val="00B23E33"/>
    <w:rsid w:val="00B24EA6"/>
    <w:rsid w:val="00B24FD4"/>
    <w:rsid w:val="00B2570B"/>
    <w:rsid w:val="00B25905"/>
    <w:rsid w:val="00B25CCF"/>
    <w:rsid w:val="00B279F4"/>
    <w:rsid w:val="00B27A99"/>
    <w:rsid w:val="00B301F9"/>
    <w:rsid w:val="00B30459"/>
    <w:rsid w:val="00B31369"/>
    <w:rsid w:val="00B318DF"/>
    <w:rsid w:val="00B31BF4"/>
    <w:rsid w:val="00B323AF"/>
    <w:rsid w:val="00B32642"/>
    <w:rsid w:val="00B33949"/>
    <w:rsid w:val="00B34415"/>
    <w:rsid w:val="00B348DD"/>
    <w:rsid w:val="00B34C0C"/>
    <w:rsid w:val="00B35479"/>
    <w:rsid w:val="00B359D8"/>
    <w:rsid w:val="00B35CA3"/>
    <w:rsid w:val="00B36DCF"/>
    <w:rsid w:val="00B36F7C"/>
    <w:rsid w:val="00B37106"/>
    <w:rsid w:val="00B3743B"/>
    <w:rsid w:val="00B37D52"/>
    <w:rsid w:val="00B401B0"/>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48D"/>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35B"/>
    <w:rsid w:val="00B5544C"/>
    <w:rsid w:val="00B559AE"/>
    <w:rsid w:val="00B55B12"/>
    <w:rsid w:val="00B56690"/>
    <w:rsid w:val="00B566D3"/>
    <w:rsid w:val="00B568BC"/>
    <w:rsid w:val="00B578EB"/>
    <w:rsid w:val="00B6041E"/>
    <w:rsid w:val="00B60F7A"/>
    <w:rsid w:val="00B613DE"/>
    <w:rsid w:val="00B61C3C"/>
    <w:rsid w:val="00B62078"/>
    <w:rsid w:val="00B62940"/>
    <w:rsid w:val="00B63C05"/>
    <w:rsid w:val="00B63C44"/>
    <w:rsid w:val="00B6434C"/>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6B3"/>
    <w:rsid w:val="00B737D6"/>
    <w:rsid w:val="00B73853"/>
    <w:rsid w:val="00B73CD0"/>
    <w:rsid w:val="00B743F3"/>
    <w:rsid w:val="00B74442"/>
    <w:rsid w:val="00B74B9B"/>
    <w:rsid w:val="00B75105"/>
    <w:rsid w:val="00B75B74"/>
    <w:rsid w:val="00B75B76"/>
    <w:rsid w:val="00B75ECD"/>
    <w:rsid w:val="00B75F83"/>
    <w:rsid w:val="00B762A7"/>
    <w:rsid w:val="00B762F2"/>
    <w:rsid w:val="00B76755"/>
    <w:rsid w:val="00B76AB4"/>
    <w:rsid w:val="00B76D5F"/>
    <w:rsid w:val="00B77592"/>
    <w:rsid w:val="00B77712"/>
    <w:rsid w:val="00B77B14"/>
    <w:rsid w:val="00B802EE"/>
    <w:rsid w:val="00B8072A"/>
    <w:rsid w:val="00B80E1C"/>
    <w:rsid w:val="00B81227"/>
    <w:rsid w:val="00B81405"/>
    <w:rsid w:val="00B81421"/>
    <w:rsid w:val="00B81C82"/>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A8B"/>
    <w:rsid w:val="00B86F63"/>
    <w:rsid w:val="00B872F4"/>
    <w:rsid w:val="00B87BBC"/>
    <w:rsid w:val="00B901C7"/>
    <w:rsid w:val="00B904F5"/>
    <w:rsid w:val="00B90840"/>
    <w:rsid w:val="00B9098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6816"/>
    <w:rsid w:val="00B96AA9"/>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480B"/>
    <w:rsid w:val="00BA481D"/>
    <w:rsid w:val="00BA4AAB"/>
    <w:rsid w:val="00BA58DD"/>
    <w:rsid w:val="00BA599F"/>
    <w:rsid w:val="00BA5D74"/>
    <w:rsid w:val="00BA6923"/>
    <w:rsid w:val="00BA6BB7"/>
    <w:rsid w:val="00BA70CE"/>
    <w:rsid w:val="00BA738D"/>
    <w:rsid w:val="00BA777E"/>
    <w:rsid w:val="00BA7AF0"/>
    <w:rsid w:val="00BB0537"/>
    <w:rsid w:val="00BB0897"/>
    <w:rsid w:val="00BB0C02"/>
    <w:rsid w:val="00BB1415"/>
    <w:rsid w:val="00BB1A5D"/>
    <w:rsid w:val="00BB1E75"/>
    <w:rsid w:val="00BB22E7"/>
    <w:rsid w:val="00BB34A3"/>
    <w:rsid w:val="00BB34D9"/>
    <w:rsid w:val="00BB3D4F"/>
    <w:rsid w:val="00BB3F3D"/>
    <w:rsid w:val="00BB45EA"/>
    <w:rsid w:val="00BB476F"/>
    <w:rsid w:val="00BB4B5A"/>
    <w:rsid w:val="00BB5571"/>
    <w:rsid w:val="00BB59FB"/>
    <w:rsid w:val="00BB69D8"/>
    <w:rsid w:val="00BB6C44"/>
    <w:rsid w:val="00BB6C71"/>
    <w:rsid w:val="00BB6D75"/>
    <w:rsid w:val="00BB79F6"/>
    <w:rsid w:val="00BC005F"/>
    <w:rsid w:val="00BC0205"/>
    <w:rsid w:val="00BC107D"/>
    <w:rsid w:val="00BC1479"/>
    <w:rsid w:val="00BC1A0C"/>
    <w:rsid w:val="00BC225C"/>
    <w:rsid w:val="00BC2C3D"/>
    <w:rsid w:val="00BC2DC4"/>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6DB"/>
    <w:rsid w:val="00BD1B8F"/>
    <w:rsid w:val="00BD1C2D"/>
    <w:rsid w:val="00BD216F"/>
    <w:rsid w:val="00BD23AF"/>
    <w:rsid w:val="00BD279C"/>
    <w:rsid w:val="00BD3831"/>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E0458"/>
    <w:rsid w:val="00BE07DF"/>
    <w:rsid w:val="00BE08FB"/>
    <w:rsid w:val="00BE09BE"/>
    <w:rsid w:val="00BE09E6"/>
    <w:rsid w:val="00BE0D14"/>
    <w:rsid w:val="00BE0D62"/>
    <w:rsid w:val="00BE142E"/>
    <w:rsid w:val="00BE1A3F"/>
    <w:rsid w:val="00BE2015"/>
    <w:rsid w:val="00BE2425"/>
    <w:rsid w:val="00BE2CC5"/>
    <w:rsid w:val="00BE309B"/>
    <w:rsid w:val="00BE3721"/>
    <w:rsid w:val="00BE3C37"/>
    <w:rsid w:val="00BE3D82"/>
    <w:rsid w:val="00BE3FD6"/>
    <w:rsid w:val="00BE43C4"/>
    <w:rsid w:val="00BE468C"/>
    <w:rsid w:val="00BE47EA"/>
    <w:rsid w:val="00BE4A2E"/>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0A1C"/>
    <w:rsid w:val="00BF183F"/>
    <w:rsid w:val="00BF205B"/>
    <w:rsid w:val="00BF21F4"/>
    <w:rsid w:val="00BF252B"/>
    <w:rsid w:val="00BF2A20"/>
    <w:rsid w:val="00BF2BA3"/>
    <w:rsid w:val="00BF2DDA"/>
    <w:rsid w:val="00BF2F34"/>
    <w:rsid w:val="00BF315F"/>
    <w:rsid w:val="00BF330F"/>
    <w:rsid w:val="00BF38EB"/>
    <w:rsid w:val="00BF3C9B"/>
    <w:rsid w:val="00BF4593"/>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948"/>
    <w:rsid w:val="00C05B54"/>
    <w:rsid w:val="00C06F3F"/>
    <w:rsid w:val="00C07440"/>
    <w:rsid w:val="00C10251"/>
    <w:rsid w:val="00C10A98"/>
    <w:rsid w:val="00C10D80"/>
    <w:rsid w:val="00C1104C"/>
    <w:rsid w:val="00C1154D"/>
    <w:rsid w:val="00C11EC7"/>
    <w:rsid w:val="00C12D95"/>
    <w:rsid w:val="00C12DB4"/>
    <w:rsid w:val="00C12F6C"/>
    <w:rsid w:val="00C13016"/>
    <w:rsid w:val="00C13183"/>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4426"/>
    <w:rsid w:val="00C244B7"/>
    <w:rsid w:val="00C24808"/>
    <w:rsid w:val="00C248C3"/>
    <w:rsid w:val="00C253CC"/>
    <w:rsid w:val="00C254AF"/>
    <w:rsid w:val="00C25630"/>
    <w:rsid w:val="00C260CF"/>
    <w:rsid w:val="00C260F9"/>
    <w:rsid w:val="00C262C8"/>
    <w:rsid w:val="00C266C8"/>
    <w:rsid w:val="00C267EA"/>
    <w:rsid w:val="00C2697D"/>
    <w:rsid w:val="00C26F78"/>
    <w:rsid w:val="00C27101"/>
    <w:rsid w:val="00C273AF"/>
    <w:rsid w:val="00C27532"/>
    <w:rsid w:val="00C27907"/>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222"/>
    <w:rsid w:val="00C438BB"/>
    <w:rsid w:val="00C43D9B"/>
    <w:rsid w:val="00C44016"/>
    <w:rsid w:val="00C4425C"/>
    <w:rsid w:val="00C442A2"/>
    <w:rsid w:val="00C44364"/>
    <w:rsid w:val="00C4470E"/>
    <w:rsid w:val="00C44DF2"/>
    <w:rsid w:val="00C44ED1"/>
    <w:rsid w:val="00C45D82"/>
    <w:rsid w:val="00C45D8C"/>
    <w:rsid w:val="00C4608B"/>
    <w:rsid w:val="00C46629"/>
    <w:rsid w:val="00C468E8"/>
    <w:rsid w:val="00C477E9"/>
    <w:rsid w:val="00C477F7"/>
    <w:rsid w:val="00C47E9E"/>
    <w:rsid w:val="00C47F48"/>
    <w:rsid w:val="00C5026C"/>
    <w:rsid w:val="00C50993"/>
    <w:rsid w:val="00C50DF8"/>
    <w:rsid w:val="00C524E0"/>
    <w:rsid w:val="00C52CC7"/>
    <w:rsid w:val="00C52DCB"/>
    <w:rsid w:val="00C53098"/>
    <w:rsid w:val="00C531BC"/>
    <w:rsid w:val="00C53779"/>
    <w:rsid w:val="00C53D1B"/>
    <w:rsid w:val="00C54486"/>
    <w:rsid w:val="00C547B8"/>
    <w:rsid w:val="00C55384"/>
    <w:rsid w:val="00C5566A"/>
    <w:rsid w:val="00C5701B"/>
    <w:rsid w:val="00C5707B"/>
    <w:rsid w:val="00C5719A"/>
    <w:rsid w:val="00C57225"/>
    <w:rsid w:val="00C57618"/>
    <w:rsid w:val="00C576EE"/>
    <w:rsid w:val="00C57E2A"/>
    <w:rsid w:val="00C6038A"/>
    <w:rsid w:val="00C60ABD"/>
    <w:rsid w:val="00C60BB5"/>
    <w:rsid w:val="00C60D7D"/>
    <w:rsid w:val="00C61066"/>
    <w:rsid w:val="00C6117A"/>
    <w:rsid w:val="00C61234"/>
    <w:rsid w:val="00C619EF"/>
    <w:rsid w:val="00C6295D"/>
    <w:rsid w:val="00C6310C"/>
    <w:rsid w:val="00C632DA"/>
    <w:rsid w:val="00C63ACC"/>
    <w:rsid w:val="00C63DAC"/>
    <w:rsid w:val="00C63F79"/>
    <w:rsid w:val="00C6460D"/>
    <w:rsid w:val="00C65065"/>
    <w:rsid w:val="00C6533C"/>
    <w:rsid w:val="00C6582D"/>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77F2C"/>
    <w:rsid w:val="00C80677"/>
    <w:rsid w:val="00C8078E"/>
    <w:rsid w:val="00C81108"/>
    <w:rsid w:val="00C81539"/>
    <w:rsid w:val="00C81E7B"/>
    <w:rsid w:val="00C82A6D"/>
    <w:rsid w:val="00C82BBC"/>
    <w:rsid w:val="00C838CC"/>
    <w:rsid w:val="00C83CC3"/>
    <w:rsid w:val="00C8597E"/>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761"/>
    <w:rsid w:val="00C9593E"/>
    <w:rsid w:val="00C9634B"/>
    <w:rsid w:val="00C966C3"/>
    <w:rsid w:val="00C9698F"/>
    <w:rsid w:val="00C971DF"/>
    <w:rsid w:val="00C97229"/>
    <w:rsid w:val="00C97275"/>
    <w:rsid w:val="00C974DA"/>
    <w:rsid w:val="00C97FD6"/>
    <w:rsid w:val="00CA097F"/>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181A"/>
    <w:rsid w:val="00CB1E53"/>
    <w:rsid w:val="00CB1E5F"/>
    <w:rsid w:val="00CB1EA0"/>
    <w:rsid w:val="00CB252C"/>
    <w:rsid w:val="00CB3A37"/>
    <w:rsid w:val="00CB3B2A"/>
    <w:rsid w:val="00CB43BA"/>
    <w:rsid w:val="00CB4A3F"/>
    <w:rsid w:val="00CB5737"/>
    <w:rsid w:val="00CB5879"/>
    <w:rsid w:val="00CB6216"/>
    <w:rsid w:val="00CB6320"/>
    <w:rsid w:val="00CB6A9E"/>
    <w:rsid w:val="00CB6D06"/>
    <w:rsid w:val="00CB6E90"/>
    <w:rsid w:val="00CB705A"/>
    <w:rsid w:val="00CB75F3"/>
    <w:rsid w:val="00CC0360"/>
    <w:rsid w:val="00CC0A75"/>
    <w:rsid w:val="00CC0F79"/>
    <w:rsid w:val="00CC1CCA"/>
    <w:rsid w:val="00CC1D5A"/>
    <w:rsid w:val="00CC2544"/>
    <w:rsid w:val="00CC2E4A"/>
    <w:rsid w:val="00CC3586"/>
    <w:rsid w:val="00CC3B56"/>
    <w:rsid w:val="00CC3EBB"/>
    <w:rsid w:val="00CC3FC1"/>
    <w:rsid w:val="00CC4072"/>
    <w:rsid w:val="00CC45D9"/>
    <w:rsid w:val="00CC4666"/>
    <w:rsid w:val="00CC514B"/>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2DA"/>
    <w:rsid w:val="00CD5FF7"/>
    <w:rsid w:val="00CD6D3A"/>
    <w:rsid w:val="00CD6D5A"/>
    <w:rsid w:val="00CD7056"/>
    <w:rsid w:val="00CD7226"/>
    <w:rsid w:val="00CD764D"/>
    <w:rsid w:val="00CE005D"/>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765"/>
    <w:rsid w:val="00CF3AD7"/>
    <w:rsid w:val="00CF3F0B"/>
    <w:rsid w:val="00CF42CA"/>
    <w:rsid w:val="00CF4606"/>
    <w:rsid w:val="00CF4DA6"/>
    <w:rsid w:val="00CF5511"/>
    <w:rsid w:val="00CF584F"/>
    <w:rsid w:val="00CF6381"/>
    <w:rsid w:val="00CF6A35"/>
    <w:rsid w:val="00CF6D80"/>
    <w:rsid w:val="00CF706A"/>
    <w:rsid w:val="00CF7261"/>
    <w:rsid w:val="00CF759A"/>
    <w:rsid w:val="00CF77D3"/>
    <w:rsid w:val="00D0008C"/>
    <w:rsid w:val="00D0011E"/>
    <w:rsid w:val="00D0012D"/>
    <w:rsid w:val="00D00529"/>
    <w:rsid w:val="00D00F82"/>
    <w:rsid w:val="00D00F89"/>
    <w:rsid w:val="00D011BE"/>
    <w:rsid w:val="00D0139C"/>
    <w:rsid w:val="00D017A4"/>
    <w:rsid w:val="00D018F7"/>
    <w:rsid w:val="00D023CC"/>
    <w:rsid w:val="00D02C2F"/>
    <w:rsid w:val="00D03C5F"/>
    <w:rsid w:val="00D0408B"/>
    <w:rsid w:val="00D0426B"/>
    <w:rsid w:val="00D04295"/>
    <w:rsid w:val="00D04511"/>
    <w:rsid w:val="00D04ACE"/>
    <w:rsid w:val="00D0537B"/>
    <w:rsid w:val="00D05B7C"/>
    <w:rsid w:val="00D05F22"/>
    <w:rsid w:val="00D06069"/>
    <w:rsid w:val="00D0629B"/>
    <w:rsid w:val="00D07D78"/>
    <w:rsid w:val="00D07F3E"/>
    <w:rsid w:val="00D10C46"/>
    <w:rsid w:val="00D115FD"/>
    <w:rsid w:val="00D1168A"/>
    <w:rsid w:val="00D11736"/>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45A"/>
    <w:rsid w:val="00D218E3"/>
    <w:rsid w:val="00D218E4"/>
    <w:rsid w:val="00D21BFE"/>
    <w:rsid w:val="00D224B6"/>
    <w:rsid w:val="00D231C7"/>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BAE"/>
    <w:rsid w:val="00D30D63"/>
    <w:rsid w:val="00D30DD0"/>
    <w:rsid w:val="00D30FDD"/>
    <w:rsid w:val="00D31333"/>
    <w:rsid w:val="00D31AAA"/>
    <w:rsid w:val="00D31BE3"/>
    <w:rsid w:val="00D31E9E"/>
    <w:rsid w:val="00D3283B"/>
    <w:rsid w:val="00D32D6A"/>
    <w:rsid w:val="00D333C2"/>
    <w:rsid w:val="00D334AB"/>
    <w:rsid w:val="00D33F05"/>
    <w:rsid w:val="00D346C7"/>
    <w:rsid w:val="00D352FB"/>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D0C"/>
    <w:rsid w:val="00D45E8B"/>
    <w:rsid w:val="00D465E9"/>
    <w:rsid w:val="00D46FF0"/>
    <w:rsid w:val="00D4764D"/>
    <w:rsid w:val="00D47CF7"/>
    <w:rsid w:val="00D504BB"/>
    <w:rsid w:val="00D507EC"/>
    <w:rsid w:val="00D50FBD"/>
    <w:rsid w:val="00D5104D"/>
    <w:rsid w:val="00D514A5"/>
    <w:rsid w:val="00D52B63"/>
    <w:rsid w:val="00D5394F"/>
    <w:rsid w:val="00D5467B"/>
    <w:rsid w:val="00D54AD4"/>
    <w:rsid w:val="00D557D9"/>
    <w:rsid w:val="00D55B66"/>
    <w:rsid w:val="00D55EB4"/>
    <w:rsid w:val="00D56256"/>
    <w:rsid w:val="00D5664B"/>
    <w:rsid w:val="00D56676"/>
    <w:rsid w:val="00D57351"/>
    <w:rsid w:val="00D5770E"/>
    <w:rsid w:val="00D578D0"/>
    <w:rsid w:val="00D6033A"/>
    <w:rsid w:val="00D603A1"/>
    <w:rsid w:val="00D60528"/>
    <w:rsid w:val="00D611AD"/>
    <w:rsid w:val="00D611BC"/>
    <w:rsid w:val="00D6139F"/>
    <w:rsid w:val="00D615EC"/>
    <w:rsid w:val="00D61A4C"/>
    <w:rsid w:val="00D62896"/>
    <w:rsid w:val="00D62FA2"/>
    <w:rsid w:val="00D6312D"/>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A4B"/>
    <w:rsid w:val="00D67D0C"/>
    <w:rsid w:val="00D67D14"/>
    <w:rsid w:val="00D70171"/>
    <w:rsid w:val="00D705C5"/>
    <w:rsid w:val="00D70DEA"/>
    <w:rsid w:val="00D71422"/>
    <w:rsid w:val="00D719BB"/>
    <w:rsid w:val="00D71B5E"/>
    <w:rsid w:val="00D71B9B"/>
    <w:rsid w:val="00D71CBB"/>
    <w:rsid w:val="00D71DD3"/>
    <w:rsid w:val="00D73612"/>
    <w:rsid w:val="00D73793"/>
    <w:rsid w:val="00D73D83"/>
    <w:rsid w:val="00D741D2"/>
    <w:rsid w:val="00D744FC"/>
    <w:rsid w:val="00D7458D"/>
    <w:rsid w:val="00D756DD"/>
    <w:rsid w:val="00D75877"/>
    <w:rsid w:val="00D75C03"/>
    <w:rsid w:val="00D7602D"/>
    <w:rsid w:val="00D76108"/>
    <w:rsid w:val="00D76502"/>
    <w:rsid w:val="00D76745"/>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DD8"/>
    <w:rsid w:val="00D95376"/>
    <w:rsid w:val="00D96E77"/>
    <w:rsid w:val="00D972AE"/>
    <w:rsid w:val="00D97416"/>
    <w:rsid w:val="00D977B2"/>
    <w:rsid w:val="00DA00AC"/>
    <w:rsid w:val="00DA00CB"/>
    <w:rsid w:val="00DA038D"/>
    <w:rsid w:val="00DA0CEB"/>
    <w:rsid w:val="00DA1043"/>
    <w:rsid w:val="00DA1048"/>
    <w:rsid w:val="00DA1B68"/>
    <w:rsid w:val="00DA238F"/>
    <w:rsid w:val="00DA2687"/>
    <w:rsid w:val="00DA2D6D"/>
    <w:rsid w:val="00DA3213"/>
    <w:rsid w:val="00DA32D8"/>
    <w:rsid w:val="00DA364A"/>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2E5"/>
    <w:rsid w:val="00DB4606"/>
    <w:rsid w:val="00DB5186"/>
    <w:rsid w:val="00DB5ABD"/>
    <w:rsid w:val="00DB5D05"/>
    <w:rsid w:val="00DB5EFD"/>
    <w:rsid w:val="00DB5F32"/>
    <w:rsid w:val="00DB650F"/>
    <w:rsid w:val="00DB6E1D"/>
    <w:rsid w:val="00DB7061"/>
    <w:rsid w:val="00DB7AD5"/>
    <w:rsid w:val="00DC0B8C"/>
    <w:rsid w:val="00DC0E45"/>
    <w:rsid w:val="00DC10D0"/>
    <w:rsid w:val="00DC15AE"/>
    <w:rsid w:val="00DC1767"/>
    <w:rsid w:val="00DC1AEB"/>
    <w:rsid w:val="00DC2295"/>
    <w:rsid w:val="00DC255E"/>
    <w:rsid w:val="00DC27A1"/>
    <w:rsid w:val="00DC2AAC"/>
    <w:rsid w:val="00DC3C42"/>
    <w:rsid w:val="00DC3E2B"/>
    <w:rsid w:val="00DC400E"/>
    <w:rsid w:val="00DC4153"/>
    <w:rsid w:val="00DC492E"/>
    <w:rsid w:val="00DC4F7D"/>
    <w:rsid w:val="00DC527E"/>
    <w:rsid w:val="00DC543F"/>
    <w:rsid w:val="00DC55C3"/>
    <w:rsid w:val="00DC5939"/>
    <w:rsid w:val="00DC5E92"/>
    <w:rsid w:val="00DC64B3"/>
    <w:rsid w:val="00DC6B46"/>
    <w:rsid w:val="00DC6C9C"/>
    <w:rsid w:val="00DC75DC"/>
    <w:rsid w:val="00DD0586"/>
    <w:rsid w:val="00DD0983"/>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6A49"/>
    <w:rsid w:val="00DD6DF1"/>
    <w:rsid w:val="00DD7487"/>
    <w:rsid w:val="00DD7AC0"/>
    <w:rsid w:val="00DD7CF8"/>
    <w:rsid w:val="00DD7E4A"/>
    <w:rsid w:val="00DE0A29"/>
    <w:rsid w:val="00DE1555"/>
    <w:rsid w:val="00DE15E7"/>
    <w:rsid w:val="00DE1C11"/>
    <w:rsid w:val="00DE1D81"/>
    <w:rsid w:val="00DE280C"/>
    <w:rsid w:val="00DE2A9F"/>
    <w:rsid w:val="00DE2D61"/>
    <w:rsid w:val="00DE3CC1"/>
    <w:rsid w:val="00DE41EA"/>
    <w:rsid w:val="00DE43FD"/>
    <w:rsid w:val="00DE4A36"/>
    <w:rsid w:val="00DE6692"/>
    <w:rsid w:val="00DE6A78"/>
    <w:rsid w:val="00DE73DB"/>
    <w:rsid w:val="00DE761F"/>
    <w:rsid w:val="00DE7B10"/>
    <w:rsid w:val="00DF0887"/>
    <w:rsid w:val="00DF097F"/>
    <w:rsid w:val="00DF1014"/>
    <w:rsid w:val="00DF12A1"/>
    <w:rsid w:val="00DF1578"/>
    <w:rsid w:val="00DF1A30"/>
    <w:rsid w:val="00DF1B4A"/>
    <w:rsid w:val="00DF1E15"/>
    <w:rsid w:val="00DF1ECC"/>
    <w:rsid w:val="00DF1F96"/>
    <w:rsid w:val="00DF269D"/>
    <w:rsid w:val="00DF2FDA"/>
    <w:rsid w:val="00DF3947"/>
    <w:rsid w:val="00DF3C72"/>
    <w:rsid w:val="00DF3DE1"/>
    <w:rsid w:val="00DF4B28"/>
    <w:rsid w:val="00DF4FEE"/>
    <w:rsid w:val="00DF5111"/>
    <w:rsid w:val="00DF57A9"/>
    <w:rsid w:val="00DF6A1F"/>
    <w:rsid w:val="00DF72B6"/>
    <w:rsid w:val="00E00133"/>
    <w:rsid w:val="00E001B2"/>
    <w:rsid w:val="00E008D6"/>
    <w:rsid w:val="00E00981"/>
    <w:rsid w:val="00E00CB4"/>
    <w:rsid w:val="00E0174A"/>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81A"/>
    <w:rsid w:val="00E11F33"/>
    <w:rsid w:val="00E12955"/>
    <w:rsid w:val="00E12AD4"/>
    <w:rsid w:val="00E137FD"/>
    <w:rsid w:val="00E14FC3"/>
    <w:rsid w:val="00E154E5"/>
    <w:rsid w:val="00E158BC"/>
    <w:rsid w:val="00E15B79"/>
    <w:rsid w:val="00E15ECE"/>
    <w:rsid w:val="00E1644D"/>
    <w:rsid w:val="00E164B0"/>
    <w:rsid w:val="00E166FC"/>
    <w:rsid w:val="00E16D78"/>
    <w:rsid w:val="00E16D90"/>
    <w:rsid w:val="00E20934"/>
    <w:rsid w:val="00E21302"/>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4A1"/>
    <w:rsid w:val="00E3589F"/>
    <w:rsid w:val="00E360B6"/>
    <w:rsid w:val="00E3647B"/>
    <w:rsid w:val="00E3668A"/>
    <w:rsid w:val="00E37335"/>
    <w:rsid w:val="00E376AD"/>
    <w:rsid w:val="00E376FA"/>
    <w:rsid w:val="00E37C3E"/>
    <w:rsid w:val="00E37FEE"/>
    <w:rsid w:val="00E40D0A"/>
    <w:rsid w:val="00E41337"/>
    <w:rsid w:val="00E41623"/>
    <w:rsid w:val="00E41815"/>
    <w:rsid w:val="00E4227C"/>
    <w:rsid w:val="00E4242F"/>
    <w:rsid w:val="00E4270B"/>
    <w:rsid w:val="00E42799"/>
    <w:rsid w:val="00E42883"/>
    <w:rsid w:val="00E42AF5"/>
    <w:rsid w:val="00E4308C"/>
    <w:rsid w:val="00E435A5"/>
    <w:rsid w:val="00E435DD"/>
    <w:rsid w:val="00E43716"/>
    <w:rsid w:val="00E43831"/>
    <w:rsid w:val="00E43AFE"/>
    <w:rsid w:val="00E43D54"/>
    <w:rsid w:val="00E44AD5"/>
    <w:rsid w:val="00E452C3"/>
    <w:rsid w:val="00E45D21"/>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3614"/>
    <w:rsid w:val="00E63E03"/>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2E2"/>
    <w:rsid w:val="00E7059C"/>
    <w:rsid w:val="00E7073C"/>
    <w:rsid w:val="00E708EB"/>
    <w:rsid w:val="00E70A31"/>
    <w:rsid w:val="00E70A62"/>
    <w:rsid w:val="00E70FD3"/>
    <w:rsid w:val="00E71119"/>
    <w:rsid w:val="00E71526"/>
    <w:rsid w:val="00E71825"/>
    <w:rsid w:val="00E71DD4"/>
    <w:rsid w:val="00E721C0"/>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257"/>
    <w:rsid w:val="00E77819"/>
    <w:rsid w:val="00E77A21"/>
    <w:rsid w:val="00E77CE4"/>
    <w:rsid w:val="00E77FCF"/>
    <w:rsid w:val="00E8004C"/>
    <w:rsid w:val="00E808AF"/>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5028"/>
    <w:rsid w:val="00E95678"/>
    <w:rsid w:val="00E9575C"/>
    <w:rsid w:val="00E959C6"/>
    <w:rsid w:val="00E9658A"/>
    <w:rsid w:val="00E967F8"/>
    <w:rsid w:val="00E96AD9"/>
    <w:rsid w:val="00E97956"/>
    <w:rsid w:val="00E97F46"/>
    <w:rsid w:val="00EA079F"/>
    <w:rsid w:val="00EA1670"/>
    <w:rsid w:val="00EA1AC3"/>
    <w:rsid w:val="00EA1FDE"/>
    <w:rsid w:val="00EA2800"/>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9D7"/>
    <w:rsid w:val="00EA7D49"/>
    <w:rsid w:val="00EB0543"/>
    <w:rsid w:val="00EB0754"/>
    <w:rsid w:val="00EB0C7D"/>
    <w:rsid w:val="00EB1608"/>
    <w:rsid w:val="00EB300D"/>
    <w:rsid w:val="00EB306A"/>
    <w:rsid w:val="00EB3C72"/>
    <w:rsid w:val="00EB3E77"/>
    <w:rsid w:val="00EB3EE7"/>
    <w:rsid w:val="00EB3FC5"/>
    <w:rsid w:val="00EB4363"/>
    <w:rsid w:val="00EB491E"/>
    <w:rsid w:val="00EB61A1"/>
    <w:rsid w:val="00EB642F"/>
    <w:rsid w:val="00EB6A84"/>
    <w:rsid w:val="00EB7C13"/>
    <w:rsid w:val="00EC09BD"/>
    <w:rsid w:val="00EC1387"/>
    <w:rsid w:val="00EC1A86"/>
    <w:rsid w:val="00EC1E71"/>
    <w:rsid w:val="00EC2236"/>
    <w:rsid w:val="00EC35BB"/>
    <w:rsid w:val="00EC35DF"/>
    <w:rsid w:val="00EC3769"/>
    <w:rsid w:val="00EC3884"/>
    <w:rsid w:val="00EC3B2E"/>
    <w:rsid w:val="00EC3B76"/>
    <w:rsid w:val="00EC3F1C"/>
    <w:rsid w:val="00EC4393"/>
    <w:rsid w:val="00EC4A3A"/>
    <w:rsid w:val="00EC4D3D"/>
    <w:rsid w:val="00EC55C8"/>
    <w:rsid w:val="00EC55E8"/>
    <w:rsid w:val="00EC6629"/>
    <w:rsid w:val="00EC6A06"/>
    <w:rsid w:val="00EC6D77"/>
    <w:rsid w:val="00EC6FFC"/>
    <w:rsid w:val="00EC74D7"/>
    <w:rsid w:val="00EC7629"/>
    <w:rsid w:val="00ED00B6"/>
    <w:rsid w:val="00ED0737"/>
    <w:rsid w:val="00ED1415"/>
    <w:rsid w:val="00ED1B8F"/>
    <w:rsid w:val="00ED2294"/>
    <w:rsid w:val="00ED29C3"/>
    <w:rsid w:val="00ED2E5A"/>
    <w:rsid w:val="00ED35D4"/>
    <w:rsid w:val="00ED36A0"/>
    <w:rsid w:val="00ED3AF8"/>
    <w:rsid w:val="00ED4633"/>
    <w:rsid w:val="00ED4A4F"/>
    <w:rsid w:val="00ED4F07"/>
    <w:rsid w:val="00ED51CB"/>
    <w:rsid w:val="00ED5761"/>
    <w:rsid w:val="00ED60F4"/>
    <w:rsid w:val="00ED677B"/>
    <w:rsid w:val="00ED6BC8"/>
    <w:rsid w:val="00ED6CE3"/>
    <w:rsid w:val="00ED731B"/>
    <w:rsid w:val="00ED7569"/>
    <w:rsid w:val="00ED760B"/>
    <w:rsid w:val="00ED7D8F"/>
    <w:rsid w:val="00ED7DCF"/>
    <w:rsid w:val="00ED7FA6"/>
    <w:rsid w:val="00EE014E"/>
    <w:rsid w:val="00EE0609"/>
    <w:rsid w:val="00EE1A89"/>
    <w:rsid w:val="00EE21E6"/>
    <w:rsid w:val="00EE2E79"/>
    <w:rsid w:val="00EE32D6"/>
    <w:rsid w:val="00EE444D"/>
    <w:rsid w:val="00EE4BD6"/>
    <w:rsid w:val="00EE4D33"/>
    <w:rsid w:val="00EE4E82"/>
    <w:rsid w:val="00EE54C1"/>
    <w:rsid w:val="00EE587C"/>
    <w:rsid w:val="00EE5E9C"/>
    <w:rsid w:val="00EE5F2F"/>
    <w:rsid w:val="00EE5FC5"/>
    <w:rsid w:val="00EE6191"/>
    <w:rsid w:val="00EE7082"/>
    <w:rsid w:val="00EE723A"/>
    <w:rsid w:val="00EE7421"/>
    <w:rsid w:val="00EE78D7"/>
    <w:rsid w:val="00EE7A13"/>
    <w:rsid w:val="00EF0925"/>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AAF"/>
    <w:rsid w:val="00F002D3"/>
    <w:rsid w:val="00F00410"/>
    <w:rsid w:val="00F009B3"/>
    <w:rsid w:val="00F00D16"/>
    <w:rsid w:val="00F01548"/>
    <w:rsid w:val="00F017D4"/>
    <w:rsid w:val="00F0245A"/>
    <w:rsid w:val="00F02C46"/>
    <w:rsid w:val="00F03184"/>
    <w:rsid w:val="00F03AA2"/>
    <w:rsid w:val="00F03D9B"/>
    <w:rsid w:val="00F040FB"/>
    <w:rsid w:val="00F04271"/>
    <w:rsid w:val="00F04C3E"/>
    <w:rsid w:val="00F04EDA"/>
    <w:rsid w:val="00F05204"/>
    <w:rsid w:val="00F06195"/>
    <w:rsid w:val="00F06B6A"/>
    <w:rsid w:val="00F06C20"/>
    <w:rsid w:val="00F06FA8"/>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509C"/>
    <w:rsid w:val="00F15327"/>
    <w:rsid w:val="00F15365"/>
    <w:rsid w:val="00F1541A"/>
    <w:rsid w:val="00F15520"/>
    <w:rsid w:val="00F160E2"/>
    <w:rsid w:val="00F167C1"/>
    <w:rsid w:val="00F167CB"/>
    <w:rsid w:val="00F16DBC"/>
    <w:rsid w:val="00F16F0A"/>
    <w:rsid w:val="00F17307"/>
    <w:rsid w:val="00F200D2"/>
    <w:rsid w:val="00F206ED"/>
    <w:rsid w:val="00F21361"/>
    <w:rsid w:val="00F2147E"/>
    <w:rsid w:val="00F214D0"/>
    <w:rsid w:val="00F219D6"/>
    <w:rsid w:val="00F21BF5"/>
    <w:rsid w:val="00F22572"/>
    <w:rsid w:val="00F22879"/>
    <w:rsid w:val="00F22D5C"/>
    <w:rsid w:val="00F22E0C"/>
    <w:rsid w:val="00F2312A"/>
    <w:rsid w:val="00F23A83"/>
    <w:rsid w:val="00F23BF3"/>
    <w:rsid w:val="00F23C89"/>
    <w:rsid w:val="00F23F3B"/>
    <w:rsid w:val="00F24E05"/>
    <w:rsid w:val="00F24FB4"/>
    <w:rsid w:val="00F25480"/>
    <w:rsid w:val="00F2576D"/>
    <w:rsid w:val="00F25A49"/>
    <w:rsid w:val="00F25B8B"/>
    <w:rsid w:val="00F26445"/>
    <w:rsid w:val="00F26D85"/>
    <w:rsid w:val="00F27044"/>
    <w:rsid w:val="00F27A8E"/>
    <w:rsid w:val="00F27D83"/>
    <w:rsid w:val="00F27E15"/>
    <w:rsid w:val="00F30251"/>
    <w:rsid w:val="00F303D6"/>
    <w:rsid w:val="00F3153C"/>
    <w:rsid w:val="00F3171E"/>
    <w:rsid w:val="00F319F1"/>
    <w:rsid w:val="00F31A1A"/>
    <w:rsid w:val="00F321B4"/>
    <w:rsid w:val="00F326A8"/>
    <w:rsid w:val="00F32AEC"/>
    <w:rsid w:val="00F33CFB"/>
    <w:rsid w:val="00F344E7"/>
    <w:rsid w:val="00F34693"/>
    <w:rsid w:val="00F34E6F"/>
    <w:rsid w:val="00F35006"/>
    <w:rsid w:val="00F35FC5"/>
    <w:rsid w:val="00F36279"/>
    <w:rsid w:val="00F366C3"/>
    <w:rsid w:val="00F368B6"/>
    <w:rsid w:val="00F37E5E"/>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8AB"/>
    <w:rsid w:val="00F50CA6"/>
    <w:rsid w:val="00F50F69"/>
    <w:rsid w:val="00F5180C"/>
    <w:rsid w:val="00F51A87"/>
    <w:rsid w:val="00F522C9"/>
    <w:rsid w:val="00F52C54"/>
    <w:rsid w:val="00F52EE0"/>
    <w:rsid w:val="00F53158"/>
    <w:rsid w:val="00F536AE"/>
    <w:rsid w:val="00F538A9"/>
    <w:rsid w:val="00F54666"/>
    <w:rsid w:val="00F54B17"/>
    <w:rsid w:val="00F54C61"/>
    <w:rsid w:val="00F54ECC"/>
    <w:rsid w:val="00F54ED0"/>
    <w:rsid w:val="00F5571A"/>
    <w:rsid w:val="00F568EC"/>
    <w:rsid w:val="00F56A7B"/>
    <w:rsid w:val="00F56B65"/>
    <w:rsid w:val="00F573FE"/>
    <w:rsid w:val="00F57DB8"/>
    <w:rsid w:val="00F60356"/>
    <w:rsid w:val="00F60C0C"/>
    <w:rsid w:val="00F60D89"/>
    <w:rsid w:val="00F611D3"/>
    <w:rsid w:val="00F61441"/>
    <w:rsid w:val="00F619F5"/>
    <w:rsid w:val="00F62014"/>
    <w:rsid w:val="00F6284D"/>
    <w:rsid w:val="00F62F8F"/>
    <w:rsid w:val="00F63C23"/>
    <w:rsid w:val="00F63CB4"/>
    <w:rsid w:val="00F647EE"/>
    <w:rsid w:val="00F64849"/>
    <w:rsid w:val="00F64D96"/>
    <w:rsid w:val="00F64FE8"/>
    <w:rsid w:val="00F65139"/>
    <w:rsid w:val="00F65924"/>
    <w:rsid w:val="00F65F4D"/>
    <w:rsid w:val="00F66176"/>
    <w:rsid w:val="00F667E9"/>
    <w:rsid w:val="00F673D6"/>
    <w:rsid w:val="00F679D6"/>
    <w:rsid w:val="00F70374"/>
    <w:rsid w:val="00F70556"/>
    <w:rsid w:val="00F70FAB"/>
    <w:rsid w:val="00F71414"/>
    <w:rsid w:val="00F71EDC"/>
    <w:rsid w:val="00F72160"/>
    <w:rsid w:val="00F73146"/>
    <w:rsid w:val="00F73344"/>
    <w:rsid w:val="00F752F8"/>
    <w:rsid w:val="00F7562E"/>
    <w:rsid w:val="00F75851"/>
    <w:rsid w:val="00F760D2"/>
    <w:rsid w:val="00F768B9"/>
    <w:rsid w:val="00F76C37"/>
    <w:rsid w:val="00F77CC4"/>
    <w:rsid w:val="00F80118"/>
    <w:rsid w:val="00F80E97"/>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3A1"/>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4CC"/>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57DB"/>
    <w:rsid w:val="00FA5F78"/>
    <w:rsid w:val="00FA62B2"/>
    <w:rsid w:val="00FA73A3"/>
    <w:rsid w:val="00FA74E4"/>
    <w:rsid w:val="00FA7D55"/>
    <w:rsid w:val="00FA7FB2"/>
    <w:rsid w:val="00FB0ACC"/>
    <w:rsid w:val="00FB1178"/>
    <w:rsid w:val="00FB1627"/>
    <w:rsid w:val="00FB16AB"/>
    <w:rsid w:val="00FB1FB5"/>
    <w:rsid w:val="00FB2176"/>
    <w:rsid w:val="00FB2FAA"/>
    <w:rsid w:val="00FB3278"/>
    <w:rsid w:val="00FB39A8"/>
    <w:rsid w:val="00FB3D7D"/>
    <w:rsid w:val="00FB5038"/>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E8D"/>
    <w:rsid w:val="00FC1F2F"/>
    <w:rsid w:val="00FC1FC5"/>
    <w:rsid w:val="00FC2AF7"/>
    <w:rsid w:val="00FC2F9D"/>
    <w:rsid w:val="00FC31C7"/>
    <w:rsid w:val="00FC36CB"/>
    <w:rsid w:val="00FC38EE"/>
    <w:rsid w:val="00FC40FF"/>
    <w:rsid w:val="00FC4C47"/>
    <w:rsid w:val="00FC58A7"/>
    <w:rsid w:val="00FC5D4B"/>
    <w:rsid w:val="00FC704D"/>
    <w:rsid w:val="00FC7365"/>
    <w:rsid w:val="00FC77B0"/>
    <w:rsid w:val="00FC7D35"/>
    <w:rsid w:val="00FD081C"/>
    <w:rsid w:val="00FD0A4D"/>
    <w:rsid w:val="00FD1C31"/>
    <w:rsid w:val="00FD1CCF"/>
    <w:rsid w:val="00FD1EEE"/>
    <w:rsid w:val="00FD2210"/>
    <w:rsid w:val="00FD234B"/>
    <w:rsid w:val="00FD243B"/>
    <w:rsid w:val="00FD3329"/>
    <w:rsid w:val="00FD3FC7"/>
    <w:rsid w:val="00FD5332"/>
    <w:rsid w:val="00FD57F5"/>
    <w:rsid w:val="00FD64A7"/>
    <w:rsid w:val="00FD7003"/>
    <w:rsid w:val="00FD73AF"/>
    <w:rsid w:val="00FD7B24"/>
    <w:rsid w:val="00FE0162"/>
    <w:rsid w:val="00FE0599"/>
    <w:rsid w:val="00FE0B4B"/>
    <w:rsid w:val="00FE0B89"/>
    <w:rsid w:val="00FE1787"/>
    <w:rsid w:val="00FE1DFC"/>
    <w:rsid w:val="00FE1E47"/>
    <w:rsid w:val="00FE5561"/>
    <w:rsid w:val="00FE59BA"/>
    <w:rsid w:val="00FE6B39"/>
    <w:rsid w:val="00FE721F"/>
    <w:rsid w:val="00FE75D0"/>
    <w:rsid w:val="00FE7A1A"/>
    <w:rsid w:val="00FE7DDE"/>
    <w:rsid w:val="00FE7F18"/>
    <w:rsid w:val="00FF0636"/>
    <w:rsid w:val="00FF0C11"/>
    <w:rsid w:val="00FF12DB"/>
    <w:rsid w:val="00FF15BA"/>
    <w:rsid w:val="00FF2028"/>
    <w:rsid w:val="00FF2584"/>
    <w:rsid w:val="00FF28E3"/>
    <w:rsid w:val="00FF2A68"/>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5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qFormat/>
    <w:pPr>
      <w:keepNext/>
      <w:jc w:val="both"/>
      <w:outlineLvl w:val="5"/>
    </w:pPr>
    <w:rPr>
      <w:rFonts w:ascii="Arial" w:hAnsi="Arial" w:cs="Arial"/>
      <w:b/>
    </w:rPr>
  </w:style>
  <w:style w:type="paragraph" w:styleId="Ttulo7">
    <w:name w:val="heading 7"/>
    <w:basedOn w:val="Normal"/>
    <w:next w:val="Normal"/>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uiPriority w:val="99"/>
    <w:semiHidden/>
  </w:style>
  <w:style w:type="paragraph" w:styleId="Corpodetexto3">
    <w:name w:val="Body Text 3"/>
    <w:basedOn w:val="Normal"/>
    <w:pPr>
      <w:jc w:val="both"/>
    </w:pPr>
    <w:rPr>
      <w:color w:val="000000"/>
      <w:sz w:val="24"/>
    </w:rPr>
  </w:style>
  <w:style w:type="paragraph" w:styleId="Recuodecorpodetexto2">
    <w:name w:val="Body Text Indent 2"/>
    <w:basedOn w:val="Normal"/>
    <w:pPr>
      <w:ind w:left="709" w:hanging="709"/>
      <w:jc w:val="both"/>
    </w:pPr>
    <w:rPr>
      <w:color w:val="000000"/>
      <w:sz w:val="24"/>
    </w:rPr>
  </w:style>
  <w:style w:type="paragraph" w:styleId="Recuodecorpodetexto3">
    <w:name w:val="Body Text Indent 3"/>
    <w:basedOn w:val="Normal"/>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07039551">
      <w:bodyDiv w:val="1"/>
      <w:marLeft w:val="0"/>
      <w:marRight w:val="0"/>
      <w:marTop w:val="0"/>
      <w:marBottom w:val="0"/>
      <w:divBdr>
        <w:top w:val="none" w:sz="0" w:space="0" w:color="auto"/>
        <w:left w:val="none" w:sz="0" w:space="0" w:color="auto"/>
        <w:bottom w:val="none" w:sz="0" w:space="0" w:color="auto"/>
        <w:right w:val="none" w:sz="0" w:space="0" w:color="auto"/>
      </w:divBdr>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arapicuiba.sp.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openxmlformats.org/officeDocument/2006/relationships/settings" Target="settings.xml"/><Relationship Id="rId9" Type="http://schemas.openxmlformats.org/officeDocument/2006/relationships/hyperlink" Target="mailto:cleitonsdu@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0BAF9-3A13-4A71-A91E-BDF2A4C9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41</Pages>
  <Words>11990</Words>
  <Characters>64751</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76588</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pietrov</cp:lastModifiedBy>
  <cp:revision>86</cp:revision>
  <cp:lastPrinted>2020-07-30T14:48:00Z</cp:lastPrinted>
  <dcterms:created xsi:type="dcterms:W3CDTF">2021-10-08T13:07:00Z</dcterms:created>
  <dcterms:modified xsi:type="dcterms:W3CDTF">2021-10-13T13:03:00Z</dcterms:modified>
</cp:coreProperties>
</file>